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783" w:rsidRPr="00722064" w:rsidRDefault="00722064" w:rsidP="00AB378C">
      <w:pPr>
        <w:spacing w:after="0"/>
        <w:ind w:firstLine="709"/>
        <w:jc w:val="right"/>
        <w:rPr>
          <w:rFonts w:ascii="Times New Roman" w:hAnsi="Times New Roman"/>
          <w:noProof/>
          <w:sz w:val="24"/>
          <w:szCs w:val="24"/>
        </w:rPr>
      </w:pPr>
      <w:r w:rsidRPr="00722064">
        <w:rPr>
          <w:rFonts w:ascii="Times New Roman" w:hAnsi="Times New Roman"/>
          <w:noProof/>
          <w:sz w:val="24"/>
          <w:szCs w:val="24"/>
        </w:rPr>
        <w:t>УТВЕРЖДЕН</w:t>
      </w:r>
    </w:p>
    <w:p w:rsidR="003E7A1C" w:rsidRDefault="00722064" w:rsidP="004604BB">
      <w:pPr>
        <w:spacing w:after="0"/>
        <w:ind w:firstLine="709"/>
        <w:jc w:val="right"/>
        <w:rPr>
          <w:rFonts w:ascii="Times New Roman" w:hAnsi="Times New Roman"/>
          <w:noProof/>
          <w:sz w:val="24"/>
          <w:szCs w:val="24"/>
        </w:rPr>
      </w:pPr>
      <w:r w:rsidRPr="00722064">
        <w:rPr>
          <w:rFonts w:ascii="Times New Roman" w:hAnsi="Times New Roman"/>
          <w:noProof/>
          <w:sz w:val="24"/>
          <w:szCs w:val="24"/>
        </w:rPr>
        <w:t xml:space="preserve">постановлением </w:t>
      </w:r>
      <w:r w:rsidR="005B3C3F">
        <w:rPr>
          <w:rFonts w:ascii="Times New Roman" w:hAnsi="Times New Roman"/>
          <w:noProof/>
          <w:sz w:val="24"/>
          <w:szCs w:val="24"/>
        </w:rPr>
        <w:t>а</w:t>
      </w:r>
      <w:r w:rsidR="003E7A1C" w:rsidRPr="003E7A1C">
        <w:rPr>
          <w:rFonts w:ascii="Times New Roman" w:hAnsi="Times New Roman"/>
          <w:noProof/>
          <w:sz w:val="24"/>
          <w:szCs w:val="24"/>
        </w:rPr>
        <w:t>дминистрации</w:t>
      </w:r>
    </w:p>
    <w:p w:rsidR="00722064" w:rsidRPr="00722064" w:rsidRDefault="00722064" w:rsidP="004604BB">
      <w:pPr>
        <w:spacing w:after="0"/>
        <w:ind w:firstLine="709"/>
        <w:jc w:val="right"/>
        <w:rPr>
          <w:rFonts w:ascii="Times New Roman" w:hAnsi="Times New Roman"/>
          <w:noProof/>
          <w:sz w:val="24"/>
          <w:szCs w:val="24"/>
        </w:rPr>
      </w:pPr>
      <w:r w:rsidRPr="00722064">
        <w:rPr>
          <w:rFonts w:ascii="Times New Roman" w:hAnsi="Times New Roman"/>
          <w:noProof/>
          <w:sz w:val="24"/>
          <w:szCs w:val="24"/>
        </w:rPr>
        <w:t xml:space="preserve"> городского</w:t>
      </w:r>
      <w:r w:rsidR="004604BB">
        <w:rPr>
          <w:rFonts w:ascii="Times New Roman" w:hAnsi="Times New Roman"/>
          <w:noProof/>
          <w:sz w:val="24"/>
          <w:szCs w:val="24"/>
        </w:rPr>
        <w:t xml:space="preserve">    </w:t>
      </w:r>
      <w:r w:rsidR="003E7A1C">
        <w:rPr>
          <w:rFonts w:ascii="Times New Roman" w:hAnsi="Times New Roman"/>
          <w:noProof/>
          <w:sz w:val="24"/>
          <w:szCs w:val="24"/>
        </w:rPr>
        <w:t xml:space="preserve"> </w:t>
      </w:r>
      <w:r w:rsidRPr="00722064">
        <w:rPr>
          <w:rFonts w:ascii="Times New Roman" w:hAnsi="Times New Roman"/>
          <w:noProof/>
          <w:sz w:val="24"/>
          <w:szCs w:val="24"/>
        </w:rPr>
        <w:t xml:space="preserve">округа </w:t>
      </w:r>
      <w:r w:rsidR="004604BB">
        <w:rPr>
          <w:rFonts w:ascii="Times New Roman" w:hAnsi="Times New Roman"/>
          <w:noProof/>
          <w:sz w:val="24"/>
          <w:szCs w:val="24"/>
        </w:rPr>
        <w:t xml:space="preserve">    </w:t>
      </w:r>
      <w:r w:rsidRPr="00722064">
        <w:rPr>
          <w:rFonts w:ascii="Times New Roman" w:hAnsi="Times New Roman"/>
          <w:noProof/>
          <w:sz w:val="24"/>
          <w:szCs w:val="24"/>
        </w:rPr>
        <w:t>Фрязино</w:t>
      </w:r>
    </w:p>
    <w:p w:rsidR="00722064" w:rsidRPr="00722064" w:rsidRDefault="00722064" w:rsidP="004604BB">
      <w:pPr>
        <w:spacing w:after="0"/>
        <w:ind w:firstLine="709"/>
        <w:jc w:val="right"/>
        <w:rPr>
          <w:rFonts w:ascii="Times New Roman" w:hAnsi="Times New Roman"/>
          <w:noProof/>
          <w:sz w:val="24"/>
          <w:szCs w:val="24"/>
        </w:rPr>
      </w:pPr>
      <w:r w:rsidRPr="00722064">
        <w:rPr>
          <w:rFonts w:ascii="Times New Roman" w:hAnsi="Times New Roman"/>
          <w:noProof/>
          <w:sz w:val="24"/>
          <w:szCs w:val="24"/>
        </w:rPr>
        <w:t>от _________</w:t>
      </w:r>
      <w:r w:rsidR="004604BB">
        <w:rPr>
          <w:rFonts w:ascii="Times New Roman" w:hAnsi="Times New Roman"/>
          <w:noProof/>
          <w:sz w:val="24"/>
          <w:szCs w:val="24"/>
        </w:rPr>
        <w:t>______</w:t>
      </w:r>
      <w:r w:rsidRPr="00722064">
        <w:rPr>
          <w:rFonts w:ascii="Times New Roman" w:hAnsi="Times New Roman"/>
          <w:noProof/>
          <w:sz w:val="24"/>
          <w:szCs w:val="24"/>
        </w:rPr>
        <w:t>_  № ______</w:t>
      </w:r>
    </w:p>
    <w:p w:rsidR="000C42B8" w:rsidRPr="0039187A" w:rsidRDefault="000C42B8" w:rsidP="00AB378C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93D" w:rsidRPr="0039187A" w:rsidRDefault="00722064" w:rsidP="007220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2978D2" w:rsidRPr="0039187A" w:rsidRDefault="00992DFF" w:rsidP="00722064">
      <w:pPr>
        <w:pStyle w:val="Default"/>
        <w:jc w:val="center"/>
        <w:rPr>
          <w:b/>
          <w:color w:val="auto"/>
          <w:sz w:val="28"/>
          <w:szCs w:val="28"/>
        </w:rPr>
      </w:pPr>
      <w:r w:rsidRPr="0039187A">
        <w:rPr>
          <w:b/>
          <w:color w:val="auto"/>
          <w:sz w:val="28"/>
          <w:szCs w:val="28"/>
        </w:rPr>
        <w:t xml:space="preserve">предоставления </w:t>
      </w:r>
      <w:r w:rsidR="004C3E3E" w:rsidRPr="0039187A">
        <w:rPr>
          <w:b/>
          <w:color w:val="auto"/>
          <w:sz w:val="28"/>
          <w:szCs w:val="28"/>
        </w:rPr>
        <w:t>муниципальной</w:t>
      </w:r>
      <w:r w:rsidR="0091660B" w:rsidRPr="0039187A">
        <w:rPr>
          <w:b/>
          <w:color w:val="auto"/>
          <w:sz w:val="28"/>
          <w:szCs w:val="28"/>
        </w:rPr>
        <w:t xml:space="preserve"> услуги</w:t>
      </w:r>
      <w:r w:rsidR="00057370" w:rsidRPr="0039187A">
        <w:rPr>
          <w:b/>
          <w:color w:val="auto"/>
          <w:sz w:val="28"/>
          <w:szCs w:val="28"/>
        </w:rPr>
        <w:t xml:space="preserve"> </w:t>
      </w:r>
    </w:p>
    <w:p w:rsidR="009A393D" w:rsidRPr="0039187A" w:rsidRDefault="00662F24" w:rsidP="00722064">
      <w:pPr>
        <w:pStyle w:val="Default"/>
        <w:jc w:val="center"/>
        <w:rPr>
          <w:b/>
          <w:color w:val="auto"/>
          <w:sz w:val="28"/>
          <w:szCs w:val="28"/>
        </w:rPr>
      </w:pPr>
      <w:r w:rsidRPr="0039187A">
        <w:rPr>
          <w:b/>
          <w:color w:val="auto"/>
          <w:sz w:val="28"/>
          <w:szCs w:val="28"/>
        </w:rPr>
        <w:t xml:space="preserve">«Постановка многодетных семей на учет в целях </w:t>
      </w:r>
      <w:r w:rsidR="00A13EDA" w:rsidRPr="0039187A">
        <w:rPr>
          <w:b/>
          <w:color w:val="auto"/>
          <w:sz w:val="28"/>
          <w:szCs w:val="28"/>
        </w:rPr>
        <w:t xml:space="preserve">бесплатного </w:t>
      </w:r>
      <w:r w:rsidRPr="0039187A">
        <w:rPr>
          <w:b/>
          <w:color w:val="auto"/>
          <w:sz w:val="28"/>
          <w:szCs w:val="28"/>
        </w:rPr>
        <w:t>предоставления земельн</w:t>
      </w:r>
      <w:r w:rsidR="00A13EDA" w:rsidRPr="0039187A">
        <w:rPr>
          <w:b/>
          <w:color w:val="auto"/>
          <w:sz w:val="28"/>
          <w:szCs w:val="28"/>
        </w:rPr>
        <w:t>ых</w:t>
      </w:r>
      <w:r w:rsidRPr="0039187A">
        <w:rPr>
          <w:b/>
          <w:color w:val="auto"/>
          <w:sz w:val="28"/>
          <w:szCs w:val="28"/>
        </w:rPr>
        <w:t xml:space="preserve"> участк</w:t>
      </w:r>
      <w:r w:rsidR="00B46651" w:rsidRPr="0039187A">
        <w:rPr>
          <w:b/>
          <w:color w:val="auto"/>
          <w:sz w:val="28"/>
          <w:szCs w:val="28"/>
        </w:rPr>
        <w:t>ов</w:t>
      </w:r>
      <w:r w:rsidRPr="0039187A">
        <w:rPr>
          <w:b/>
          <w:color w:val="auto"/>
          <w:sz w:val="28"/>
          <w:szCs w:val="28"/>
        </w:rPr>
        <w:t>»</w:t>
      </w:r>
    </w:p>
    <w:tbl>
      <w:tblPr>
        <w:tblStyle w:val="afe"/>
        <w:tblW w:w="10139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1"/>
        <w:gridCol w:w="851"/>
        <w:gridCol w:w="817"/>
      </w:tblGrid>
      <w:tr w:rsidR="00560CCF" w:rsidRPr="0039187A" w:rsidTr="00722064">
        <w:tc>
          <w:tcPr>
            <w:tcW w:w="8471" w:type="dxa"/>
          </w:tcPr>
          <w:p w:rsidR="00560CCF" w:rsidRPr="00722064" w:rsidRDefault="00722064" w:rsidP="00864C4B">
            <w:pPr>
              <w:pStyle w:val="1-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722064">
              <w:rPr>
                <w:sz w:val="24"/>
                <w:szCs w:val="24"/>
              </w:rPr>
              <w:t xml:space="preserve">РАЗДЕЛ </w:t>
            </w:r>
            <w:r w:rsidR="00560CCF" w:rsidRPr="00722064">
              <w:rPr>
                <w:sz w:val="24"/>
                <w:szCs w:val="24"/>
              </w:rPr>
              <w:t>I. Общие положения</w:t>
            </w:r>
          </w:p>
        </w:tc>
        <w:tc>
          <w:tcPr>
            <w:tcW w:w="851" w:type="dxa"/>
          </w:tcPr>
          <w:p w:rsidR="00560CCF" w:rsidRPr="0039187A" w:rsidRDefault="00560CCF" w:rsidP="00864C4B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560CCF" w:rsidRPr="00734FDD" w:rsidRDefault="00830C73" w:rsidP="00171EEF">
            <w:pPr>
              <w:pStyle w:val="1-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</w:tr>
      <w:tr w:rsidR="00560CCF" w:rsidRPr="0039187A" w:rsidTr="00722064">
        <w:tc>
          <w:tcPr>
            <w:tcW w:w="8471" w:type="dxa"/>
          </w:tcPr>
          <w:p w:rsidR="00560CCF" w:rsidRPr="0039187A" w:rsidRDefault="00560CCF" w:rsidP="00722064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>1.</w:t>
            </w:r>
            <w:r w:rsidR="00722064" w:rsidRPr="0039187A">
              <w:rPr>
                <w:b w:val="0"/>
                <w:sz w:val="24"/>
                <w:szCs w:val="24"/>
              </w:rPr>
              <w:t xml:space="preserve"> </w:t>
            </w:r>
            <w:r w:rsidRPr="0039187A">
              <w:rPr>
                <w:b w:val="0"/>
                <w:sz w:val="24"/>
                <w:szCs w:val="24"/>
              </w:rPr>
              <w:t>Предмет регулирования Административного регламента</w:t>
            </w:r>
          </w:p>
        </w:tc>
        <w:tc>
          <w:tcPr>
            <w:tcW w:w="851" w:type="dxa"/>
          </w:tcPr>
          <w:p w:rsidR="00560CCF" w:rsidRPr="0039187A" w:rsidRDefault="00560CCF" w:rsidP="00864C4B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560CCF" w:rsidRPr="00734FDD" w:rsidRDefault="00830C73">
            <w:pPr>
              <w:pStyle w:val="1-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</w:tr>
      <w:tr w:rsidR="00560CCF" w:rsidRPr="0039187A" w:rsidTr="00722064">
        <w:tc>
          <w:tcPr>
            <w:tcW w:w="8471" w:type="dxa"/>
          </w:tcPr>
          <w:p w:rsidR="00560CCF" w:rsidRPr="0039187A" w:rsidRDefault="00560CCF" w:rsidP="00830C73">
            <w:pPr>
              <w:pStyle w:val="1-"/>
              <w:tabs>
                <w:tab w:val="left" w:pos="3125"/>
              </w:tabs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>2.</w:t>
            </w:r>
            <w:r w:rsidR="00722064" w:rsidRPr="0039187A">
              <w:rPr>
                <w:b w:val="0"/>
                <w:sz w:val="24"/>
                <w:szCs w:val="24"/>
              </w:rPr>
              <w:t xml:space="preserve"> </w:t>
            </w:r>
            <w:r w:rsidRPr="0039187A">
              <w:rPr>
                <w:b w:val="0"/>
                <w:sz w:val="24"/>
                <w:szCs w:val="24"/>
              </w:rPr>
              <w:t>Круг заявителей</w:t>
            </w:r>
            <w:r w:rsidR="00830C73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560CCF" w:rsidRPr="0039187A" w:rsidRDefault="00560CCF" w:rsidP="00864C4B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560CCF" w:rsidRPr="004930D0" w:rsidRDefault="00830C73">
            <w:pPr>
              <w:pStyle w:val="1-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</w:tr>
      <w:tr w:rsidR="00560CCF" w:rsidRPr="0039187A" w:rsidTr="00722064">
        <w:tc>
          <w:tcPr>
            <w:tcW w:w="8471" w:type="dxa"/>
          </w:tcPr>
          <w:p w:rsidR="00560CCF" w:rsidRPr="00722064" w:rsidRDefault="00722064" w:rsidP="002B7DBF">
            <w:pPr>
              <w:pStyle w:val="1-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22064">
              <w:rPr>
                <w:sz w:val="24"/>
                <w:szCs w:val="24"/>
              </w:rPr>
              <w:t xml:space="preserve">РАЗДЕЛ </w:t>
            </w:r>
            <w:r w:rsidR="00864C4B" w:rsidRPr="00722064">
              <w:rPr>
                <w:sz w:val="24"/>
                <w:szCs w:val="24"/>
              </w:rPr>
              <w:t xml:space="preserve">II. Стандарт предоставления </w:t>
            </w:r>
            <w:r w:rsidR="002B7DBF" w:rsidRPr="00722064">
              <w:rPr>
                <w:sz w:val="24"/>
                <w:szCs w:val="24"/>
              </w:rPr>
              <w:t>м</w:t>
            </w:r>
            <w:r w:rsidR="00864C4B" w:rsidRPr="00722064">
              <w:rPr>
                <w:sz w:val="24"/>
                <w:szCs w:val="24"/>
              </w:rPr>
              <w:t>униципальной услуги</w:t>
            </w:r>
          </w:p>
        </w:tc>
        <w:tc>
          <w:tcPr>
            <w:tcW w:w="851" w:type="dxa"/>
          </w:tcPr>
          <w:p w:rsidR="00560CCF" w:rsidRPr="0039187A" w:rsidRDefault="00560CCF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560CCF" w:rsidRPr="004930D0" w:rsidRDefault="00830C73" w:rsidP="00734FDD">
            <w:pPr>
              <w:pStyle w:val="1-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</w:tr>
      <w:tr w:rsidR="00560CCF" w:rsidRPr="0039187A" w:rsidTr="00722064">
        <w:tc>
          <w:tcPr>
            <w:tcW w:w="8471" w:type="dxa"/>
          </w:tcPr>
          <w:p w:rsidR="00560CCF" w:rsidRPr="0039187A" w:rsidRDefault="00864C4B" w:rsidP="00722064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>3.</w:t>
            </w:r>
            <w:r w:rsidR="00722064" w:rsidRPr="0039187A">
              <w:rPr>
                <w:b w:val="0"/>
                <w:sz w:val="24"/>
                <w:szCs w:val="24"/>
              </w:rPr>
              <w:t xml:space="preserve"> </w:t>
            </w:r>
            <w:r w:rsidRPr="0039187A">
              <w:rPr>
                <w:b w:val="0"/>
                <w:sz w:val="24"/>
                <w:szCs w:val="24"/>
              </w:rPr>
              <w:t xml:space="preserve">Наименование </w:t>
            </w:r>
            <w:r w:rsidR="002B7DBF" w:rsidRPr="0039187A">
              <w:rPr>
                <w:b w:val="0"/>
                <w:sz w:val="24"/>
                <w:szCs w:val="24"/>
              </w:rPr>
              <w:t>м</w:t>
            </w:r>
            <w:r w:rsidRPr="0039187A">
              <w:rPr>
                <w:b w:val="0"/>
                <w:sz w:val="24"/>
                <w:szCs w:val="24"/>
              </w:rPr>
              <w:t>униципальной услуги</w:t>
            </w:r>
          </w:p>
        </w:tc>
        <w:tc>
          <w:tcPr>
            <w:tcW w:w="851" w:type="dxa"/>
          </w:tcPr>
          <w:p w:rsidR="00560CCF" w:rsidRPr="0039187A" w:rsidRDefault="00560CCF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560CCF" w:rsidRPr="004930D0" w:rsidRDefault="00830C73" w:rsidP="00734FDD">
            <w:pPr>
              <w:pStyle w:val="1-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</w:tr>
      <w:tr w:rsidR="00560CCF" w:rsidRPr="0039187A" w:rsidTr="00722064">
        <w:tc>
          <w:tcPr>
            <w:tcW w:w="8471" w:type="dxa"/>
          </w:tcPr>
          <w:p w:rsidR="00560CCF" w:rsidRPr="0039187A" w:rsidRDefault="00864C4B" w:rsidP="00722064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>4.</w:t>
            </w:r>
            <w:r w:rsidR="00722064">
              <w:rPr>
                <w:b w:val="0"/>
                <w:sz w:val="24"/>
                <w:szCs w:val="24"/>
              </w:rPr>
              <w:t xml:space="preserve"> </w:t>
            </w:r>
            <w:r w:rsidR="00EC0245" w:rsidRPr="00EC0245">
              <w:rPr>
                <w:b w:val="0"/>
                <w:sz w:val="24"/>
                <w:szCs w:val="24"/>
              </w:rPr>
              <w:t>Наименование органа местного самоуправления муниципального образования Московской области, предоставляющего муниципальную услугу</w:t>
            </w:r>
          </w:p>
        </w:tc>
        <w:tc>
          <w:tcPr>
            <w:tcW w:w="851" w:type="dxa"/>
          </w:tcPr>
          <w:p w:rsidR="00560CCF" w:rsidRPr="0039187A" w:rsidRDefault="00560CCF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560CCF" w:rsidRPr="004930D0" w:rsidRDefault="00830C73" w:rsidP="00734FDD">
            <w:pPr>
              <w:pStyle w:val="1-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</w:tr>
      <w:tr w:rsidR="00560CCF" w:rsidRPr="0039187A" w:rsidTr="00722064">
        <w:tc>
          <w:tcPr>
            <w:tcW w:w="8471" w:type="dxa"/>
          </w:tcPr>
          <w:p w:rsidR="00560CCF" w:rsidRPr="0039187A" w:rsidRDefault="00864C4B" w:rsidP="00722064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>5.</w:t>
            </w:r>
            <w:r w:rsidR="00722064">
              <w:rPr>
                <w:b w:val="0"/>
                <w:sz w:val="24"/>
                <w:szCs w:val="24"/>
              </w:rPr>
              <w:t xml:space="preserve"> </w:t>
            </w:r>
            <w:r w:rsidRPr="0039187A">
              <w:rPr>
                <w:b w:val="0"/>
                <w:sz w:val="24"/>
                <w:szCs w:val="24"/>
              </w:rPr>
              <w:t xml:space="preserve">Результат предоставления </w:t>
            </w:r>
            <w:r w:rsidR="002B7DBF" w:rsidRPr="0039187A">
              <w:rPr>
                <w:b w:val="0"/>
                <w:sz w:val="24"/>
                <w:szCs w:val="24"/>
              </w:rPr>
              <w:t>м</w:t>
            </w:r>
            <w:r w:rsidRPr="0039187A">
              <w:rPr>
                <w:b w:val="0"/>
                <w:sz w:val="24"/>
                <w:szCs w:val="24"/>
              </w:rPr>
              <w:t>униципальной услуги</w:t>
            </w:r>
          </w:p>
        </w:tc>
        <w:tc>
          <w:tcPr>
            <w:tcW w:w="851" w:type="dxa"/>
          </w:tcPr>
          <w:p w:rsidR="00560CCF" w:rsidRPr="0039187A" w:rsidRDefault="00560CCF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560CCF" w:rsidRPr="004930D0" w:rsidRDefault="00830C73" w:rsidP="00734FDD">
            <w:pPr>
              <w:pStyle w:val="1-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</w:tr>
      <w:tr w:rsidR="00560CCF" w:rsidRPr="0039187A" w:rsidTr="00722064">
        <w:tc>
          <w:tcPr>
            <w:tcW w:w="8471" w:type="dxa"/>
          </w:tcPr>
          <w:p w:rsidR="00560CCF" w:rsidRPr="0039187A" w:rsidRDefault="00864C4B" w:rsidP="00722064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>6.</w:t>
            </w:r>
            <w:r w:rsidR="00722064" w:rsidRPr="0039187A">
              <w:rPr>
                <w:b w:val="0"/>
                <w:sz w:val="24"/>
                <w:szCs w:val="24"/>
              </w:rPr>
              <w:t xml:space="preserve"> </w:t>
            </w:r>
            <w:r w:rsidRPr="0039187A">
              <w:rPr>
                <w:b w:val="0"/>
                <w:sz w:val="24"/>
                <w:szCs w:val="24"/>
              </w:rPr>
              <w:t xml:space="preserve">Срок предоставления </w:t>
            </w:r>
            <w:r w:rsidR="002B7DBF" w:rsidRPr="0039187A">
              <w:rPr>
                <w:b w:val="0"/>
                <w:sz w:val="24"/>
                <w:szCs w:val="24"/>
              </w:rPr>
              <w:t>м</w:t>
            </w:r>
            <w:r w:rsidRPr="0039187A">
              <w:rPr>
                <w:b w:val="0"/>
                <w:sz w:val="24"/>
                <w:szCs w:val="24"/>
              </w:rPr>
              <w:t>униципальной услуги</w:t>
            </w:r>
          </w:p>
        </w:tc>
        <w:tc>
          <w:tcPr>
            <w:tcW w:w="851" w:type="dxa"/>
          </w:tcPr>
          <w:p w:rsidR="00560CCF" w:rsidRPr="0039187A" w:rsidRDefault="00560CCF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560CCF" w:rsidRPr="004930D0" w:rsidRDefault="00830C73" w:rsidP="00734FDD">
            <w:pPr>
              <w:pStyle w:val="1-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</w:tr>
      <w:tr w:rsidR="00560CCF" w:rsidRPr="0039187A" w:rsidTr="00722064">
        <w:tc>
          <w:tcPr>
            <w:tcW w:w="8471" w:type="dxa"/>
          </w:tcPr>
          <w:p w:rsidR="00560CCF" w:rsidRPr="0039187A" w:rsidRDefault="00864C4B" w:rsidP="00B3669A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 xml:space="preserve">7. Правовые основания для предоставления </w:t>
            </w:r>
            <w:r w:rsidR="00B3669A">
              <w:rPr>
                <w:b w:val="0"/>
                <w:sz w:val="24"/>
                <w:szCs w:val="24"/>
              </w:rPr>
              <w:t>муниципальной</w:t>
            </w:r>
            <w:r w:rsidRPr="0039187A">
              <w:rPr>
                <w:b w:val="0"/>
                <w:sz w:val="24"/>
                <w:szCs w:val="24"/>
              </w:rPr>
              <w:t xml:space="preserve"> услуги</w:t>
            </w:r>
          </w:p>
        </w:tc>
        <w:tc>
          <w:tcPr>
            <w:tcW w:w="851" w:type="dxa"/>
          </w:tcPr>
          <w:p w:rsidR="00560CCF" w:rsidRPr="0039187A" w:rsidRDefault="00560CCF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560CCF" w:rsidRPr="00C135FA" w:rsidRDefault="00830C73" w:rsidP="00734FDD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</w:tr>
      <w:tr w:rsidR="00560CCF" w:rsidRPr="0039187A" w:rsidTr="00722064">
        <w:tc>
          <w:tcPr>
            <w:tcW w:w="8471" w:type="dxa"/>
          </w:tcPr>
          <w:p w:rsidR="00560CCF" w:rsidRPr="0039187A" w:rsidRDefault="00864C4B" w:rsidP="00B3669A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 xml:space="preserve">8. Исчерпывающий перечень документов, необходимых для предоставления </w:t>
            </w:r>
            <w:r w:rsidR="00B3669A">
              <w:rPr>
                <w:b w:val="0"/>
                <w:sz w:val="24"/>
                <w:szCs w:val="24"/>
              </w:rPr>
              <w:t>м</w:t>
            </w:r>
            <w:r w:rsidRPr="0039187A">
              <w:rPr>
                <w:b w:val="0"/>
                <w:sz w:val="24"/>
                <w:szCs w:val="24"/>
              </w:rPr>
              <w:t>униципальной услуги</w:t>
            </w:r>
          </w:p>
        </w:tc>
        <w:tc>
          <w:tcPr>
            <w:tcW w:w="851" w:type="dxa"/>
          </w:tcPr>
          <w:p w:rsidR="00560CCF" w:rsidRPr="0039187A" w:rsidRDefault="00560CCF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560CCF" w:rsidRPr="00B3669A" w:rsidRDefault="00830C73" w:rsidP="00734FDD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</w:tr>
      <w:tr w:rsidR="00864C4B" w:rsidRPr="0039187A" w:rsidTr="00722064">
        <w:tc>
          <w:tcPr>
            <w:tcW w:w="8471" w:type="dxa"/>
          </w:tcPr>
          <w:p w:rsidR="00864C4B" w:rsidRPr="0039187A" w:rsidRDefault="00864C4B" w:rsidP="00B3669A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 xml:space="preserve">9. Исчерпывающий перечень оснований для отказа в приеме документов, необходимых для предоставления </w:t>
            </w:r>
            <w:r w:rsidR="00B3669A">
              <w:rPr>
                <w:b w:val="0"/>
                <w:sz w:val="24"/>
                <w:szCs w:val="24"/>
              </w:rPr>
              <w:t>м</w:t>
            </w:r>
            <w:r w:rsidRPr="0039187A">
              <w:rPr>
                <w:b w:val="0"/>
                <w:sz w:val="24"/>
                <w:szCs w:val="24"/>
              </w:rPr>
              <w:t>униципальной услуги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F51833" w:rsidRDefault="00830C73" w:rsidP="00734FDD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</w:tr>
      <w:tr w:rsidR="00864C4B" w:rsidRPr="0039187A" w:rsidTr="00722064">
        <w:tc>
          <w:tcPr>
            <w:tcW w:w="8471" w:type="dxa"/>
          </w:tcPr>
          <w:p w:rsidR="00864C4B" w:rsidRPr="0039187A" w:rsidRDefault="00864C4B" w:rsidP="00B3669A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 xml:space="preserve">10. Исчерпывающий перечень оснований для приостановления предоставления </w:t>
            </w:r>
            <w:r w:rsidR="002B7DBF" w:rsidRPr="0039187A">
              <w:rPr>
                <w:b w:val="0"/>
                <w:sz w:val="24"/>
                <w:szCs w:val="24"/>
              </w:rPr>
              <w:t>м</w:t>
            </w:r>
            <w:r w:rsidRPr="0039187A">
              <w:rPr>
                <w:b w:val="0"/>
                <w:sz w:val="24"/>
                <w:szCs w:val="24"/>
              </w:rPr>
              <w:t xml:space="preserve">униципальной услуги или отказа в предоставлении </w:t>
            </w:r>
            <w:r w:rsidR="00B3669A">
              <w:rPr>
                <w:b w:val="0"/>
                <w:sz w:val="24"/>
                <w:szCs w:val="24"/>
              </w:rPr>
              <w:t>м</w:t>
            </w:r>
            <w:r w:rsidRPr="0039187A">
              <w:rPr>
                <w:b w:val="0"/>
                <w:sz w:val="24"/>
                <w:szCs w:val="24"/>
              </w:rPr>
              <w:t>униципальной услуги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B3669A" w:rsidRDefault="00830C73" w:rsidP="00734FDD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</w:tr>
      <w:tr w:rsidR="00864C4B" w:rsidRPr="0039187A" w:rsidTr="00722064">
        <w:tc>
          <w:tcPr>
            <w:tcW w:w="8471" w:type="dxa"/>
          </w:tcPr>
          <w:p w:rsidR="00864C4B" w:rsidRPr="0039187A" w:rsidRDefault="00864C4B" w:rsidP="002B7DBF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 xml:space="preserve">11. Размер платы, взимаемой с </w:t>
            </w:r>
            <w:r w:rsidR="002B7DBF" w:rsidRPr="0039187A">
              <w:rPr>
                <w:b w:val="0"/>
                <w:sz w:val="24"/>
                <w:szCs w:val="24"/>
              </w:rPr>
              <w:t>з</w:t>
            </w:r>
            <w:r w:rsidRPr="0039187A">
              <w:rPr>
                <w:b w:val="0"/>
                <w:sz w:val="24"/>
                <w:szCs w:val="24"/>
              </w:rPr>
              <w:t xml:space="preserve">аявителя при предоставлении </w:t>
            </w:r>
            <w:r w:rsidR="002B7DBF" w:rsidRPr="0039187A">
              <w:rPr>
                <w:b w:val="0"/>
                <w:sz w:val="24"/>
                <w:szCs w:val="24"/>
              </w:rPr>
              <w:t>м</w:t>
            </w:r>
            <w:r w:rsidRPr="0039187A">
              <w:rPr>
                <w:b w:val="0"/>
                <w:sz w:val="24"/>
                <w:szCs w:val="24"/>
              </w:rPr>
              <w:t>униципальной услуги, и способы ее взимания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39187A" w:rsidRDefault="00830C73" w:rsidP="00734FDD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</w:tr>
      <w:tr w:rsidR="00A81463" w:rsidRPr="0039187A" w:rsidTr="00722064">
        <w:tc>
          <w:tcPr>
            <w:tcW w:w="8471" w:type="dxa"/>
          </w:tcPr>
          <w:p w:rsidR="00A81463" w:rsidRPr="0039187A" w:rsidRDefault="00A81463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 xml:space="preserve">12. Максимальный срок ожидания в очереди при подаче </w:t>
            </w:r>
            <w:r w:rsidR="002B7DBF" w:rsidRPr="0039187A">
              <w:rPr>
                <w:b w:val="0"/>
                <w:sz w:val="24"/>
                <w:szCs w:val="24"/>
              </w:rPr>
              <w:t>з</w:t>
            </w:r>
            <w:r w:rsidRPr="0039187A">
              <w:rPr>
                <w:b w:val="0"/>
                <w:sz w:val="24"/>
                <w:szCs w:val="24"/>
              </w:rPr>
              <w:t xml:space="preserve">аявителем запроса </w:t>
            </w:r>
          </w:p>
          <w:p w:rsidR="00A81463" w:rsidRPr="0039187A" w:rsidRDefault="00A81463" w:rsidP="002B7DBF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 xml:space="preserve">и при получении результата предоставления </w:t>
            </w:r>
            <w:r w:rsidR="002B7DBF" w:rsidRPr="0039187A">
              <w:rPr>
                <w:b w:val="0"/>
                <w:sz w:val="24"/>
                <w:szCs w:val="24"/>
              </w:rPr>
              <w:t>м</w:t>
            </w:r>
            <w:r w:rsidRPr="0039187A">
              <w:rPr>
                <w:b w:val="0"/>
                <w:sz w:val="24"/>
                <w:szCs w:val="24"/>
              </w:rPr>
              <w:t>униципальной услуги</w:t>
            </w:r>
          </w:p>
        </w:tc>
        <w:tc>
          <w:tcPr>
            <w:tcW w:w="851" w:type="dxa"/>
          </w:tcPr>
          <w:p w:rsidR="00A81463" w:rsidRPr="0039187A" w:rsidRDefault="00A81463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A81463" w:rsidRPr="00F51833" w:rsidRDefault="00830C73" w:rsidP="00734FDD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</w:tr>
      <w:tr w:rsidR="00A81463" w:rsidRPr="0039187A" w:rsidTr="00722064">
        <w:tc>
          <w:tcPr>
            <w:tcW w:w="8471" w:type="dxa"/>
          </w:tcPr>
          <w:p w:rsidR="00A81463" w:rsidRPr="0039187A" w:rsidRDefault="00A81463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>13. Срок регистрации запроса</w:t>
            </w:r>
          </w:p>
        </w:tc>
        <w:tc>
          <w:tcPr>
            <w:tcW w:w="851" w:type="dxa"/>
          </w:tcPr>
          <w:p w:rsidR="00A81463" w:rsidRPr="0039187A" w:rsidRDefault="00A81463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A81463" w:rsidRPr="00734FDD" w:rsidRDefault="00830C73" w:rsidP="00734FDD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</w:tr>
      <w:tr w:rsidR="00A81463" w:rsidRPr="0039187A" w:rsidTr="00722064">
        <w:tc>
          <w:tcPr>
            <w:tcW w:w="8471" w:type="dxa"/>
          </w:tcPr>
          <w:p w:rsidR="00A81463" w:rsidRPr="0039187A" w:rsidRDefault="00A81463" w:rsidP="00B3669A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 xml:space="preserve">14. Требования к помещениям, в которых предоставляется </w:t>
            </w:r>
            <w:r w:rsidR="00B3669A">
              <w:rPr>
                <w:b w:val="0"/>
                <w:sz w:val="24"/>
                <w:szCs w:val="24"/>
              </w:rPr>
              <w:t>м</w:t>
            </w:r>
            <w:r w:rsidRPr="0039187A">
              <w:rPr>
                <w:b w:val="0"/>
                <w:sz w:val="24"/>
                <w:szCs w:val="24"/>
              </w:rPr>
              <w:t>униципальная услуга</w:t>
            </w:r>
          </w:p>
        </w:tc>
        <w:tc>
          <w:tcPr>
            <w:tcW w:w="851" w:type="dxa"/>
          </w:tcPr>
          <w:p w:rsidR="00A81463" w:rsidRPr="0039187A" w:rsidRDefault="00A81463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A81463" w:rsidRPr="00F51833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830C73">
              <w:rPr>
                <w:b w:val="0"/>
                <w:sz w:val="24"/>
                <w:szCs w:val="24"/>
              </w:rPr>
              <w:t>2</w:t>
            </w:r>
          </w:p>
        </w:tc>
      </w:tr>
      <w:tr w:rsidR="00864C4B" w:rsidRPr="0039187A" w:rsidTr="00722064">
        <w:tc>
          <w:tcPr>
            <w:tcW w:w="8471" w:type="dxa"/>
          </w:tcPr>
          <w:p w:rsidR="00864C4B" w:rsidRPr="0039187A" w:rsidRDefault="00864C4B" w:rsidP="00B3669A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 xml:space="preserve">15. Показатели качества и доступности </w:t>
            </w:r>
            <w:r w:rsidR="00B3669A">
              <w:rPr>
                <w:b w:val="0"/>
                <w:sz w:val="24"/>
                <w:szCs w:val="24"/>
              </w:rPr>
              <w:t>муниципальной</w:t>
            </w:r>
            <w:r w:rsidRPr="0039187A">
              <w:rPr>
                <w:b w:val="0"/>
                <w:sz w:val="24"/>
                <w:szCs w:val="24"/>
              </w:rPr>
              <w:t xml:space="preserve"> услуги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B3669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830C73">
              <w:rPr>
                <w:b w:val="0"/>
                <w:sz w:val="24"/>
                <w:szCs w:val="24"/>
              </w:rPr>
              <w:t>2</w:t>
            </w:r>
          </w:p>
        </w:tc>
      </w:tr>
      <w:tr w:rsidR="00864C4B" w:rsidRPr="0039187A" w:rsidTr="00722064">
        <w:tc>
          <w:tcPr>
            <w:tcW w:w="8471" w:type="dxa"/>
          </w:tcPr>
          <w:p w:rsidR="00864C4B" w:rsidRPr="0039187A" w:rsidRDefault="00864C4B" w:rsidP="00EC0245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 xml:space="preserve">16. </w:t>
            </w:r>
            <w:r w:rsidR="00EC0245" w:rsidRPr="00EC0245">
              <w:rPr>
                <w:b w:val="0"/>
                <w:sz w:val="24"/>
                <w:szCs w:val="24"/>
              </w:rPr>
              <w:t>Требования к предос</w:t>
            </w:r>
            <w:r w:rsidR="00EC0245">
              <w:rPr>
                <w:b w:val="0"/>
                <w:sz w:val="24"/>
                <w:szCs w:val="24"/>
              </w:rPr>
              <w:t xml:space="preserve">тавлению муниципальной услуги, </w:t>
            </w:r>
            <w:r w:rsidR="00EC0245" w:rsidRPr="00EC0245">
              <w:rPr>
                <w:b w:val="0"/>
                <w:sz w:val="24"/>
                <w:szCs w:val="24"/>
              </w:rPr>
              <w:t>в том числе учитывающие особенности предо</w:t>
            </w:r>
            <w:r w:rsidR="00EC0245">
              <w:rPr>
                <w:b w:val="0"/>
                <w:sz w:val="24"/>
                <w:szCs w:val="24"/>
              </w:rPr>
              <w:t xml:space="preserve">ставления муниципальной услуги </w:t>
            </w:r>
            <w:r w:rsidR="00EC0245" w:rsidRPr="00EC0245">
              <w:rPr>
                <w:b w:val="0"/>
                <w:sz w:val="24"/>
                <w:szCs w:val="24"/>
              </w:rPr>
              <w:t xml:space="preserve">в МФЦ </w:t>
            </w:r>
            <w:r w:rsidR="00EC0245">
              <w:rPr>
                <w:b w:val="0"/>
                <w:sz w:val="24"/>
                <w:szCs w:val="24"/>
              </w:rPr>
              <w:br/>
            </w:r>
            <w:r w:rsidR="00EC0245" w:rsidRPr="00EC0245">
              <w:rPr>
                <w:b w:val="0"/>
                <w:sz w:val="24"/>
                <w:szCs w:val="24"/>
              </w:rPr>
              <w:t>и особенности предоставления муниципальной услуги в электронной форме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39187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830C73">
              <w:rPr>
                <w:b w:val="0"/>
                <w:sz w:val="24"/>
                <w:szCs w:val="24"/>
              </w:rPr>
              <w:t>2</w:t>
            </w:r>
          </w:p>
        </w:tc>
      </w:tr>
      <w:tr w:rsidR="00864C4B" w:rsidRPr="0039187A" w:rsidTr="00722064">
        <w:tc>
          <w:tcPr>
            <w:tcW w:w="8471" w:type="dxa"/>
          </w:tcPr>
          <w:p w:rsidR="00864C4B" w:rsidRPr="00722064" w:rsidRDefault="00722064" w:rsidP="00864C4B">
            <w:pPr>
              <w:pStyle w:val="1-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22064">
              <w:rPr>
                <w:sz w:val="24"/>
                <w:szCs w:val="24"/>
              </w:rPr>
              <w:t xml:space="preserve">РАЗДЕЛ </w:t>
            </w:r>
            <w:r w:rsidR="00864C4B" w:rsidRPr="00722064">
              <w:rPr>
                <w:sz w:val="24"/>
                <w:szCs w:val="24"/>
              </w:rPr>
              <w:t>III. Состав, последовательность и сроки  выполнения административных процедур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EC0245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830C73">
              <w:rPr>
                <w:b w:val="0"/>
                <w:sz w:val="24"/>
                <w:szCs w:val="24"/>
              </w:rPr>
              <w:t>4</w:t>
            </w:r>
          </w:p>
        </w:tc>
      </w:tr>
      <w:tr w:rsidR="00864C4B" w:rsidRPr="0039187A" w:rsidTr="00722064">
        <w:tc>
          <w:tcPr>
            <w:tcW w:w="8471" w:type="dxa"/>
          </w:tcPr>
          <w:p w:rsidR="00864C4B" w:rsidRPr="0039187A" w:rsidRDefault="00864C4B" w:rsidP="00B3669A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 xml:space="preserve">17. Перечень вариантов предоставления </w:t>
            </w:r>
            <w:r w:rsidR="00B3669A">
              <w:rPr>
                <w:b w:val="0"/>
                <w:sz w:val="24"/>
                <w:szCs w:val="24"/>
              </w:rPr>
              <w:t>муниципальной</w:t>
            </w:r>
            <w:r w:rsidRPr="0039187A">
              <w:rPr>
                <w:b w:val="0"/>
                <w:sz w:val="24"/>
                <w:szCs w:val="24"/>
              </w:rPr>
              <w:t xml:space="preserve"> услуги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B3669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830C73">
              <w:rPr>
                <w:b w:val="0"/>
                <w:sz w:val="24"/>
                <w:szCs w:val="24"/>
              </w:rPr>
              <w:t>4</w:t>
            </w:r>
          </w:p>
        </w:tc>
      </w:tr>
      <w:tr w:rsidR="00864C4B" w:rsidRPr="0039187A" w:rsidTr="00722064">
        <w:tc>
          <w:tcPr>
            <w:tcW w:w="847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>18. Описание администрат</w:t>
            </w:r>
            <w:r w:rsidR="00B3669A">
              <w:rPr>
                <w:b w:val="0"/>
                <w:sz w:val="24"/>
                <w:szCs w:val="24"/>
              </w:rPr>
              <w:t>ивной процедуры профилирования з</w:t>
            </w:r>
            <w:r w:rsidRPr="0039187A">
              <w:rPr>
                <w:b w:val="0"/>
                <w:sz w:val="24"/>
                <w:szCs w:val="24"/>
              </w:rPr>
              <w:t>аявителя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B3669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830C73">
              <w:rPr>
                <w:b w:val="0"/>
                <w:sz w:val="24"/>
                <w:szCs w:val="24"/>
              </w:rPr>
              <w:t>5</w:t>
            </w:r>
          </w:p>
        </w:tc>
      </w:tr>
      <w:tr w:rsidR="00864C4B" w:rsidRPr="0039187A" w:rsidTr="00722064">
        <w:tc>
          <w:tcPr>
            <w:tcW w:w="8471" w:type="dxa"/>
          </w:tcPr>
          <w:p w:rsidR="00864C4B" w:rsidRPr="0039187A" w:rsidRDefault="00864C4B" w:rsidP="00B3669A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 xml:space="preserve">19. Описание вариантов предоставления </w:t>
            </w:r>
            <w:r w:rsidR="00B3669A">
              <w:rPr>
                <w:b w:val="0"/>
                <w:sz w:val="24"/>
                <w:szCs w:val="24"/>
              </w:rPr>
              <w:t>муниципальной</w:t>
            </w:r>
            <w:r w:rsidRPr="0039187A">
              <w:rPr>
                <w:b w:val="0"/>
                <w:sz w:val="24"/>
                <w:szCs w:val="24"/>
              </w:rPr>
              <w:t xml:space="preserve"> услуги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39187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830C73">
              <w:rPr>
                <w:b w:val="0"/>
                <w:sz w:val="24"/>
                <w:szCs w:val="24"/>
              </w:rPr>
              <w:t>5</w:t>
            </w:r>
          </w:p>
        </w:tc>
      </w:tr>
      <w:tr w:rsidR="00864C4B" w:rsidRPr="0039187A" w:rsidTr="00722064">
        <w:tc>
          <w:tcPr>
            <w:tcW w:w="8471" w:type="dxa"/>
          </w:tcPr>
          <w:p w:rsidR="00864C4B" w:rsidRPr="00722064" w:rsidRDefault="00722064" w:rsidP="00087FDD">
            <w:pPr>
              <w:pStyle w:val="1-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22064">
              <w:rPr>
                <w:sz w:val="24"/>
                <w:szCs w:val="24"/>
              </w:rPr>
              <w:t xml:space="preserve">РАЗДЕЛ </w:t>
            </w:r>
            <w:r w:rsidR="00864C4B" w:rsidRPr="00722064">
              <w:rPr>
                <w:sz w:val="24"/>
                <w:szCs w:val="24"/>
              </w:rPr>
              <w:t>IV. Формы контроля за исполнением административного регламента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B3669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830C73">
              <w:rPr>
                <w:b w:val="0"/>
                <w:sz w:val="24"/>
                <w:szCs w:val="24"/>
              </w:rPr>
              <w:t>6</w:t>
            </w:r>
          </w:p>
        </w:tc>
      </w:tr>
      <w:tr w:rsidR="00864C4B" w:rsidRPr="0039187A" w:rsidTr="00722064">
        <w:tc>
          <w:tcPr>
            <w:tcW w:w="8471" w:type="dxa"/>
          </w:tcPr>
          <w:p w:rsidR="00864C4B" w:rsidRPr="0039187A" w:rsidRDefault="00864C4B" w:rsidP="00F25EA4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 xml:space="preserve">20. </w:t>
            </w:r>
            <w:r w:rsidR="00F25EA4" w:rsidRPr="00F25EA4">
              <w:rPr>
                <w:b w:val="0"/>
                <w:sz w:val="24"/>
                <w:szCs w:val="24"/>
              </w:rPr>
              <w:t>Порядок осуществления текущего контроля за соблюдением</w:t>
            </w:r>
            <w:r w:rsidR="00F25EA4">
              <w:rPr>
                <w:b w:val="0"/>
                <w:sz w:val="24"/>
                <w:szCs w:val="24"/>
              </w:rPr>
              <w:t xml:space="preserve"> </w:t>
            </w:r>
            <w:r w:rsidR="00F25EA4">
              <w:rPr>
                <w:b w:val="0"/>
                <w:sz w:val="24"/>
                <w:szCs w:val="24"/>
              </w:rPr>
              <w:br/>
            </w:r>
            <w:r w:rsidR="00F25EA4" w:rsidRPr="00F25EA4">
              <w:rPr>
                <w:b w:val="0"/>
                <w:sz w:val="24"/>
                <w:szCs w:val="24"/>
              </w:rPr>
              <w:t>и исполнением ответственными должностными лицами Администрации</w:t>
            </w:r>
            <w:r w:rsidR="00F25EA4">
              <w:rPr>
                <w:b w:val="0"/>
                <w:sz w:val="24"/>
                <w:szCs w:val="24"/>
              </w:rPr>
              <w:t xml:space="preserve"> </w:t>
            </w:r>
            <w:r w:rsidR="00F25EA4" w:rsidRPr="00F25EA4">
              <w:rPr>
                <w:b w:val="0"/>
                <w:sz w:val="24"/>
                <w:szCs w:val="24"/>
              </w:rPr>
              <w:t>положений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муниципальной услуги, а также принятием ими решений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B3669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830C73">
              <w:rPr>
                <w:b w:val="0"/>
                <w:sz w:val="24"/>
                <w:szCs w:val="24"/>
              </w:rPr>
              <w:t>6</w:t>
            </w:r>
          </w:p>
        </w:tc>
      </w:tr>
      <w:tr w:rsidR="00864C4B" w:rsidRPr="0039187A" w:rsidTr="00722064">
        <w:tc>
          <w:tcPr>
            <w:tcW w:w="847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 xml:space="preserve">21. Порядок и периодичность осуществления плановых и внеплановых проверок полноты и качества предоставления </w:t>
            </w:r>
            <w:r w:rsidR="002B7DBF" w:rsidRPr="0039187A">
              <w:rPr>
                <w:b w:val="0"/>
                <w:sz w:val="24"/>
                <w:szCs w:val="24"/>
              </w:rPr>
              <w:t>м</w:t>
            </w:r>
            <w:r w:rsidRPr="0039187A">
              <w:rPr>
                <w:b w:val="0"/>
                <w:sz w:val="24"/>
                <w:szCs w:val="24"/>
              </w:rPr>
              <w:t xml:space="preserve">униципальной услуги, в том числе порядок и формы контроля за полнотой и качеством предоставления </w:t>
            </w:r>
          </w:p>
          <w:p w:rsidR="00864C4B" w:rsidRPr="0039187A" w:rsidRDefault="002B7DBF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>м</w:t>
            </w:r>
            <w:r w:rsidR="00864C4B" w:rsidRPr="0039187A">
              <w:rPr>
                <w:b w:val="0"/>
                <w:sz w:val="24"/>
                <w:szCs w:val="24"/>
              </w:rPr>
              <w:t>униципальной услуги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39187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830C73">
              <w:rPr>
                <w:b w:val="0"/>
                <w:sz w:val="24"/>
                <w:szCs w:val="24"/>
              </w:rPr>
              <w:t>6</w:t>
            </w:r>
          </w:p>
        </w:tc>
      </w:tr>
    </w:tbl>
    <w:p w:rsidR="00087FDD" w:rsidRPr="0039187A" w:rsidRDefault="00087FDD" w:rsidP="00864C4B">
      <w:pPr>
        <w:pStyle w:val="1-"/>
        <w:spacing w:before="0" w:after="0" w:line="240" w:lineRule="auto"/>
        <w:jc w:val="both"/>
        <w:rPr>
          <w:b w:val="0"/>
          <w:sz w:val="24"/>
          <w:szCs w:val="24"/>
        </w:rPr>
        <w:sectPr w:rsidR="00087FDD" w:rsidRPr="0039187A" w:rsidSect="00830C73">
          <w:footerReference w:type="default" r:id="rId9"/>
          <w:pgSz w:w="11906" w:h="16838" w:code="9"/>
          <w:pgMar w:top="709" w:right="707" w:bottom="851" w:left="1134" w:header="720" w:footer="720" w:gutter="0"/>
          <w:pgNumType w:start="3"/>
          <w:cols w:space="720"/>
          <w:noEndnote/>
          <w:docGrid w:linePitch="299"/>
        </w:sectPr>
      </w:pPr>
    </w:p>
    <w:tbl>
      <w:tblPr>
        <w:tblStyle w:val="afe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29"/>
        <w:gridCol w:w="851"/>
        <w:gridCol w:w="817"/>
      </w:tblGrid>
      <w:tr w:rsidR="00864C4B" w:rsidRPr="0039187A" w:rsidTr="00734FDD">
        <w:tc>
          <w:tcPr>
            <w:tcW w:w="8329" w:type="dxa"/>
          </w:tcPr>
          <w:p w:rsidR="00864C4B" w:rsidRPr="0039187A" w:rsidRDefault="00864C4B" w:rsidP="00B3669A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lastRenderedPageBreak/>
              <w:t xml:space="preserve">22. Ответственность должностных лиц </w:t>
            </w:r>
            <w:r w:rsidR="00B3669A">
              <w:rPr>
                <w:b w:val="0"/>
                <w:sz w:val="24"/>
                <w:szCs w:val="24"/>
              </w:rPr>
              <w:t>Администрации</w:t>
            </w:r>
            <w:r w:rsidRPr="0039187A">
              <w:rPr>
                <w:b w:val="0"/>
                <w:sz w:val="24"/>
                <w:szCs w:val="24"/>
              </w:rPr>
              <w:t xml:space="preserve"> за решения и действия (бездействие), принимаемые (осуществляемые) ими в ходе предоставления Муниципальной услуги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39187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830C73">
              <w:rPr>
                <w:b w:val="0"/>
                <w:sz w:val="24"/>
                <w:szCs w:val="24"/>
              </w:rPr>
              <w:t>7</w:t>
            </w:r>
          </w:p>
        </w:tc>
      </w:tr>
      <w:tr w:rsidR="00864C4B" w:rsidRPr="0039187A" w:rsidTr="00734FDD">
        <w:tc>
          <w:tcPr>
            <w:tcW w:w="8329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 xml:space="preserve">23. Положения, характеризующие требования к порядку и формам контроля </w:t>
            </w:r>
            <w:r w:rsidR="00087FDD" w:rsidRPr="0039187A">
              <w:rPr>
                <w:b w:val="0"/>
                <w:sz w:val="24"/>
                <w:szCs w:val="24"/>
              </w:rPr>
              <w:br/>
            </w:r>
            <w:r w:rsidRPr="0039187A">
              <w:rPr>
                <w:b w:val="0"/>
                <w:sz w:val="24"/>
                <w:szCs w:val="24"/>
              </w:rPr>
              <w:t xml:space="preserve">за предоставлением </w:t>
            </w:r>
            <w:r w:rsidR="002B7DBF" w:rsidRPr="0039187A">
              <w:rPr>
                <w:b w:val="0"/>
                <w:sz w:val="24"/>
                <w:szCs w:val="24"/>
              </w:rPr>
              <w:t>м</w:t>
            </w:r>
            <w:r w:rsidRPr="0039187A">
              <w:rPr>
                <w:b w:val="0"/>
                <w:sz w:val="24"/>
                <w:szCs w:val="24"/>
              </w:rPr>
              <w:t xml:space="preserve">униципальной услуги, в том числе со стороны граждан, </w:t>
            </w:r>
          </w:p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>их объединений и организаций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B3669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830C73">
              <w:rPr>
                <w:b w:val="0"/>
                <w:sz w:val="24"/>
                <w:szCs w:val="24"/>
              </w:rPr>
              <w:t>7</w:t>
            </w:r>
          </w:p>
        </w:tc>
      </w:tr>
      <w:tr w:rsidR="00864C4B" w:rsidRPr="0039187A" w:rsidTr="00734FDD">
        <w:tc>
          <w:tcPr>
            <w:tcW w:w="8329" w:type="dxa"/>
          </w:tcPr>
          <w:p w:rsidR="00864C4B" w:rsidRPr="00722064" w:rsidRDefault="00722064" w:rsidP="00B3669A">
            <w:pPr>
              <w:pStyle w:val="12"/>
              <w:jc w:val="both"/>
              <w:outlineLvl w:val="0"/>
              <w:rPr>
                <w:i w:val="0"/>
              </w:rPr>
            </w:pPr>
            <w:r w:rsidRPr="00722064">
              <w:rPr>
                <w:i w:val="0"/>
              </w:rPr>
              <w:t xml:space="preserve">РАЗДЕЛ </w:t>
            </w:r>
            <w:r w:rsidR="00864C4B" w:rsidRPr="00722064">
              <w:rPr>
                <w:i w:val="0"/>
              </w:rPr>
              <w:t xml:space="preserve">V. Досудебный (внесудебный) порядок обжалования решений и действий (бездействия) Администрации, МФЦ, а также их должностных лиц, </w:t>
            </w:r>
            <w:r w:rsidR="00B3669A" w:rsidRPr="00722064">
              <w:rPr>
                <w:i w:val="0"/>
              </w:rPr>
              <w:t>муниципаль</w:t>
            </w:r>
            <w:r w:rsidR="00864C4B" w:rsidRPr="00722064">
              <w:rPr>
                <w:i w:val="0"/>
              </w:rPr>
              <w:t>ных служащих и работников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39187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830C73">
              <w:rPr>
                <w:b w:val="0"/>
                <w:sz w:val="24"/>
                <w:szCs w:val="24"/>
              </w:rPr>
              <w:t>8</w:t>
            </w:r>
          </w:p>
        </w:tc>
      </w:tr>
      <w:tr w:rsidR="00864C4B" w:rsidRPr="0039187A" w:rsidTr="00734FDD">
        <w:tc>
          <w:tcPr>
            <w:tcW w:w="8329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>24. Способы информирования заявителей о порядке досудебного (внесудебного) обжалования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39187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830C73">
              <w:rPr>
                <w:b w:val="0"/>
                <w:sz w:val="24"/>
                <w:szCs w:val="24"/>
              </w:rPr>
              <w:t>8</w:t>
            </w:r>
          </w:p>
        </w:tc>
      </w:tr>
      <w:tr w:rsidR="00864C4B" w:rsidRPr="0039187A" w:rsidTr="00734FDD">
        <w:tc>
          <w:tcPr>
            <w:tcW w:w="8329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9187A">
              <w:rPr>
                <w:b w:val="0"/>
                <w:sz w:val="24"/>
                <w:szCs w:val="24"/>
              </w:rPr>
              <w:t>25. Формы и способы подачи заявителями жалобы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B3669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830C73">
              <w:rPr>
                <w:b w:val="0"/>
                <w:sz w:val="24"/>
                <w:szCs w:val="24"/>
              </w:rPr>
              <w:t>8</w:t>
            </w:r>
          </w:p>
        </w:tc>
      </w:tr>
      <w:tr w:rsidR="00864C4B" w:rsidRPr="0039187A" w:rsidTr="00734FDD">
        <w:tc>
          <w:tcPr>
            <w:tcW w:w="8329" w:type="dxa"/>
          </w:tcPr>
          <w:p w:rsidR="00864C4B" w:rsidRPr="002F63BE" w:rsidRDefault="00864C4B" w:rsidP="002F63BE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722064">
              <w:rPr>
                <w:sz w:val="24"/>
                <w:szCs w:val="24"/>
              </w:rPr>
              <w:t>Приложение 1</w:t>
            </w:r>
            <w:r w:rsidR="002F63BE" w:rsidRPr="002F63BE">
              <w:rPr>
                <w:b w:val="0"/>
                <w:sz w:val="24"/>
                <w:szCs w:val="24"/>
              </w:rPr>
              <w:t xml:space="preserve"> «Форма решения о предоставлении муниципальной услуги»</w:t>
            </w:r>
          </w:p>
        </w:tc>
        <w:tc>
          <w:tcPr>
            <w:tcW w:w="851" w:type="dxa"/>
          </w:tcPr>
          <w:p w:rsidR="00864C4B" w:rsidRPr="0039187A" w:rsidRDefault="00864C4B" w:rsidP="002F63BE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B3669A" w:rsidRDefault="00830C73" w:rsidP="00734FDD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</w:tr>
      <w:tr w:rsidR="00864C4B" w:rsidRPr="0039187A" w:rsidTr="00734FDD">
        <w:tc>
          <w:tcPr>
            <w:tcW w:w="8329" w:type="dxa"/>
          </w:tcPr>
          <w:p w:rsidR="00864C4B" w:rsidRPr="002F63BE" w:rsidRDefault="00864C4B" w:rsidP="002F63BE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722064">
              <w:rPr>
                <w:sz w:val="24"/>
                <w:szCs w:val="24"/>
              </w:rPr>
              <w:t>Приложение 2</w:t>
            </w:r>
            <w:r w:rsidR="002F63BE" w:rsidRPr="002F63BE">
              <w:rPr>
                <w:sz w:val="24"/>
                <w:szCs w:val="24"/>
              </w:rPr>
              <w:t xml:space="preserve"> «</w:t>
            </w:r>
            <w:r w:rsidR="002F63BE" w:rsidRPr="002F63BE">
              <w:rPr>
                <w:b w:val="0"/>
                <w:sz w:val="24"/>
                <w:szCs w:val="24"/>
              </w:rPr>
              <w:t>Форма решения об отказе в предоставлении муниципальной услуги»</w:t>
            </w:r>
          </w:p>
        </w:tc>
        <w:tc>
          <w:tcPr>
            <w:tcW w:w="851" w:type="dxa"/>
          </w:tcPr>
          <w:p w:rsidR="00864C4B" w:rsidRPr="0039187A" w:rsidRDefault="00864C4B" w:rsidP="002F63BE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B3669A" w:rsidRDefault="00830C73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</w:tr>
      <w:tr w:rsidR="00864C4B" w:rsidRPr="0039187A" w:rsidTr="00734FDD">
        <w:tc>
          <w:tcPr>
            <w:tcW w:w="8329" w:type="dxa"/>
          </w:tcPr>
          <w:p w:rsidR="00864C4B" w:rsidRPr="002F63BE" w:rsidRDefault="00864C4B" w:rsidP="002F63BE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722064">
              <w:rPr>
                <w:sz w:val="24"/>
                <w:szCs w:val="24"/>
              </w:rPr>
              <w:t>Приложение 3</w:t>
            </w:r>
            <w:r w:rsidR="002F63BE" w:rsidRPr="002F63BE">
              <w:rPr>
                <w:b w:val="0"/>
                <w:sz w:val="24"/>
                <w:szCs w:val="24"/>
              </w:rPr>
              <w:t xml:space="preserve"> «Перечень нормативных правовых актов Российской Федерации, нормативных правовых актов Московской области, регулирующих предоставление муниципальной услуги»</w:t>
            </w:r>
          </w:p>
        </w:tc>
        <w:tc>
          <w:tcPr>
            <w:tcW w:w="851" w:type="dxa"/>
          </w:tcPr>
          <w:p w:rsidR="00864C4B" w:rsidRPr="0039187A" w:rsidRDefault="00864C4B" w:rsidP="002F63BE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39187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830C73">
              <w:rPr>
                <w:b w:val="0"/>
                <w:sz w:val="24"/>
                <w:szCs w:val="24"/>
              </w:rPr>
              <w:t>3</w:t>
            </w:r>
          </w:p>
        </w:tc>
      </w:tr>
      <w:tr w:rsidR="00864C4B" w:rsidRPr="0039187A" w:rsidTr="00734FDD">
        <w:tc>
          <w:tcPr>
            <w:tcW w:w="8329" w:type="dxa"/>
          </w:tcPr>
          <w:p w:rsidR="00864C4B" w:rsidRPr="002F63BE" w:rsidRDefault="00864C4B" w:rsidP="00B3669A">
            <w:pPr>
              <w:pStyle w:val="1-"/>
              <w:spacing w:before="0" w:after="0"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722064">
              <w:rPr>
                <w:sz w:val="24"/>
                <w:szCs w:val="24"/>
              </w:rPr>
              <w:t xml:space="preserve">Приложение </w:t>
            </w:r>
            <w:r w:rsidR="00B3669A" w:rsidRPr="00722064">
              <w:rPr>
                <w:sz w:val="24"/>
                <w:szCs w:val="24"/>
              </w:rPr>
              <w:t>4</w:t>
            </w:r>
            <w:r w:rsidR="002F63BE" w:rsidRPr="005327C2">
              <w:rPr>
                <w:b w:val="0"/>
                <w:sz w:val="24"/>
                <w:szCs w:val="24"/>
              </w:rPr>
              <w:t xml:space="preserve"> </w:t>
            </w:r>
            <w:r w:rsidR="002F63BE">
              <w:rPr>
                <w:b w:val="0"/>
                <w:sz w:val="24"/>
                <w:szCs w:val="24"/>
              </w:rPr>
              <w:t>«</w:t>
            </w:r>
            <w:r w:rsidR="002F63BE" w:rsidRPr="005327C2">
              <w:rPr>
                <w:b w:val="0"/>
                <w:sz w:val="24"/>
                <w:szCs w:val="24"/>
              </w:rPr>
              <w:t>Форма запроса о предоставлении муниципальной услуги</w:t>
            </w:r>
            <w:r w:rsidR="002F63BE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864C4B" w:rsidRPr="0039187A" w:rsidRDefault="00864C4B" w:rsidP="00864C4B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64C4B" w:rsidRPr="0039187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830C73">
              <w:rPr>
                <w:b w:val="0"/>
                <w:sz w:val="24"/>
                <w:szCs w:val="24"/>
              </w:rPr>
              <w:t>5</w:t>
            </w:r>
          </w:p>
        </w:tc>
      </w:tr>
      <w:tr w:rsidR="00B3669A" w:rsidRPr="0039187A" w:rsidTr="00734FDD">
        <w:tc>
          <w:tcPr>
            <w:tcW w:w="8329" w:type="dxa"/>
          </w:tcPr>
          <w:p w:rsidR="00B3669A" w:rsidRPr="002F63BE" w:rsidRDefault="00B3669A" w:rsidP="00171EEF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722064">
              <w:rPr>
                <w:sz w:val="24"/>
                <w:szCs w:val="24"/>
              </w:rPr>
              <w:t xml:space="preserve">Приложение 5 </w:t>
            </w:r>
            <w:r w:rsidRPr="002F63BE">
              <w:rPr>
                <w:sz w:val="24"/>
                <w:szCs w:val="24"/>
              </w:rPr>
              <w:t>«</w:t>
            </w:r>
            <w:r w:rsidR="00856015" w:rsidRPr="00856015">
              <w:rPr>
                <w:b w:val="0"/>
                <w:sz w:val="24"/>
                <w:szCs w:val="24"/>
              </w:rPr>
              <w:t>Согласие</w:t>
            </w:r>
            <w:r w:rsidR="00856015">
              <w:rPr>
                <w:b w:val="0"/>
                <w:sz w:val="24"/>
                <w:szCs w:val="24"/>
              </w:rPr>
              <w:t xml:space="preserve"> </w:t>
            </w:r>
            <w:r w:rsidR="00856015" w:rsidRPr="00856015">
              <w:rPr>
                <w:b w:val="0"/>
                <w:sz w:val="24"/>
                <w:szCs w:val="24"/>
              </w:rPr>
              <w:t xml:space="preserve">субъектов персональных данных, указанных </w:t>
            </w:r>
            <w:r w:rsidR="00171EEF">
              <w:rPr>
                <w:b w:val="0"/>
                <w:sz w:val="24"/>
                <w:szCs w:val="24"/>
              </w:rPr>
              <w:br/>
            </w:r>
            <w:r w:rsidR="00856015" w:rsidRPr="00856015">
              <w:rPr>
                <w:b w:val="0"/>
                <w:sz w:val="24"/>
                <w:szCs w:val="24"/>
              </w:rPr>
              <w:t>в документах</w:t>
            </w:r>
            <w:r w:rsidR="00856015">
              <w:rPr>
                <w:b w:val="0"/>
                <w:sz w:val="24"/>
                <w:szCs w:val="24"/>
              </w:rPr>
              <w:t xml:space="preserve"> </w:t>
            </w:r>
            <w:r w:rsidR="00856015" w:rsidRPr="00856015">
              <w:rPr>
                <w:b w:val="0"/>
                <w:sz w:val="24"/>
                <w:szCs w:val="24"/>
              </w:rPr>
              <w:t>(сведениях), представляемых заявителем, на обработку персональных данных</w:t>
            </w:r>
            <w:r w:rsidRPr="002F63BE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B3669A" w:rsidRPr="0039187A" w:rsidRDefault="00B3669A" w:rsidP="002F63BE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B3669A" w:rsidRPr="0039187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830C73">
              <w:rPr>
                <w:b w:val="0"/>
                <w:sz w:val="24"/>
                <w:szCs w:val="24"/>
              </w:rPr>
              <w:t>7</w:t>
            </w:r>
          </w:p>
        </w:tc>
      </w:tr>
      <w:tr w:rsidR="00B3669A" w:rsidRPr="0039187A" w:rsidTr="00734FDD">
        <w:tc>
          <w:tcPr>
            <w:tcW w:w="8329" w:type="dxa"/>
          </w:tcPr>
          <w:p w:rsidR="00B3669A" w:rsidRPr="002F63BE" w:rsidRDefault="00B3669A" w:rsidP="002F63BE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722064">
              <w:rPr>
                <w:sz w:val="24"/>
                <w:szCs w:val="24"/>
              </w:rPr>
              <w:t>Приложение 6</w:t>
            </w:r>
            <w:r>
              <w:rPr>
                <w:b w:val="0"/>
                <w:sz w:val="24"/>
                <w:szCs w:val="24"/>
              </w:rPr>
              <w:t xml:space="preserve"> «</w:t>
            </w:r>
            <w:r w:rsidRPr="002F63BE">
              <w:rPr>
                <w:b w:val="0"/>
                <w:sz w:val="24"/>
                <w:szCs w:val="24"/>
              </w:rPr>
              <w:t>Требования к представлению документов (категорий документов), необходимых для предоставления муниципальной услуги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B3669A" w:rsidRPr="0039187A" w:rsidRDefault="00B3669A" w:rsidP="002F63BE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B3669A" w:rsidRPr="00B3669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830C73">
              <w:rPr>
                <w:b w:val="0"/>
                <w:sz w:val="24"/>
                <w:szCs w:val="24"/>
              </w:rPr>
              <w:t>8</w:t>
            </w:r>
          </w:p>
        </w:tc>
      </w:tr>
      <w:tr w:rsidR="00B3669A" w:rsidRPr="0039187A" w:rsidTr="00734FDD">
        <w:tc>
          <w:tcPr>
            <w:tcW w:w="8329" w:type="dxa"/>
          </w:tcPr>
          <w:p w:rsidR="00B3669A" w:rsidRPr="002F63BE" w:rsidRDefault="00B3669A" w:rsidP="00242247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722064">
              <w:rPr>
                <w:sz w:val="24"/>
                <w:szCs w:val="24"/>
              </w:rPr>
              <w:t>Приложение 7</w:t>
            </w:r>
            <w:r>
              <w:rPr>
                <w:b w:val="0"/>
                <w:sz w:val="24"/>
                <w:szCs w:val="24"/>
              </w:rPr>
              <w:t xml:space="preserve"> «</w:t>
            </w:r>
            <w:r w:rsidRPr="002F63BE">
              <w:rPr>
                <w:b w:val="0"/>
                <w:sz w:val="24"/>
                <w:szCs w:val="24"/>
              </w:rPr>
              <w:t xml:space="preserve">Форма решения об отказе в приеме документов, </w:t>
            </w:r>
          </w:p>
          <w:p w:rsidR="00B3669A" w:rsidRPr="002F63BE" w:rsidRDefault="00B3669A" w:rsidP="002F63BE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2F63BE">
              <w:rPr>
                <w:b w:val="0"/>
                <w:sz w:val="24"/>
                <w:szCs w:val="24"/>
              </w:rPr>
              <w:t>необходимых для предоставления муниципальной услуги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B3669A" w:rsidRPr="0039187A" w:rsidRDefault="00B3669A" w:rsidP="002F63BE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B3669A" w:rsidRPr="0039187A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830C73">
              <w:rPr>
                <w:b w:val="0"/>
                <w:sz w:val="24"/>
                <w:szCs w:val="24"/>
              </w:rPr>
              <w:t>4</w:t>
            </w:r>
          </w:p>
        </w:tc>
      </w:tr>
      <w:tr w:rsidR="00B3669A" w:rsidRPr="0039187A" w:rsidTr="00734FDD">
        <w:tc>
          <w:tcPr>
            <w:tcW w:w="8329" w:type="dxa"/>
          </w:tcPr>
          <w:p w:rsidR="00B3669A" w:rsidRPr="0039187A" w:rsidRDefault="00B3669A" w:rsidP="002F63BE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722064">
              <w:rPr>
                <w:sz w:val="24"/>
                <w:szCs w:val="24"/>
              </w:rPr>
              <w:t>Приложение 8</w:t>
            </w:r>
            <w:r w:rsidRPr="00722064">
              <w:t xml:space="preserve"> </w:t>
            </w:r>
            <w:r w:rsidRPr="00B3669A">
              <w:rPr>
                <w:b w:val="0"/>
                <w:sz w:val="24"/>
                <w:szCs w:val="24"/>
              </w:rPr>
              <w:t>«</w:t>
            </w:r>
            <w:r>
              <w:rPr>
                <w:b w:val="0"/>
                <w:sz w:val="24"/>
                <w:szCs w:val="24"/>
              </w:rPr>
              <w:t xml:space="preserve">Перечень </w:t>
            </w:r>
            <w:r w:rsidRPr="002F63BE">
              <w:rPr>
                <w:b w:val="0"/>
                <w:sz w:val="24"/>
                <w:szCs w:val="24"/>
              </w:rPr>
              <w:t>общих приз</w:t>
            </w:r>
            <w:r>
              <w:rPr>
                <w:b w:val="0"/>
                <w:sz w:val="24"/>
                <w:szCs w:val="24"/>
              </w:rPr>
              <w:t xml:space="preserve">наков, по которым объединяются </w:t>
            </w:r>
            <w:r w:rsidRPr="002F63BE">
              <w:rPr>
                <w:b w:val="0"/>
                <w:sz w:val="24"/>
                <w:szCs w:val="24"/>
              </w:rPr>
              <w:t>категории заявителей, а также комбинации призна</w:t>
            </w:r>
            <w:r>
              <w:rPr>
                <w:b w:val="0"/>
                <w:sz w:val="24"/>
                <w:szCs w:val="24"/>
              </w:rPr>
              <w:t xml:space="preserve">ков заявителей, </w:t>
            </w:r>
            <w:r w:rsidRPr="002F63BE">
              <w:rPr>
                <w:b w:val="0"/>
                <w:sz w:val="24"/>
                <w:szCs w:val="24"/>
              </w:rPr>
              <w:t xml:space="preserve">каждая </w:t>
            </w:r>
            <w:r>
              <w:rPr>
                <w:b w:val="0"/>
                <w:sz w:val="24"/>
                <w:szCs w:val="24"/>
              </w:rPr>
              <w:br/>
            </w:r>
            <w:r w:rsidRPr="002F63BE">
              <w:rPr>
                <w:b w:val="0"/>
                <w:sz w:val="24"/>
                <w:szCs w:val="24"/>
              </w:rPr>
              <w:t>из которых соответствует одному варианту предоставления муниципальной услуги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B3669A" w:rsidRPr="0039187A" w:rsidRDefault="00B3669A" w:rsidP="002F63BE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B3669A" w:rsidRPr="002F63BE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830C73">
              <w:rPr>
                <w:b w:val="0"/>
                <w:sz w:val="24"/>
                <w:szCs w:val="24"/>
              </w:rPr>
              <w:t>6</w:t>
            </w:r>
          </w:p>
        </w:tc>
      </w:tr>
      <w:tr w:rsidR="00B3669A" w:rsidRPr="0039187A" w:rsidTr="00734FDD">
        <w:tc>
          <w:tcPr>
            <w:tcW w:w="8329" w:type="dxa"/>
          </w:tcPr>
          <w:p w:rsidR="00B3669A" w:rsidRPr="0039187A" w:rsidRDefault="00B3669A" w:rsidP="002F63BE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722064">
              <w:rPr>
                <w:sz w:val="24"/>
                <w:szCs w:val="24"/>
              </w:rPr>
              <w:t>Приложение 9</w:t>
            </w:r>
            <w:r>
              <w:rPr>
                <w:b w:val="0"/>
                <w:sz w:val="24"/>
                <w:szCs w:val="24"/>
              </w:rPr>
              <w:t xml:space="preserve"> «</w:t>
            </w:r>
            <w:r w:rsidRPr="002F63BE">
              <w:rPr>
                <w:b w:val="0"/>
                <w:sz w:val="24"/>
                <w:szCs w:val="24"/>
              </w:rPr>
              <w:t>Описание админи</w:t>
            </w:r>
            <w:r>
              <w:rPr>
                <w:b w:val="0"/>
                <w:sz w:val="24"/>
                <w:szCs w:val="24"/>
              </w:rPr>
              <w:t xml:space="preserve">стративных действий (процедур) </w:t>
            </w:r>
            <w:r>
              <w:rPr>
                <w:b w:val="0"/>
                <w:sz w:val="24"/>
                <w:szCs w:val="24"/>
              </w:rPr>
              <w:br/>
            </w:r>
            <w:r w:rsidRPr="002F63BE">
              <w:rPr>
                <w:b w:val="0"/>
                <w:sz w:val="24"/>
                <w:szCs w:val="24"/>
              </w:rPr>
              <w:t>в зависимости от варианта предоставления муниципальной услуги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B3669A" w:rsidRPr="0039187A" w:rsidRDefault="00B3669A" w:rsidP="002F63BE">
            <w:pPr>
              <w:pStyle w:val="1-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B3669A" w:rsidRPr="002F63BE" w:rsidRDefault="00171EEF" w:rsidP="00830C73">
            <w:pPr>
              <w:pStyle w:val="1-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830C73">
              <w:rPr>
                <w:b w:val="0"/>
                <w:sz w:val="24"/>
                <w:szCs w:val="24"/>
              </w:rPr>
              <w:t>7</w:t>
            </w:r>
          </w:p>
        </w:tc>
      </w:tr>
    </w:tbl>
    <w:p w:rsidR="00087FDD" w:rsidRPr="002F63BE" w:rsidRDefault="00087FDD" w:rsidP="00DB70E3">
      <w:pPr>
        <w:pStyle w:val="1-"/>
        <w:rPr>
          <w:sz w:val="24"/>
          <w:szCs w:val="24"/>
        </w:rPr>
        <w:sectPr w:rsidR="00087FDD" w:rsidRPr="002F63BE" w:rsidSect="00F16F16">
          <w:pgSz w:w="11906" w:h="16838" w:code="9"/>
          <w:pgMar w:top="709" w:right="707" w:bottom="851" w:left="1134" w:header="720" w:footer="720" w:gutter="0"/>
          <w:cols w:space="720"/>
          <w:noEndnote/>
          <w:docGrid w:linePitch="299"/>
        </w:sectPr>
      </w:pPr>
      <w:bookmarkStart w:id="0" w:name="_Toc437973276"/>
      <w:bookmarkStart w:id="1" w:name="_Toc438110017"/>
      <w:bookmarkStart w:id="2" w:name="_Toc438376221"/>
      <w:bookmarkStart w:id="3" w:name="_Toc102638545"/>
    </w:p>
    <w:p w:rsidR="00F80AAD" w:rsidRPr="0039187A" w:rsidRDefault="00F80AAD" w:rsidP="00536BAF">
      <w:pPr>
        <w:pStyle w:val="1-"/>
        <w:spacing w:before="0" w:after="0"/>
        <w:rPr>
          <w:sz w:val="24"/>
          <w:szCs w:val="24"/>
        </w:rPr>
      </w:pPr>
      <w:r w:rsidRPr="0039187A">
        <w:rPr>
          <w:sz w:val="24"/>
          <w:szCs w:val="24"/>
          <w:lang w:val="en-US"/>
        </w:rPr>
        <w:t>I</w:t>
      </w:r>
      <w:r w:rsidR="000E6C84" w:rsidRPr="00EF261A">
        <w:rPr>
          <w:sz w:val="24"/>
          <w:szCs w:val="24"/>
        </w:rPr>
        <w:t>. Общие положения</w:t>
      </w:r>
      <w:bookmarkEnd w:id="0"/>
      <w:bookmarkEnd w:id="1"/>
      <w:bookmarkEnd w:id="2"/>
      <w:bookmarkEnd w:id="3"/>
    </w:p>
    <w:p w:rsidR="00C2199C" w:rsidRPr="0039187A" w:rsidRDefault="00C2199C" w:rsidP="00536BAF">
      <w:pPr>
        <w:pStyle w:val="1-"/>
        <w:spacing w:before="0" w:after="0"/>
        <w:rPr>
          <w:sz w:val="24"/>
          <w:szCs w:val="24"/>
        </w:rPr>
      </w:pPr>
    </w:p>
    <w:p w:rsidR="00203693" w:rsidRPr="0039187A" w:rsidRDefault="00F80AAD" w:rsidP="00536BAF">
      <w:pPr>
        <w:pStyle w:val="2-"/>
        <w:spacing w:before="0" w:after="0" w:line="276" w:lineRule="auto"/>
        <w:ind w:left="0"/>
        <w:rPr>
          <w:rFonts w:eastAsia="Times New Roman"/>
          <w:bCs/>
          <w:i w:val="0"/>
          <w:iCs/>
          <w:sz w:val="24"/>
          <w:szCs w:val="24"/>
          <w:lang w:eastAsia="ru-RU"/>
        </w:rPr>
      </w:pPr>
      <w:bookmarkStart w:id="4" w:name="_Toc437973277"/>
      <w:bookmarkStart w:id="5" w:name="_Toc438110018"/>
      <w:bookmarkStart w:id="6" w:name="_Toc438376222"/>
      <w:bookmarkStart w:id="7" w:name="_Toc102638546"/>
      <w:r w:rsidRPr="0039187A">
        <w:rPr>
          <w:rFonts w:eastAsia="Times New Roman"/>
          <w:bCs/>
          <w:i w:val="0"/>
          <w:iCs/>
          <w:sz w:val="24"/>
          <w:szCs w:val="24"/>
          <w:lang w:eastAsia="ru-RU"/>
        </w:rPr>
        <w:t>Предмет регулирования</w:t>
      </w:r>
      <w:r w:rsidR="00057370" w:rsidRPr="0039187A">
        <w:rPr>
          <w:rFonts w:eastAsia="Times New Roman"/>
          <w:bCs/>
          <w:i w:val="0"/>
          <w:iCs/>
          <w:sz w:val="24"/>
          <w:szCs w:val="24"/>
          <w:lang w:eastAsia="ru-RU"/>
        </w:rPr>
        <w:t xml:space="preserve"> </w:t>
      </w:r>
      <w:r w:rsidR="00B85357" w:rsidRPr="0039187A">
        <w:rPr>
          <w:rFonts w:eastAsia="Times New Roman"/>
          <w:bCs/>
          <w:i w:val="0"/>
          <w:iCs/>
          <w:sz w:val="24"/>
          <w:szCs w:val="24"/>
          <w:lang w:eastAsia="ru-RU"/>
        </w:rPr>
        <w:t xml:space="preserve">Административного </w:t>
      </w:r>
      <w:bookmarkEnd w:id="4"/>
      <w:bookmarkEnd w:id="5"/>
      <w:bookmarkEnd w:id="6"/>
      <w:r w:rsidR="003D0B65" w:rsidRPr="0039187A">
        <w:rPr>
          <w:rFonts w:eastAsia="Times New Roman"/>
          <w:bCs/>
          <w:i w:val="0"/>
          <w:iCs/>
          <w:sz w:val="24"/>
          <w:szCs w:val="24"/>
          <w:lang w:eastAsia="ru-RU"/>
        </w:rPr>
        <w:t>регламента</w:t>
      </w:r>
      <w:bookmarkEnd w:id="7"/>
    </w:p>
    <w:p w:rsidR="00C2199C" w:rsidRPr="0039187A" w:rsidRDefault="00C2199C" w:rsidP="00536BAF">
      <w:pPr>
        <w:pStyle w:val="2-"/>
        <w:numPr>
          <w:ilvl w:val="0"/>
          <w:numId w:val="0"/>
        </w:numPr>
        <w:spacing w:before="0" w:after="0" w:line="276" w:lineRule="auto"/>
        <w:ind w:left="644" w:hanging="360"/>
        <w:rPr>
          <w:rFonts w:eastAsia="Times New Roman"/>
          <w:bCs/>
          <w:i w:val="0"/>
          <w:iCs/>
          <w:sz w:val="24"/>
          <w:szCs w:val="24"/>
          <w:lang w:eastAsia="ru-RU"/>
        </w:rPr>
      </w:pPr>
    </w:p>
    <w:p w:rsidR="00203693" w:rsidRPr="0039187A" w:rsidRDefault="002F4254" w:rsidP="00536BAF">
      <w:pPr>
        <w:pStyle w:val="11"/>
        <w:tabs>
          <w:tab w:val="left" w:pos="1418"/>
        </w:tabs>
        <w:ind w:left="0" w:firstLine="709"/>
        <w:rPr>
          <w:sz w:val="24"/>
          <w:szCs w:val="24"/>
        </w:rPr>
      </w:pPr>
      <w:r w:rsidRPr="0039187A">
        <w:rPr>
          <w:sz w:val="24"/>
          <w:szCs w:val="24"/>
        </w:rPr>
        <w:t xml:space="preserve">Настоящий </w:t>
      </w:r>
      <w:r w:rsidR="00203693" w:rsidRPr="0039187A">
        <w:rPr>
          <w:sz w:val="24"/>
          <w:szCs w:val="24"/>
        </w:rPr>
        <w:t xml:space="preserve">Административный регламент регулирует отношения, возникающие </w:t>
      </w:r>
      <w:r w:rsidR="00F16F16" w:rsidRPr="0039187A">
        <w:rPr>
          <w:sz w:val="24"/>
          <w:szCs w:val="24"/>
        </w:rPr>
        <w:br/>
      </w:r>
      <w:r w:rsidR="00203693" w:rsidRPr="0039187A">
        <w:rPr>
          <w:sz w:val="24"/>
          <w:szCs w:val="24"/>
        </w:rPr>
        <w:t xml:space="preserve">в связи с предоставлением муниципальной услуги «Постановка многодетных семей на учет </w:t>
      </w:r>
      <w:r w:rsidR="00F16F16" w:rsidRPr="0039187A">
        <w:rPr>
          <w:sz w:val="24"/>
          <w:szCs w:val="24"/>
        </w:rPr>
        <w:br/>
      </w:r>
      <w:r w:rsidR="00203693" w:rsidRPr="0039187A">
        <w:rPr>
          <w:sz w:val="24"/>
          <w:szCs w:val="24"/>
        </w:rPr>
        <w:t xml:space="preserve">в целях бесплатного предоставления земельных участков» (далее – </w:t>
      </w:r>
      <w:r w:rsidR="005371FE" w:rsidRPr="0039187A">
        <w:rPr>
          <w:sz w:val="24"/>
          <w:szCs w:val="24"/>
        </w:rPr>
        <w:t>м</w:t>
      </w:r>
      <w:r w:rsidR="00203693" w:rsidRPr="0039187A">
        <w:rPr>
          <w:sz w:val="24"/>
          <w:szCs w:val="24"/>
        </w:rPr>
        <w:t xml:space="preserve">униципальная услуга) Администрацией </w:t>
      </w:r>
      <w:r w:rsidR="00722064">
        <w:rPr>
          <w:sz w:val="24"/>
          <w:szCs w:val="24"/>
        </w:rPr>
        <w:t xml:space="preserve">городского округа Фрязино </w:t>
      </w:r>
      <w:r w:rsidR="00203693" w:rsidRPr="0039187A">
        <w:rPr>
          <w:sz w:val="24"/>
          <w:szCs w:val="24"/>
        </w:rPr>
        <w:t>(далее – Администрация).</w:t>
      </w:r>
      <w:r w:rsidR="000639E4" w:rsidRPr="0039187A">
        <w:rPr>
          <w:sz w:val="24"/>
          <w:szCs w:val="24"/>
        </w:rPr>
        <w:t xml:space="preserve"> </w:t>
      </w:r>
    </w:p>
    <w:p w:rsidR="00B940BD" w:rsidRPr="0039187A" w:rsidRDefault="000639E4" w:rsidP="00536BAF">
      <w:pPr>
        <w:pStyle w:val="11"/>
        <w:ind w:left="0" w:firstLine="709"/>
        <w:rPr>
          <w:sz w:val="24"/>
          <w:szCs w:val="24"/>
        </w:rPr>
      </w:pPr>
      <w:r w:rsidRPr="0039187A">
        <w:rPr>
          <w:sz w:val="24"/>
          <w:szCs w:val="24"/>
        </w:rPr>
        <w:t xml:space="preserve">Настоящий </w:t>
      </w:r>
      <w:r w:rsidR="00203693" w:rsidRPr="0039187A">
        <w:rPr>
          <w:sz w:val="24"/>
          <w:szCs w:val="24"/>
        </w:rPr>
        <w:t xml:space="preserve">Административный регламент устанавливает </w:t>
      </w:r>
      <w:r w:rsidRPr="0039187A">
        <w:rPr>
          <w:sz w:val="24"/>
          <w:szCs w:val="24"/>
        </w:rPr>
        <w:t>порядок</w:t>
      </w:r>
      <w:r w:rsidR="00203693" w:rsidRPr="0039187A">
        <w:rPr>
          <w:sz w:val="24"/>
          <w:szCs w:val="24"/>
        </w:rPr>
        <w:t xml:space="preserve"> предоставления </w:t>
      </w:r>
      <w:r w:rsidR="00884FD8" w:rsidRPr="0039187A">
        <w:rPr>
          <w:sz w:val="24"/>
          <w:szCs w:val="24"/>
        </w:rPr>
        <w:t>м</w:t>
      </w:r>
      <w:r w:rsidR="0015289C" w:rsidRPr="0039187A">
        <w:rPr>
          <w:sz w:val="24"/>
          <w:szCs w:val="24"/>
        </w:rPr>
        <w:t>униципальной</w:t>
      </w:r>
      <w:r w:rsidR="00203693" w:rsidRPr="0039187A">
        <w:rPr>
          <w:sz w:val="24"/>
          <w:szCs w:val="24"/>
        </w:rPr>
        <w:t xml:space="preserve"> услуги</w:t>
      </w:r>
      <w:r w:rsidRPr="0039187A">
        <w:rPr>
          <w:sz w:val="24"/>
          <w:szCs w:val="24"/>
        </w:rPr>
        <w:t xml:space="preserve"> и стандарт </w:t>
      </w:r>
      <w:r w:rsidR="00B06744" w:rsidRPr="0039187A">
        <w:rPr>
          <w:sz w:val="24"/>
          <w:szCs w:val="24"/>
        </w:rPr>
        <w:t xml:space="preserve">ее </w:t>
      </w:r>
      <w:r w:rsidRPr="0039187A">
        <w:rPr>
          <w:sz w:val="24"/>
          <w:szCs w:val="24"/>
        </w:rPr>
        <w:t>предоставления</w:t>
      </w:r>
      <w:r w:rsidR="00203693" w:rsidRPr="0039187A">
        <w:rPr>
          <w:sz w:val="24"/>
          <w:szCs w:val="24"/>
        </w:rPr>
        <w:t xml:space="preserve">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</w:t>
      </w:r>
      <w:r w:rsidR="00B940BD" w:rsidRPr="0039187A">
        <w:rPr>
          <w:sz w:val="24"/>
          <w:szCs w:val="24"/>
        </w:rPr>
        <w:t xml:space="preserve">многофункциональных центрах предоставления государственных и муниципальных услуг (далее – МФЦ) в Московской области, а также особенности выполнения административных процедур в МФЦ, формы контроля </w:t>
      </w:r>
      <w:r w:rsidR="00B940BD" w:rsidRPr="0039187A">
        <w:rPr>
          <w:sz w:val="24"/>
          <w:szCs w:val="24"/>
        </w:rPr>
        <w:br/>
        <w:t xml:space="preserve">за исполнением административного регламента и досудебный (внесудебный) порядок обжалования решений и действий (бездействия) Администрации, МФЦ, а также </w:t>
      </w:r>
      <w:r w:rsidR="00EE12E0" w:rsidRPr="0039187A">
        <w:rPr>
          <w:sz w:val="24"/>
          <w:szCs w:val="24"/>
        </w:rPr>
        <w:t xml:space="preserve">соответственно </w:t>
      </w:r>
      <w:r w:rsidR="00B940BD" w:rsidRPr="0039187A">
        <w:rPr>
          <w:sz w:val="24"/>
          <w:szCs w:val="24"/>
        </w:rPr>
        <w:t xml:space="preserve">их должностных лиц, </w:t>
      </w:r>
      <w:r w:rsidR="00EE12E0" w:rsidRPr="0039187A">
        <w:rPr>
          <w:sz w:val="24"/>
          <w:szCs w:val="24"/>
        </w:rPr>
        <w:t xml:space="preserve">муниципальных </w:t>
      </w:r>
      <w:r w:rsidR="00B940BD" w:rsidRPr="0039187A">
        <w:rPr>
          <w:sz w:val="24"/>
          <w:szCs w:val="24"/>
        </w:rPr>
        <w:t>служащих, работников.</w:t>
      </w:r>
    </w:p>
    <w:p w:rsidR="00203693" w:rsidRPr="0039187A" w:rsidRDefault="00203693" w:rsidP="00536BAF">
      <w:pPr>
        <w:pStyle w:val="11"/>
        <w:tabs>
          <w:tab w:val="left" w:pos="1418"/>
        </w:tabs>
        <w:ind w:left="0" w:firstLine="709"/>
        <w:rPr>
          <w:sz w:val="24"/>
          <w:szCs w:val="24"/>
        </w:rPr>
      </w:pPr>
      <w:r w:rsidRPr="0039187A">
        <w:rPr>
          <w:sz w:val="24"/>
          <w:szCs w:val="24"/>
        </w:rPr>
        <w:t xml:space="preserve">Термины и определения, используемые в </w:t>
      </w:r>
      <w:r w:rsidR="0015289C" w:rsidRPr="0039187A">
        <w:rPr>
          <w:sz w:val="24"/>
          <w:szCs w:val="24"/>
        </w:rPr>
        <w:t xml:space="preserve">настоящем </w:t>
      </w:r>
      <w:r w:rsidRPr="0039187A">
        <w:rPr>
          <w:sz w:val="24"/>
          <w:szCs w:val="24"/>
        </w:rPr>
        <w:t>Административном регламенте:</w:t>
      </w:r>
    </w:p>
    <w:p w:rsidR="00B94318" w:rsidRPr="0039187A" w:rsidRDefault="00B94318" w:rsidP="00536BAF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bookmarkStart w:id="8" w:name="_Toc437973278"/>
      <w:bookmarkStart w:id="9" w:name="_Toc438110019"/>
      <w:bookmarkStart w:id="10" w:name="_Toc438376223"/>
      <w:r w:rsidRPr="0039187A">
        <w:rPr>
          <w:sz w:val="24"/>
          <w:szCs w:val="24"/>
        </w:rPr>
        <w:t xml:space="preserve">1.3.1. </w:t>
      </w:r>
      <w:r w:rsidR="007B208F" w:rsidRPr="0039187A">
        <w:rPr>
          <w:sz w:val="24"/>
          <w:szCs w:val="24"/>
        </w:rPr>
        <w:t xml:space="preserve">ВИС </w:t>
      </w:r>
      <w:r w:rsidR="00EE12E0" w:rsidRPr="0039187A">
        <w:rPr>
          <w:sz w:val="24"/>
          <w:szCs w:val="24"/>
        </w:rPr>
        <w:t xml:space="preserve">(ведомственная информационная система) </w:t>
      </w:r>
      <w:r w:rsidR="007B208F" w:rsidRPr="0039187A">
        <w:rPr>
          <w:sz w:val="24"/>
          <w:szCs w:val="24"/>
        </w:rPr>
        <w:t xml:space="preserve">– </w:t>
      </w:r>
      <w:r w:rsidRPr="0039187A">
        <w:rPr>
          <w:sz w:val="24"/>
          <w:szCs w:val="24"/>
        </w:rPr>
        <w:t>Единая информационная система оказания государственных и муниципальных услуг Московской области;</w:t>
      </w:r>
    </w:p>
    <w:p w:rsidR="00B90353" w:rsidRPr="005327C2" w:rsidRDefault="00B06744" w:rsidP="00536BAF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rFonts w:eastAsia="Times New Roman"/>
          <w:sz w:val="24"/>
          <w:szCs w:val="24"/>
          <w:lang w:eastAsia="ru-RU"/>
        </w:rPr>
      </w:pPr>
      <w:r w:rsidRPr="0039187A">
        <w:rPr>
          <w:sz w:val="24"/>
          <w:szCs w:val="24"/>
        </w:rPr>
        <w:t>1.3.</w:t>
      </w:r>
      <w:r w:rsidR="006A7A46" w:rsidRPr="0039187A">
        <w:rPr>
          <w:sz w:val="24"/>
          <w:szCs w:val="24"/>
        </w:rPr>
        <w:t>2</w:t>
      </w:r>
      <w:r w:rsidRPr="0039187A">
        <w:rPr>
          <w:sz w:val="24"/>
          <w:szCs w:val="24"/>
        </w:rPr>
        <w:t xml:space="preserve">. </w:t>
      </w:r>
      <w:r w:rsidR="00FE4754" w:rsidRPr="0039187A">
        <w:rPr>
          <w:sz w:val="24"/>
          <w:szCs w:val="24"/>
        </w:rPr>
        <w:t xml:space="preserve">ЕПГУ – </w:t>
      </w:r>
      <w:r w:rsidR="00B90353" w:rsidRPr="005327C2">
        <w:rPr>
          <w:rFonts w:eastAsia="Times New Roman"/>
          <w:sz w:val="24"/>
          <w:szCs w:val="24"/>
          <w:lang w:eastAsia="ru-RU"/>
        </w:rPr>
        <w:t xml:space="preserve">Федеральная государственная информационная система </w:t>
      </w:r>
      <w:r w:rsidR="00B90353" w:rsidRPr="00EF261A">
        <w:rPr>
          <w:rFonts w:eastAsia="Times New Roman"/>
          <w:sz w:val="24"/>
          <w:szCs w:val="24"/>
          <w:lang w:eastAsia="ru-RU"/>
        </w:rPr>
        <w:br/>
        <w:t xml:space="preserve">«Единый портал государственных и муниципальных услуг (функций)», расположенная </w:t>
      </w:r>
      <w:r w:rsidR="00B90353" w:rsidRPr="00EF261A">
        <w:rPr>
          <w:rFonts w:eastAsia="Times New Roman"/>
          <w:sz w:val="24"/>
          <w:szCs w:val="24"/>
          <w:lang w:eastAsia="ru-RU"/>
        </w:rPr>
        <w:br/>
        <w:t>в информационно-телекоммуникацион</w:t>
      </w:r>
      <w:r w:rsidR="00B90353" w:rsidRPr="0039187A">
        <w:rPr>
          <w:rFonts w:eastAsia="Times New Roman"/>
          <w:sz w:val="24"/>
          <w:szCs w:val="24"/>
          <w:lang w:eastAsia="ru-RU"/>
        </w:rPr>
        <w:t xml:space="preserve">ной сети «Интернет» (далее – сеть Интернет) </w:t>
      </w:r>
      <w:r w:rsidR="008431CA" w:rsidRPr="0039187A">
        <w:rPr>
          <w:rFonts w:eastAsia="Times New Roman"/>
          <w:sz w:val="24"/>
          <w:szCs w:val="24"/>
          <w:lang w:eastAsia="ru-RU"/>
        </w:rPr>
        <w:br/>
      </w:r>
      <w:r w:rsidR="00B90353" w:rsidRPr="005327C2">
        <w:rPr>
          <w:rFonts w:eastAsia="Times New Roman"/>
          <w:sz w:val="24"/>
          <w:szCs w:val="24"/>
          <w:lang w:eastAsia="ru-RU"/>
        </w:rPr>
        <w:t>по адресу: www.gosuslugi.ru;</w:t>
      </w:r>
    </w:p>
    <w:p w:rsidR="00B06744" w:rsidRPr="0039187A" w:rsidRDefault="00B90353" w:rsidP="00536BAF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EF261A">
        <w:rPr>
          <w:sz w:val="24"/>
          <w:szCs w:val="24"/>
        </w:rPr>
        <w:t xml:space="preserve">1.3.3. </w:t>
      </w:r>
      <w:r w:rsidR="00B06744" w:rsidRPr="0039187A">
        <w:rPr>
          <w:sz w:val="24"/>
          <w:szCs w:val="24"/>
        </w:rPr>
        <w:t xml:space="preserve">РПГУ – Государственная информационная система Московской области </w:t>
      </w:r>
      <w:r w:rsidR="00FB06C2" w:rsidRPr="0039187A">
        <w:rPr>
          <w:sz w:val="24"/>
          <w:szCs w:val="24"/>
        </w:rPr>
        <w:br/>
      </w:r>
      <w:r w:rsidR="00B06744" w:rsidRPr="0039187A">
        <w:rPr>
          <w:sz w:val="24"/>
          <w:szCs w:val="24"/>
        </w:rPr>
        <w:t xml:space="preserve">«Портал государственных и муниципальных услуг (функций) Московской области», расположенная в сети Интернет по адресу: </w:t>
      </w:r>
      <w:hyperlink r:id="rId10" w:history="1">
        <w:r w:rsidR="00B06744" w:rsidRPr="0039187A">
          <w:rPr>
            <w:sz w:val="24"/>
            <w:szCs w:val="24"/>
          </w:rPr>
          <w:t>www.uslugi.mosreg.ru</w:t>
        </w:r>
      </w:hyperlink>
      <w:r w:rsidR="00B06744" w:rsidRPr="0039187A">
        <w:rPr>
          <w:sz w:val="24"/>
          <w:szCs w:val="24"/>
        </w:rPr>
        <w:t>;</w:t>
      </w:r>
    </w:p>
    <w:p w:rsidR="00B06744" w:rsidRPr="0039187A" w:rsidRDefault="00B06744" w:rsidP="00536BAF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>1.3.</w:t>
      </w:r>
      <w:r w:rsidR="00FB06C2" w:rsidRPr="0039187A">
        <w:rPr>
          <w:sz w:val="24"/>
          <w:szCs w:val="24"/>
        </w:rPr>
        <w:t>4</w:t>
      </w:r>
      <w:r w:rsidRPr="0039187A">
        <w:rPr>
          <w:sz w:val="24"/>
          <w:szCs w:val="24"/>
        </w:rPr>
        <w:t xml:space="preserve">. </w:t>
      </w:r>
      <w:r w:rsidR="00317F7C">
        <w:rPr>
          <w:sz w:val="24"/>
          <w:szCs w:val="24"/>
        </w:rPr>
        <w:t>Л</w:t>
      </w:r>
      <w:r w:rsidR="00CE26AD" w:rsidRPr="0039187A">
        <w:rPr>
          <w:sz w:val="24"/>
          <w:szCs w:val="24"/>
        </w:rPr>
        <w:t xml:space="preserve">ичный </w:t>
      </w:r>
      <w:r w:rsidRPr="0039187A">
        <w:rPr>
          <w:sz w:val="24"/>
          <w:szCs w:val="24"/>
        </w:rPr>
        <w:t xml:space="preserve">кабинет </w:t>
      </w:r>
      <w:r w:rsidR="007E7532" w:rsidRPr="0039187A">
        <w:rPr>
          <w:sz w:val="24"/>
          <w:szCs w:val="24"/>
        </w:rPr>
        <w:t>–</w:t>
      </w:r>
      <w:r w:rsidRPr="0039187A">
        <w:rPr>
          <w:sz w:val="24"/>
          <w:szCs w:val="24"/>
        </w:rPr>
        <w:t xml:space="preserve"> сервис РПГУ, позволяющий </w:t>
      </w:r>
      <w:r w:rsidR="005371FE" w:rsidRPr="0039187A">
        <w:rPr>
          <w:sz w:val="24"/>
          <w:szCs w:val="24"/>
        </w:rPr>
        <w:t>з</w:t>
      </w:r>
      <w:r w:rsidRPr="0039187A">
        <w:rPr>
          <w:sz w:val="24"/>
          <w:szCs w:val="24"/>
        </w:rPr>
        <w:t xml:space="preserve">аявителю получать информацию </w:t>
      </w:r>
      <w:r w:rsidRPr="0039187A">
        <w:rPr>
          <w:sz w:val="24"/>
          <w:szCs w:val="24"/>
        </w:rPr>
        <w:br/>
        <w:t>о ходе обработки заявлений, поданных посредством РПГУ;</w:t>
      </w:r>
    </w:p>
    <w:p w:rsidR="006A7A46" w:rsidRPr="0039187A" w:rsidRDefault="006A7A46" w:rsidP="00536BAF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>1.3.</w:t>
      </w:r>
      <w:r w:rsidR="00FB06C2" w:rsidRPr="0039187A">
        <w:rPr>
          <w:sz w:val="24"/>
          <w:szCs w:val="24"/>
        </w:rPr>
        <w:t>5</w:t>
      </w:r>
      <w:r w:rsidRPr="0039187A">
        <w:rPr>
          <w:sz w:val="24"/>
          <w:szCs w:val="24"/>
        </w:rPr>
        <w:t xml:space="preserve">. </w:t>
      </w:r>
      <w:r w:rsidR="00CE26AD">
        <w:rPr>
          <w:sz w:val="24"/>
          <w:szCs w:val="24"/>
        </w:rPr>
        <w:t>У</w:t>
      </w:r>
      <w:r w:rsidR="00CE26AD" w:rsidRPr="0039187A">
        <w:rPr>
          <w:sz w:val="24"/>
          <w:szCs w:val="24"/>
        </w:rPr>
        <w:t xml:space="preserve">чредитель </w:t>
      </w:r>
      <w:r w:rsidRPr="0039187A">
        <w:rPr>
          <w:sz w:val="24"/>
          <w:szCs w:val="24"/>
        </w:rPr>
        <w:t>МФЦ – орган местного самоуправления муниципального образования Московской области, являющийся учредителем МФЦ</w:t>
      </w:r>
      <w:r w:rsidR="00FB06C2" w:rsidRPr="0039187A">
        <w:rPr>
          <w:sz w:val="24"/>
          <w:szCs w:val="24"/>
        </w:rPr>
        <w:t>;</w:t>
      </w:r>
    </w:p>
    <w:p w:rsidR="00320AD9" w:rsidRPr="0039187A" w:rsidRDefault="006A7A46" w:rsidP="00536BAF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>1.3.</w:t>
      </w:r>
      <w:r w:rsidR="00FB06C2" w:rsidRPr="0039187A">
        <w:rPr>
          <w:sz w:val="24"/>
          <w:szCs w:val="24"/>
        </w:rPr>
        <w:t>6</w:t>
      </w:r>
      <w:r w:rsidRPr="0039187A">
        <w:rPr>
          <w:sz w:val="24"/>
          <w:szCs w:val="24"/>
        </w:rPr>
        <w:t xml:space="preserve">. </w:t>
      </w:r>
      <w:r w:rsidR="00CE26AD">
        <w:rPr>
          <w:sz w:val="24"/>
          <w:szCs w:val="24"/>
        </w:rPr>
        <w:t>М</w:t>
      </w:r>
      <w:r w:rsidR="00CE26AD" w:rsidRPr="0039187A">
        <w:rPr>
          <w:sz w:val="24"/>
          <w:szCs w:val="24"/>
        </w:rPr>
        <w:t xml:space="preserve">одуль </w:t>
      </w:r>
      <w:r w:rsidRPr="0039187A">
        <w:rPr>
          <w:sz w:val="24"/>
          <w:szCs w:val="24"/>
        </w:rPr>
        <w:t>МФЦ ЕИС ОУ – Модуль МФЦ Единой информационной системы оказания государственных и муниципальных услуг Московской области</w:t>
      </w:r>
      <w:r w:rsidR="00320AD9" w:rsidRPr="0039187A">
        <w:rPr>
          <w:sz w:val="24"/>
          <w:szCs w:val="24"/>
        </w:rPr>
        <w:t>;</w:t>
      </w:r>
    </w:p>
    <w:p w:rsidR="007E3D04" w:rsidRPr="0039187A" w:rsidRDefault="00320AD9" w:rsidP="00536BAF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 xml:space="preserve">1.3.7. </w:t>
      </w:r>
      <w:r w:rsidR="007307AB">
        <w:rPr>
          <w:sz w:val="24"/>
          <w:szCs w:val="24"/>
        </w:rPr>
        <w:t>м</w:t>
      </w:r>
      <w:r w:rsidR="00CE26AD" w:rsidRPr="0039187A">
        <w:rPr>
          <w:sz w:val="24"/>
          <w:szCs w:val="24"/>
        </w:rPr>
        <w:t xml:space="preserve">ногодетная </w:t>
      </w:r>
      <w:r w:rsidRPr="0039187A">
        <w:rPr>
          <w:sz w:val="24"/>
          <w:szCs w:val="24"/>
        </w:rPr>
        <w:t xml:space="preserve">семья </w:t>
      </w:r>
      <w:r w:rsidR="00536BAF" w:rsidRPr="0039187A">
        <w:rPr>
          <w:sz w:val="24"/>
          <w:szCs w:val="24"/>
        </w:rPr>
        <w:t>–</w:t>
      </w:r>
      <w:r w:rsidRPr="0039187A">
        <w:rPr>
          <w:sz w:val="24"/>
          <w:szCs w:val="24"/>
        </w:rPr>
        <w:t xml:space="preserve"> лица, состоящие в зарегистрированном браке, </w:t>
      </w:r>
      <w:r w:rsidRPr="0039187A">
        <w:rPr>
          <w:sz w:val="24"/>
          <w:szCs w:val="24"/>
        </w:rPr>
        <w:br/>
      </w:r>
      <w:r w:rsidRPr="005327C2">
        <w:rPr>
          <w:sz w:val="24"/>
          <w:szCs w:val="24"/>
        </w:rPr>
        <w:t xml:space="preserve">либо матери (отцы), не состоящие в зарегистрированном браке (далее </w:t>
      </w:r>
      <w:r w:rsidR="00536BAF" w:rsidRPr="0039187A">
        <w:rPr>
          <w:sz w:val="24"/>
          <w:szCs w:val="24"/>
        </w:rPr>
        <w:t>–</w:t>
      </w:r>
      <w:r w:rsidRPr="005327C2">
        <w:rPr>
          <w:sz w:val="24"/>
          <w:szCs w:val="24"/>
        </w:rPr>
        <w:t xml:space="preserve"> одинокие матери (отцы), </w:t>
      </w:r>
      <w:r w:rsidRPr="00EF261A">
        <w:rPr>
          <w:sz w:val="24"/>
          <w:szCs w:val="24"/>
        </w:rPr>
        <w:br/>
      </w:r>
      <w:r w:rsidRPr="005327C2">
        <w:rPr>
          <w:sz w:val="24"/>
          <w:szCs w:val="24"/>
        </w:rPr>
        <w:t xml:space="preserve">имеющие троих и более детей в возрасте до 18 лет, проживающих совместно с ними </w:t>
      </w:r>
      <w:r w:rsidRPr="00EF261A">
        <w:rPr>
          <w:sz w:val="24"/>
          <w:szCs w:val="24"/>
        </w:rPr>
        <w:br/>
      </w:r>
      <w:r w:rsidRPr="005327C2">
        <w:rPr>
          <w:sz w:val="24"/>
          <w:szCs w:val="24"/>
        </w:rPr>
        <w:t>(в том числе усыновленных, пасынков и падчериц)</w:t>
      </w:r>
      <w:r w:rsidR="001C5416" w:rsidRPr="00EF261A">
        <w:rPr>
          <w:sz w:val="24"/>
          <w:szCs w:val="24"/>
        </w:rPr>
        <w:t xml:space="preserve">. </w:t>
      </w:r>
    </w:p>
    <w:p w:rsidR="00E9691E" w:rsidRPr="00EF261A" w:rsidRDefault="001C5416" w:rsidP="00536BAF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 xml:space="preserve">В составе многодетной семьи не учитываются дети, находящиеся на полном государственном обеспечении, </w:t>
      </w:r>
      <w:r w:rsidR="00C77C3A" w:rsidRPr="0039187A">
        <w:rPr>
          <w:sz w:val="24"/>
          <w:szCs w:val="24"/>
        </w:rPr>
        <w:t xml:space="preserve">дети, в отношении которых родители лишены родительских прав или ограничены в родительских правах, дети, в отношении которых отменено усыновление, </w:t>
      </w:r>
      <w:r w:rsidR="007E3D04" w:rsidRPr="0039187A">
        <w:rPr>
          <w:sz w:val="24"/>
          <w:szCs w:val="24"/>
        </w:rPr>
        <w:br/>
      </w:r>
      <w:r w:rsidR="00C77C3A" w:rsidRPr="0039187A">
        <w:rPr>
          <w:sz w:val="24"/>
          <w:szCs w:val="24"/>
        </w:rPr>
        <w:t xml:space="preserve">а также дети, находящиеся под опекой и попечительством, в том числе дети, находящиеся </w:t>
      </w:r>
      <w:r w:rsidR="007E3D04" w:rsidRPr="0039187A">
        <w:rPr>
          <w:sz w:val="24"/>
          <w:szCs w:val="24"/>
        </w:rPr>
        <w:br/>
      </w:r>
      <w:r w:rsidR="00C77C3A" w:rsidRPr="0039187A">
        <w:rPr>
          <w:sz w:val="24"/>
          <w:szCs w:val="24"/>
        </w:rPr>
        <w:t>в приемных семьях</w:t>
      </w:r>
      <w:r w:rsidR="00320AD9" w:rsidRPr="005327C2">
        <w:rPr>
          <w:sz w:val="24"/>
          <w:szCs w:val="24"/>
        </w:rPr>
        <w:t>;</w:t>
      </w:r>
    </w:p>
    <w:p w:rsidR="006A7A46" w:rsidRPr="0039187A" w:rsidRDefault="00E9691E" w:rsidP="00536BAF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EF261A">
        <w:rPr>
          <w:sz w:val="24"/>
          <w:szCs w:val="24"/>
        </w:rPr>
        <w:t>1.3.</w:t>
      </w:r>
      <w:r w:rsidR="00DD2FD8" w:rsidRPr="0039187A">
        <w:rPr>
          <w:sz w:val="24"/>
          <w:szCs w:val="24"/>
        </w:rPr>
        <w:t>8</w:t>
      </w:r>
      <w:r w:rsidRPr="0039187A">
        <w:rPr>
          <w:sz w:val="24"/>
          <w:szCs w:val="24"/>
        </w:rPr>
        <w:t xml:space="preserve">. </w:t>
      </w:r>
      <w:r w:rsidR="007307AB">
        <w:rPr>
          <w:sz w:val="24"/>
          <w:szCs w:val="24"/>
        </w:rPr>
        <w:t>ч</w:t>
      </w:r>
      <w:r w:rsidR="00CE26AD" w:rsidRPr="005327C2">
        <w:rPr>
          <w:sz w:val="24"/>
          <w:szCs w:val="24"/>
        </w:rPr>
        <w:t xml:space="preserve">лены </w:t>
      </w:r>
      <w:r w:rsidRPr="005327C2">
        <w:rPr>
          <w:sz w:val="24"/>
          <w:szCs w:val="24"/>
        </w:rPr>
        <w:t xml:space="preserve">многодетной семьи </w:t>
      </w:r>
      <w:r w:rsidR="00536BAF" w:rsidRPr="0039187A">
        <w:rPr>
          <w:sz w:val="24"/>
          <w:szCs w:val="24"/>
        </w:rPr>
        <w:t>–</w:t>
      </w:r>
      <w:r w:rsidRPr="005327C2">
        <w:rPr>
          <w:sz w:val="24"/>
          <w:szCs w:val="24"/>
        </w:rPr>
        <w:t xml:space="preserve"> супруги либо одинокая</w:t>
      </w:r>
      <w:r w:rsidR="004C1D9C" w:rsidRPr="00EF261A">
        <w:rPr>
          <w:sz w:val="24"/>
          <w:szCs w:val="24"/>
        </w:rPr>
        <w:t xml:space="preserve"> </w:t>
      </w:r>
      <w:r w:rsidRPr="005327C2">
        <w:rPr>
          <w:sz w:val="24"/>
          <w:szCs w:val="24"/>
        </w:rPr>
        <w:t xml:space="preserve">(ий) мать (отец) и их дети </w:t>
      </w:r>
      <w:r w:rsidRPr="00EF261A">
        <w:rPr>
          <w:sz w:val="24"/>
          <w:szCs w:val="24"/>
        </w:rPr>
        <w:br/>
        <w:t>в возрасте до 18 лет (в том чис</w:t>
      </w:r>
      <w:r w:rsidRPr="0039187A">
        <w:rPr>
          <w:sz w:val="24"/>
          <w:szCs w:val="24"/>
        </w:rPr>
        <w:t>ле усыновленные, пасынки и падчерицы).</w:t>
      </w:r>
    </w:p>
    <w:p w:rsidR="00B06744" w:rsidRPr="0039187A" w:rsidRDefault="00D71507" w:rsidP="00536BAF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 xml:space="preserve">1.4. </w:t>
      </w:r>
      <w:r w:rsidR="00B06744" w:rsidRPr="0039187A">
        <w:rPr>
          <w:sz w:val="24"/>
          <w:szCs w:val="24"/>
        </w:rPr>
        <w:t xml:space="preserve">Предоставление </w:t>
      </w:r>
      <w:r w:rsidR="00FB06C2" w:rsidRPr="0039187A">
        <w:rPr>
          <w:sz w:val="24"/>
          <w:szCs w:val="24"/>
        </w:rPr>
        <w:t>м</w:t>
      </w:r>
      <w:r w:rsidR="007B208F" w:rsidRPr="0039187A">
        <w:rPr>
          <w:sz w:val="24"/>
          <w:szCs w:val="24"/>
        </w:rPr>
        <w:t>униципальной</w:t>
      </w:r>
      <w:r w:rsidR="00B06744" w:rsidRPr="0039187A">
        <w:rPr>
          <w:sz w:val="24"/>
          <w:szCs w:val="24"/>
        </w:rPr>
        <w:t xml:space="preserve"> услуги возможно в составе комплекса с другими государственными </w:t>
      </w:r>
      <w:r w:rsidR="007B208F" w:rsidRPr="0039187A">
        <w:rPr>
          <w:sz w:val="24"/>
          <w:szCs w:val="24"/>
        </w:rPr>
        <w:t xml:space="preserve">и муниципальными </w:t>
      </w:r>
      <w:r w:rsidR="00B06744" w:rsidRPr="0039187A">
        <w:rPr>
          <w:sz w:val="24"/>
          <w:szCs w:val="24"/>
        </w:rPr>
        <w:t xml:space="preserve">услугами в порядке, установленном законодательством Российской Федерации, в том числе настоящим Административным регламентом </w:t>
      </w:r>
      <w:r w:rsidR="007B208F" w:rsidRPr="0039187A">
        <w:rPr>
          <w:sz w:val="24"/>
          <w:szCs w:val="24"/>
        </w:rPr>
        <w:br/>
      </w:r>
      <w:r w:rsidR="00B06744" w:rsidRPr="0039187A">
        <w:rPr>
          <w:sz w:val="24"/>
          <w:szCs w:val="24"/>
        </w:rPr>
        <w:t xml:space="preserve">и административными регламентами предоставления других государственных </w:t>
      </w:r>
      <w:r w:rsidR="007E7532" w:rsidRPr="0039187A">
        <w:rPr>
          <w:sz w:val="24"/>
          <w:szCs w:val="24"/>
        </w:rPr>
        <w:t xml:space="preserve">и муниципальных </w:t>
      </w:r>
      <w:r w:rsidR="00B06744" w:rsidRPr="0039187A">
        <w:rPr>
          <w:sz w:val="24"/>
          <w:szCs w:val="24"/>
        </w:rPr>
        <w:t xml:space="preserve">услуг, входящих в состав соответствующего комплекса государственных </w:t>
      </w:r>
      <w:r w:rsidR="007E7532" w:rsidRPr="0039187A">
        <w:rPr>
          <w:sz w:val="24"/>
          <w:szCs w:val="24"/>
        </w:rPr>
        <w:t xml:space="preserve">и муниципальных </w:t>
      </w:r>
      <w:r w:rsidR="00B06744" w:rsidRPr="0039187A">
        <w:rPr>
          <w:sz w:val="24"/>
          <w:szCs w:val="24"/>
        </w:rPr>
        <w:t>услуг</w:t>
      </w:r>
      <w:r w:rsidR="007E7532" w:rsidRPr="0039187A">
        <w:rPr>
          <w:sz w:val="24"/>
          <w:szCs w:val="24"/>
        </w:rPr>
        <w:t>.</w:t>
      </w:r>
    </w:p>
    <w:p w:rsidR="001B087B" w:rsidRPr="005327C2" w:rsidRDefault="001B087B" w:rsidP="00536BAF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>1.5. Администрация</w:t>
      </w:r>
      <w:r w:rsidRPr="005327C2">
        <w:rPr>
          <w:sz w:val="24"/>
          <w:szCs w:val="24"/>
        </w:rPr>
        <w:t xml:space="preserve"> вне зависимости от способа обращения заявителя </w:t>
      </w:r>
      <w:r w:rsidRPr="005327C2">
        <w:rPr>
          <w:sz w:val="24"/>
          <w:szCs w:val="24"/>
        </w:rPr>
        <w:br/>
        <w:t xml:space="preserve">за предоставлением </w:t>
      </w:r>
      <w:r w:rsidRPr="00EF261A">
        <w:rPr>
          <w:sz w:val="24"/>
          <w:szCs w:val="24"/>
        </w:rPr>
        <w:t>муниципальной</w:t>
      </w:r>
      <w:r w:rsidRPr="005327C2">
        <w:rPr>
          <w:sz w:val="24"/>
          <w:szCs w:val="24"/>
        </w:rPr>
        <w:t xml:space="preserve"> услуги, а также от способа предоставления заявителю результата предоставления </w:t>
      </w:r>
      <w:r w:rsidRPr="00EF261A">
        <w:rPr>
          <w:sz w:val="24"/>
          <w:szCs w:val="24"/>
        </w:rPr>
        <w:t>муниципальной</w:t>
      </w:r>
      <w:r w:rsidRPr="005327C2">
        <w:rPr>
          <w:sz w:val="24"/>
          <w:szCs w:val="24"/>
        </w:rPr>
        <w:t xml:space="preserve"> услуги направляет в Личный кабинет заявителя </w:t>
      </w:r>
      <w:r w:rsidRPr="00EF261A">
        <w:rPr>
          <w:sz w:val="24"/>
          <w:szCs w:val="24"/>
        </w:rPr>
        <w:br/>
      </w:r>
      <w:r w:rsidRPr="005327C2">
        <w:rPr>
          <w:sz w:val="24"/>
          <w:szCs w:val="24"/>
        </w:rPr>
        <w:t xml:space="preserve">на ЕПГУ сведения о ходе выполнения запроса о предоставлении </w:t>
      </w:r>
      <w:r w:rsidRPr="00EF261A">
        <w:rPr>
          <w:sz w:val="24"/>
          <w:szCs w:val="24"/>
        </w:rPr>
        <w:t>муниципальн</w:t>
      </w:r>
      <w:r w:rsidRPr="0039187A">
        <w:rPr>
          <w:sz w:val="24"/>
          <w:szCs w:val="24"/>
        </w:rPr>
        <w:t>ой</w:t>
      </w:r>
      <w:r w:rsidRPr="005327C2">
        <w:rPr>
          <w:sz w:val="24"/>
          <w:szCs w:val="24"/>
        </w:rPr>
        <w:t xml:space="preserve"> услуги </w:t>
      </w:r>
      <w:r w:rsidRPr="005327C2">
        <w:rPr>
          <w:sz w:val="24"/>
          <w:szCs w:val="24"/>
        </w:rPr>
        <w:br/>
        <w:t>(далее – запрос) и результат предоставления муниципальной услуги</w:t>
      </w:r>
      <w:r w:rsidR="005E5C26" w:rsidRPr="005327C2">
        <w:rPr>
          <w:sz w:val="24"/>
          <w:szCs w:val="24"/>
        </w:rPr>
        <w:t>.</w:t>
      </w:r>
    </w:p>
    <w:p w:rsidR="00C2199C" w:rsidRPr="005327C2" w:rsidRDefault="00C2199C" w:rsidP="00536BAF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</w:p>
    <w:p w:rsidR="00DD272A" w:rsidRPr="0039187A" w:rsidRDefault="00DD272A" w:rsidP="00536BAF">
      <w:pPr>
        <w:pStyle w:val="2-"/>
        <w:spacing w:before="0" w:after="0" w:line="276" w:lineRule="auto"/>
        <w:ind w:left="0"/>
        <w:rPr>
          <w:i w:val="0"/>
          <w:sz w:val="24"/>
          <w:szCs w:val="24"/>
        </w:rPr>
      </w:pPr>
      <w:bookmarkStart w:id="11" w:name="_Toc59617713"/>
      <w:bookmarkStart w:id="12" w:name="_Toc102638547"/>
      <w:bookmarkStart w:id="13" w:name="_Ref440651123"/>
      <w:bookmarkEnd w:id="8"/>
      <w:bookmarkEnd w:id="9"/>
      <w:bookmarkEnd w:id="10"/>
      <w:r w:rsidRPr="0039187A">
        <w:rPr>
          <w:i w:val="0"/>
          <w:sz w:val="24"/>
          <w:szCs w:val="24"/>
        </w:rPr>
        <w:t>Круг заявителей</w:t>
      </w:r>
      <w:bookmarkEnd w:id="11"/>
      <w:bookmarkEnd w:id="12"/>
    </w:p>
    <w:p w:rsidR="00C2199C" w:rsidRPr="0039187A" w:rsidRDefault="00C2199C" w:rsidP="00536BAF">
      <w:pPr>
        <w:pStyle w:val="2-"/>
        <w:numPr>
          <w:ilvl w:val="0"/>
          <w:numId w:val="0"/>
        </w:numPr>
        <w:spacing w:before="0" w:after="0" w:line="276" w:lineRule="auto"/>
        <w:jc w:val="left"/>
        <w:rPr>
          <w:i w:val="0"/>
          <w:sz w:val="24"/>
          <w:szCs w:val="24"/>
        </w:rPr>
      </w:pPr>
    </w:p>
    <w:p w:rsidR="00951D0C" w:rsidRPr="005327C2" w:rsidRDefault="00951D0C" w:rsidP="00536BAF">
      <w:pPr>
        <w:pStyle w:val="11"/>
        <w:ind w:left="0" w:firstLine="709"/>
        <w:rPr>
          <w:b/>
          <w:i/>
          <w:sz w:val="24"/>
          <w:szCs w:val="24"/>
        </w:rPr>
      </w:pPr>
      <w:bookmarkStart w:id="14" w:name="_Toc437973279"/>
      <w:bookmarkStart w:id="15" w:name="_Toc438110020"/>
      <w:bookmarkStart w:id="16" w:name="_Toc438376224"/>
      <w:bookmarkEnd w:id="13"/>
      <w:r w:rsidRPr="00EF261A">
        <w:rPr>
          <w:sz w:val="24"/>
          <w:szCs w:val="24"/>
        </w:rPr>
        <w:t>Муниципальная услуга предоставляется физическим лицам – одному из родителей, одинокой (ому) матери (от</w:t>
      </w:r>
      <w:r w:rsidRPr="00315FBF">
        <w:rPr>
          <w:sz w:val="24"/>
          <w:szCs w:val="24"/>
        </w:rPr>
        <w:t>цу), усыновителю, отчиму (мачехе), представляющим интересы членов многодетной семьи в отношениях, касающихся предоставления муниципальной услуги, обратившимся с запросо</w:t>
      </w:r>
      <w:r w:rsidR="0045362D" w:rsidRPr="00315FBF">
        <w:rPr>
          <w:sz w:val="24"/>
          <w:szCs w:val="24"/>
        </w:rPr>
        <w:t>м,</w:t>
      </w:r>
      <w:r w:rsidR="00E945B3" w:rsidRPr="00315FBF">
        <w:rPr>
          <w:sz w:val="24"/>
          <w:szCs w:val="24"/>
        </w:rPr>
        <w:t xml:space="preserve"> </w:t>
      </w:r>
      <w:r w:rsidRPr="005327C2">
        <w:rPr>
          <w:sz w:val="24"/>
          <w:szCs w:val="24"/>
        </w:rPr>
        <w:t>которые не сняты с учета по основаниям, указанным в статье 6.1 Закона Московской области № 73/2011-ОЗ «О бесплатном предоставлении земельных участков многодетным семьям в Московской области» (далее – Закон), и отвечают одновременно следующим условиям на дату подачи запроса:</w:t>
      </w:r>
    </w:p>
    <w:p w:rsidR="00951D0C" w:rsidRPr="0039187A" w:rsidRDefault="00951D0C" w:rsidP="00536BAF">
      <w:pPr>
        <w:pStyle w:val="2-"/>
        <w:numPr>
          <w:ilvl w:val="0"/>
          <w:numId w:val="0"/>
        </w:numPr>
        <w:spacing w:before="0" w:after="0" w:line="276" w:lineRule="auto"/>
        <w:ind w:firstLine="709"/>
        <w:jc w:val="both"/>
        <w:rPr>
          <w:b w:val="0"/>
          <w:i w:val="0"/>
          <w:sz w:val="24"/>
          <w:szCs w:val="24"/>
        </w:rPr>
      </w:pPr>
      <w:r w:rsidRPr="00EF261A">
        <w:rPr>
          <w:b w:val="0"/>
          <w:i w:val="0"/>
          <w:sz w:val="24"/>
          <w:szCs w:val="24"/>
        </w:rPr>
        <w:t>2</w:t>
      </w:r>
      <w:r w:rsidR="00E945B3" w:rsidRPr="0039187A">
        <w:rPr>
          <w:b w:val="0"/>
          <w:i w:val="0"/>
          <w:sz w:val="24"/>
          <w:szCs w:val="24"/>
        </w:rPr>
        <w:t>.1</w:t>
      </w:r>
      <w:r w:rsidRPr="0039187A">
        <w:rPr>
          <w:b w:val="0"/>
          <w:i w:val="0"/>
          <w:sz w:val="24"/>
          <w:szCs w:val="24"/>
        </w:rPr>
        <w:t>.1. члены многодетной семьи являются гражданами Российской Федерации;</w:t>
      </w:r>
    </w:p>
    <w:p w:rsidR="00951D0C" w:rsidRPr="0039187A" w:rsidRDefault="00951D0C" w:rsidP="00536BAF">
      <w:pPr>
        <w:pStyle w:val="2-"/>
        <w:numPr>
          <w:ilvl w:val="0"/>
          <w:numId w:val="0"/>
        </w:numPr>
        <w:spacing w:before="0" w:after="0" w:line="276" w:lineRule="auto"/>
        <w:ind w:firstLine="709"/>
        <w:jc w:val="both"/>
        <w:rPr>
          <w:b w:val="0"/>
          <w:i w:val="0"/>
          <w:sz w:val="24"/>
          <w:szCs w:val="24"/>
        </w:rPr>
      </w:pPr>
      <w:r w:rsidRPr="0039187A">
        <w:rPr>
          <w:b w:val="0"/>
          <w:i w:val="0"/>
          <w:sz w:val="24"/>
          <w:szCs w:val="24"/>
        </w:rPr>
        <w:t>2.</w:t>
      </w:r>
      <w:r w:rsidR="00E945B3" w:rsidRPr="0039187A">
        <w:rPr>
          <w:b w:val="0"/>
          <w:i w:val="0"/>
          <w:sz w:val="24"/>
          <w:szCs w:val="24"/>
        </w:rPr>
        <w:t>1</w:t>
      </w:r>
      <w:r w:rsidRPr="0039187A">
        <w:rPr>
          <w:b w:val="0"/>
          <w:i w:val="0"/>
          <w:sz w:val="24"/>
          <w:szCs w:val="24"/>
        </w:rPr>
        <w:t>.2. родители либо одинокая</w:t>
      </w:r>
      <w:r w:rsidR="00D27EEA" w:rsidRPr="0039187A">
        <w:rPr>
          <w:b w:val="0"/>
          <w:i w:val="0"/>
          <w:sz w:val="24"/>
          <w:szCs w:val="24"/>
        </w:rPr>
        <w:t xml:space="preserve"> </w:t>
      </w:r>
      <w:r w:rsidRPr="0039187A">
        <w:rPr>
          <w:b w:val="0"/>
          <w:i w:val="0"/>
          <w:sz w:val="24"/>
          <w:szCs w:val="24"/>
        </w:rPr>
        <w:t xml:space="preserve">(ий) мать (отец), усыновители, отчим (мачеха), </w:t>
      </w:r>
      <w:r w:rsidRPr="0039187A">
        <w:rPr>
          <w:b w:val="0"/>
          <w:i w:val="0"/>
          <w:sz w:val="24"/>
          <w:szCs w:val="24"/>
        </w:rPr>
        <w:br/>
        <w:t>с которым(и) совместно проживают трое и более детей, имеют место жительства на территории Московской области не менее 5 (пяти) лет;</w:t>
      </w:r>
    </w:p>
    <w:p w:rsidR="00951D0C" w:rsidRPr="00EF261A" w:rsidRDefault="00E945B3" w:rsidP="00536BAF">
      <w:pPr>
        <w:pStyle w:val="2-"/>
        <w:numPr>
          <w:ilvl w:val="0"/>
          <w:numId w:val="0"/>
        </w:numPr>
        <w:spacing w:before="0" w:after="0" w:line="276" w:lineRule="auto"/>
        <w:ind w:firstLine="709"/>
        <w:jc w:val="both"/>
        <w:rPr>
          <w:b w:val="0"/>
          <w:i w:val="0"/>
          <w:sz w:val="24"/>
          <w:szCs w:val="24"/>
        </w:rPr>
      </w:pPr>
      <w:r w:rsidRPr="0039187A">
        <w:rPr>
          <w:b w:val="0"/>
          <w:i w:val="0"/>
          <w:sz w:val="24"/>
          <w:szCs w:val="24"/>
        </w:rPr>
        <w:t>2.1</w:t>
      </w:r>
      <w:r w:rsidR="00951D0C" w:rsidRPr="0039187A">
        <w:rPr>
          <w:b w:val="0"/>
          <w:i w:val="0"/>
          <w:sz w:val="24"/>
          <w:szCs w:val="24"/>
        </w:rPr>
        <w:t>.3. трое и более детей многодетной семьи не достигли возраста 18 лет и имеют место жительства на территории Московской области;</w:t>
      </w:r>
    </w:p>
    <w:p w:rsidR="00951D0C" w:rsidRPr="0039187A" w:rsidRDefault="009957A9" w:rsidP="00536BAF">
      <w:pPr>
        <w:pStyle w:val="2-"/>
        <w:numPr>
          <w:ilvl w:val="0"/>
          <w:numId w:val="0"/>
        </w:numPr>
        <w:spacing w:before="0" w:after="0" w:line="276" w:lineRule="auto"/>
        <w:ind w:firstLine="709"/>
        <w:jc w:val="both"/>
        <w:rPr>
          <w:b w:val="0"/>
          <w:i w:val="0"/>
          <w:sz w:val="24"/>
          <w:szCs w:val="24"/>
        </w:rPr>
      </w:pPr>
      <w:r w:rsidRPr="0039187A">
        <w:rPr>
          <w:b w:val="0"/>
          <w:i w:val="0"/>
          <w:sz w:val="24"/>
          <w:szCs w:val="24"/>
        </w:rPr>
        <w:t>2.1</w:t>
      </w:r>
      <w:r w:rsidR="00951D0C" w:rsidRPr="0039187A">
        <w:rPr>
          <w:b w:val="0"/>
          <w:i w:val="0"/>
          <w:sz w:val="24"/>
          <w:szCs w:val="24"/>
        </w:rPr>
        <w:t xml:space="preserve">.4. члены многодетной семьи не имеют земельного участка площадью 0,06 га и более </w:t>
      </w:r>
      <w:r w:rsidR="004207E9" w:rsidRPr="0039187A">
        <w:rPr>
          <w:b w:val="0"/>
          <w:i w:val="0"/>
          <w:sz w:val="24"/>
          <w:szCs w:val="24"/>
        </w:rPr>
        <w:br/>
      </w:r>
      <w:r w:rsidR="00951D0C" w:rsidRPr="0039187A">
        <w:rPr>
          <w:b w:val="0"/>
          <w:i w:val="0"/>
          <w:sz w:val="24"/>
          <w:szCs w:val="24"/>
        </w:rPr>
        <w:t>в собственности, на праве пожизненного наследуемого владения или постоянного (бессрочного) пользования на территории Московской области;</w:t>
      </w:r>
    </w:p>
    <w:p w:rsidR="00951D0C" w:rsidRPr="0039187A" w:rsidRDefault="009957A9" w:rsidP="00536BAF">
      <w:pPr>
        <w:pStyle w:val="2-"/>
        <w:numPr>
          <w:ilvl w:val="0"/>
          <w:numId w:val="0"/>
        </w:numPr>
        <w:spacing w:before="0" w:after="0" w:line="276" w:lineRule="auto"/>
        <w:ind w:firstLine="709"/>
        <w:jc w:val="both"/>
        <w:rPr>
          <w:b w:val="0"/>
          <w:i w:val="0"/>
          <w:sz w:val="24"/>
          <w:szCs w:val="24"/>
        </w:rPr>
      </w:pPr>
      <w:r w:rsidRPr="0039187A">
        <w:rPr>
          <w:b w:val="0"/>
          <w:i w:val="0"/>
          <w:sz w:val="24"/>
          <w:szCs w:val="24"/>
        </w:rPr>
        <w:t>2.1</w:t>
      </w:r>
      <w:r w:rsidR="00951D0C" w:rsidRPr="0039187A">
        <w:rPr>
          <w:b w:val="0"/>
          <w:i w:val="0"/>
          <w:sz w:val="24"/>
          <w:szCs w:val="24"/>
        </w:rPr>
        <w:t xml:space="preserve">.5. члены многодетной семьи не являются собственниками жилых домов (строений) </w:t>
      </w:r>
      <w:r w:rsidR="004207E9" w:rsidRPr="0039187A">
        <w:rPr>
          <w:b w:val="0"/>
          <w:i w:val="0"/>
          <w:sz w:val="24"/>
          <w:szCs w:val="24"/>
        </w:rPr>
        <w:br/>
      </w:r>
      <w:r w:rsidR="00951D0C" w:rsidRPr="0039187A">
        <w:rPr>
          <w:b w:val="0"/>
          <w:i w:val="0"/>
          <w:sz w:val="24"/>
          <w:szCs w:val="24"/>
        </w:rPr>
        <w:t>на территории Московской области;</w:t>
      </w:r>
    </w:p>
    <w:p w:rsidR="00951D0C" w:rsidRPr="0039187A" w:rsidRDefault="00951D0C" w:rsidP="00536BAF">
      <w:pPr>
        <w:pStyle w:val="2-"/>
        <w:numPr>
          <w:ilvl w:val="0"/>
          <w:numId w:val="0"/>
        </w:numPr>
        <w:spacing w:before="0" w:after="0" w:line="276" w:lineRule="auto"/>
        <w:ind w:firstLine="709"/>
        <w:jc w:val="both"/>
        <w:rPr>
          <w:b w:val="0"/>
          <w:i w:val="0"/>
          <w:sz w:val="24"/>
          <w:szCs w:val="24"/>
        </w:rPr>
      </w:pPr>
      <w:r w:rsidRPr="0039187A">
        <w:rPr>
          <w:b w:val="0"/>
          <w:i w:val="0"/>
          <w:sz w:val="24"/>
          <w:szCs w:val="24"/>
        </w:rPr>
        <w:t>2.</w:t>
      </w:r>
      <w:r w:rsidR="009957A9" w:rsidRPr="0039187A">
        <w:rPr>
          <w:b w:val="0"/>
          <w:i w:val="0"/>
          <w:sz w:val="24"/>
          <w:szCs w:val="24"/>
        </w:rPr>
        <w:t>1</w:t>
      </w:r>
      <w:r w:rsidRPr="0039187A">
        <w:rPr>
          <w:b w:val="0"/>
          <w:i w:val="0"/>
          <w:sz w:val="24"/>
          <w:szCs w:val="24"/>
        </w:rPr>
        <w:t>.6. члены многодетной семьи не производили на территории Российской Федерации отчуждение, а также раздел принадлежащих им на праве собственности земельных участков площадью 0,06 га и более со дня вступления в силу Закона;</w:t>
      </w:r>
    </w:p>
    <w:p w:rsidR="00951D0C" w:rsidRPr="0039187A" w:rsidRDefault="00951D0C" w:rsidP="00536BAF">
      <w:pPr>
        <w:pStyle w:val="2-"/>
        <w:numPr>
          <w:ilvl w:val="0"/>
          <w:numId w:val="0"/>
        </w:numPr>
        <w:spacing w:before="0" w:after="0" w:line="276" w:lineRule="auto"/>
        <w:ind w:firstLine="709"/>
        <w:jc w:val="both"/>
        <w:rPr>
          <w:b w:val="0"/>
          <w:i w:val="0"/>
          <w:sz w:val="24"/>
          <w:szCs w:val="24"/>
        </w:rPr>
      </w:pPr>
      <w:r w:rsidRPr="0039187A">
        <w:rPr>
          <w:b w:val="0"/>
          <w:i w:val="0"/>
          <w:sz w:val="24"/>
          <w:szCs w:val="24"/>
        </w:rPr>
        <w:t>2.</w:t>
      </w:r>
      <w:r w:rsidR="009957A9" w:rsidRPr="0039187A">
        <w:rPr>
          <w:b w:val="0"/>
          <w:i w:val="0"/>
          <w:sz w:val="24"/>
          <w:szCs w:val="24"/>
        </w:rPr>
        <w:t>1</w:t>
      </w:r>
      <w:r w:rsidRPr="0039187A">
        <w:rPr>
          <w:b w:val="0"/>
          <w:i w:val="0"/>
          <w:sz w:val="24"/>
          <w:szCs w:val="24"/>
        </w:rPr>
        <w:t>.7. члены многодетной семьи не стоят на учете в целях предоставления земельных участков в органе местного самоуправления другого городского округа Московской области.</w:t>
      </w:r>
    </w:p>
    <w:p w:rsidR="00951D0C" w:rsidRPr="005327C2" w:rsidRDefault="00951D0C" w:rsidP="00536BA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5327C2">
        <w:rPr>
          <w:rFonts w:ascii="Times New Roman" w:hAnsi="Times New Roman"/>
          <w:sz w:val="24"/>
          <w:szCs w:val="24"/>
        </w:rPr>
        <w:t>2.2. Категория заявителей:</w:t>
      </w:r>
    </w:p>
    <w:p w:rsidR="00951D0C" w:rsidRDefault="00951D0C" w:rsidP="00536BAF">
      <w:pPr>
        <w:pStyle w:val="11"/>
        <w:numPr>
          <w:ilvl w:val="0"/>
          <w:numId w:val="0"/>
        </w:numPr>
        <w:tabs>
          <w:tab w:val="left" w:pos="0"/>
        </w:tabs>
        <w:ind w:firstLine="709"/>
        <w:rPr>
          <w:sz w:val="24"/>
          <w:szCs w:val="24"/>
        </w:rPr>
      </w:pPr>
      <w:r w:rsidRPr="005327C2">
        <w:rPr>
          <w:sz w:val="24"/>
          <w:szCs w:val="24"/>
        </w:rPr>
        <w:t>2.2.1. один из родителей</w:t>
      </w:r>
      <w:r w:rsidR="009957A9" w:rsidRPr="005327C2">
        <w:rPr>
          <w:sz w:val="24"/>
          <w:szCs w:val="24"/>
        </w:rPr>
        <w:t xml:space="preserve">, </w:t>
      </w:r>
      <w:r w:rsidRPr="005327C2">
        <w:rPr>
          <w:sz w:val="24"/>
          <w:szCs w:val="24"/>
        </w:rPr>
        <w:t>одинокая</w:t>
      </w:r>
      <w:r w:rsidR="009957A9" w:rsidRPr="005327C2">
        <w:rPr>
          <w:sz w:val="24"/>
          <w:szCs w:val="24"/>
        </w:rPr>
        <w:t xml:space="preserve"> </w:t>
      </w:r>
      <w:r w:rsidRPr="005327C2">
        <w:rPr>
          <w:sz w:val="24"/>
          <w:szCs w:val="24"/>
        </w:rPr>
        <w:t>(ий) мать (отец), усыновитель, отчим</w:t>
      </w:r>
      <w:r w:rsidR="00AC2846" w:rsidRPr="005327C2">
        <w:rPr>
          <w:sz w:val="24"/>
          <w:szCs w:val="24"/>
        </w:rPr>
        <w:t xml:space="preserve"> </w:t>
      </w:r>
      <w:r w:rsidRPr="005327C2">
        <w:rPr>
          <w:sz w:val="24"/>
          <w:szCs w:val="24"/>
        </w:rPr>
        <w:t>(мачеха).</w:t>
      </w:r>
    </w:p>
    <w:p w:rsidR="00FD1508" w:rsidRPr="00BB71AF" w:rsidRDefault="00951D0C" w:rsidP="007A42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71AF">
        <w:rPr>
          <w:rFonts w:ascii="Times New Roman" w:hAnsi="Times New Roman"/>
          <w:sz w:val="24"/>
          <w:szCs w:val="24"/>
        </w:rPr>
        <w:t>2.</w:t>
      </w:r>
      <w:r w:rsidR="00C35C27" w:rsidRPr="00BB71AF">
        <w:rPr>
          <w:rFonts w:ascii="Times New Roman" w:hAnsi="Times New Roman"/>
          <w:sz w:val="24"/>
          <w:szCs w:val="24"/>
        </w:rPr>
        <w:t>3</w:t>
      </w:r>
      <w:r w:rsidRPr="00BB71AF">
        <w:rPr>
          <w:rFonts w:ascii="Times New Roman" w:hAnsi="Times New Roman"/>
          <w:sz w:val="24"/>
          <w:szCs w:val="24"/>
        </w:rPr>
        <w:t xml:space="preserve">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заявителя, определенным </w:t>
      </w:r>
      <w:r w:rsidRPr="00BB71AF">
        <w:rPr>
          <w:rFonts w:ascii="Times New Roman" w:hAnsi="Times New Roman"/>
          <w:sz w:val="24"/>
          <w:szCs w:val="24"/>
        </w:rPr>
        <w:br/>
        <w:t xml:space="preserve">в результате анкетирования, проводимого Администрацией (далее – профилирование), </w:t>
      </w:r>
      <w:r w:rsidRPr="00BB71AF">
        <w:rPr>
          <w:rFonts w:ascii="Times New Roman" w:hAnsi="Times New Roman"/>
          <w:sz w:val="24"/>
          <w:szCs w:val="24"/>
        </w:rPr>
        <w:br/>
        <w:t>а также результата, за предоставлением которого обратился заявитель.</w:t>
      </w:r>
      <w:bookmarkEnd w:id="14"/>
      <w:bookmarkEnd w:id="15"/>
      <w:bookmarkEnd w:id="16"/>
    </w:p>
    <w:p w:rsidR="00224FE2" w:rsidRDefault="00224FE2" w:rsidP="00224FE2">
      <w:pPr>
        <w:pStyle w:val="1-"/>
        <w:spacing w:before="0" w:after="0"/>
        <w:jc w:val="left"/>
        <w:rPr>
          <w:sz w:val="24"/>
          <w:szCs w:val="24"/>
        </w:rPr>
      </w:pPr>
      <w:bookmarkStart w:id="17" w:name="_Toc437973280"/>
      <w:bookmarkStart w:id="18" w:name="_Toc438110021"/>
      <w:bookmarkStart w:id="19" w:name="_Toc438376225"/>
      <w:bookmarkStart w:id="20" w:name="_Toc102638548"/>
    </w:p>
    <w:p w:rsidR="00224FE2" w:rsidRPr="00F25EA4" w:rsidRDefault="00224FE2" w:rsidP="00536BAF">
      <w:pPr>
        <w:pStyle w:val="1-"/>
        <w:spacing w:before="0" w:after="0"/>
        <w:rPr>
          <w:sz w:val="24"/>
          <w:szCs w:val="24"/>
        </w:rPr>
        <w:sectPr w:rsidR="00224FE2" w:rsidRPr="00F25EA4" w:rsidSect="007307AB">
          <w:pgSz w:w="11906" w:h="16838" w:code="9"/>
          <w:pgMar w:top="851" w:right="707" w:bottom="851" w:left="1134" w:header="720" w:footer="720" w:gutter="0"/>
          <w:cols w:space="720"/>
          <w:noEndnote/>
          <w:docGrid w:linePitch="299"/>
        </w:sectPr>
      </w:pPr>
    </w:p>
    <w:p w:rsidR="000B48ED" w:rsidRPr="0039187A" w:rsidRDefault="00667335" w:rsidP="00536BAF">
      <w:pPr>
        <w:pStyle w:val="1-"/>
        <w:spacing w:before="0" w:after="0"/>
        <w:rPr>
          <w:sz w:val="24"/>
          <w:szCs w:val="24"/>
        </w:rPr>
      </w:pPr>
      <w:r w:rsidRPr="0039187A">
        <w:rPr>
          <w:sz w:val="24"/>
          <w:szCs w:val="24"/>
          <w:lang w:val="en-US"/>
        </w:rPr>
        <w:t>II</w:t>
      </w:r>
      <w:r w:rsidR="000E6C84" w:rsidRPr="0039187A">
        <w:rPr>
          <w:sz w:val="24"/>
          <w:szCs w:val="24"/>
        </w:rPr>
        <w:t xml:space="preserve">. Стандарт предоставления </w:t>
      </w:r>
      <w:bookmarkEnd w:id="17"/>
      <w:bookmarkEnd w:id="18"/>
      <w:bookmarkEnd w:id="19"/>
      <w:r w:rsidR="005371FE" w:rsidRPr="0039187A">
        <w:rPr>
          <w:sz w:val="24"/>
          <w:szCs w:val="24"/>
        </w:rPr>
        <w:t>м</w:t>
      </w:r>
      <w:r w:rsidR="003D0B65" w:rsidRPr="0039187A">
        <w:rPr>
          <w:sz w:val="24"/>
          <w:szCs w:val="24"/>
        </w:rPr>
        <w:t>униципальной услуги</w:t>
      </w:r>
      <w:bookmarkEnd w:id="20"/>
    </w:p>
    <w:p w:rsidR="00C2199C" w:rsidRPr="0039187A" w:rsidRDefault="00C2199C" w:rsidP="00536BAF">
      <w:pPr>
        <w:pStyle w:val="1-"/>
        <w:spacing w:before="0" w:after="0"/>
        <w:rPr>
          <w:sz w:val="24"/>
          <w:szCs w:val="24"/>
        </w:rPr>
      </w:pPr>
    </w:p>
    <w:p w:rsidR="000B48ED" w:rsidRPr="0039187A" w:rsidRDefault="000B48ED" w:rsidP="00536BAF">
      <w:pPr>
        <w:pStyle w:val="2-"/>
        <w:spacing w:before="0" w:after="0" w:line="276" w:lineRule="auto"/>
        <w:ind w:left="0" w:firstLine="0"/>
        <w:rPr>
          <w:i w:val="0"/>
          <w:sz w:val="24"/>
          <w:szCs w:val="24"/>
        </w:rPr>
      </w:pPr>
      <w:bookmarkStart w:id="21" w:name="_Toc437973281"/>
      <w:bookmarkStart w:id="22" w:name="_Toc438110022"/>
      <w:bookmarkStart w:id="23" w:name="_Toc438376226"/>
      <w:bookmarkStart w:id="24" w:name="_Toc102638549"/>
      <w:r w:rsidRPr="0039187A">
        <w:rPr>
          <w:i w:val="0"/>
          <w:sz w:val="24"/>
          <w:szCs w:val="24"/>
        </w:rPr>
        <w:t xml:space="preserve">Наименование </w:t>
      </w:r>
      <w:bookmarkEnd w:id="21"/>
      <w:bookmarkEnd w:id="22"/>
      <w:bookmarkEnd w:id="23"/>
      <w:r w:rsidR="005371FE" w:rsidRPr="0039187A">
        <w:rPr>
          <w:i w:val="0"/>
          <w:sz w:val="24"/>
          <w:szCs w:val="24"/>
        </w:rPr>
        <w:t>м</w:t>
      </w:r>
      <w:r w:rsidR="003D0B65" w:rsidRPr="0039187A">
        <w:rPr>
          <w:i w:val="0"/>
          <w:sz w:val="24"/>
          <w:szCs w:val="24"/>
        </w:rPr>
        <w:t>униципальной услуги</w:t>
      </w:r>
      <w:bookmarkEnd w:id="24"/>
    </w:p>
    <w:p w:rsidR="00C2199C" w:rsidRPr="0039187A" w:rsidRDefault="00C2199C" w:rsidP="00536BAF">
      <w:pPr>
        <w:pStyle w:val="2-"/>
        <w:numPr>
          <w:ilvl w:val="0"/>
          <w:numId w:val="0"/>
        </w:numPr>
        <w:spacing w:before="0" w:after="0" w:line="276" w:lineRule="auto"/>
        <w:jc w:val="left"/>
        <w:rPr>
          <w:i w:val="0"/>
          <w:sz w:val="24"/>
          <w:szCs w:val="24"/>
        </w:rPr>
      </w:pPr>
    </w:p>
    <w:p w:rsidR="00097C75" w:rsidRPr="005327C2" w:rsidRDefault="00CC4E5E" w:rsidP="00536BAF">
      <w:pPr>
        <w:pStyle w:val="11"/>
        <w:tabs>
          <w:tab w:val="left" w:pos="1418"/>
        </w:tabs>
        <w:ind w:left="0" w:firstLine="709"/>
        <w:rPr>
          <w:sz w:val="24"/>
          <w:szCs w:val="24"/>
        </w:rPr>
      </w:pPr>
      <w:r w:rsidRPr="0039187A">
        <w:rPr>
          <w:spacing w:val="-1"/>
          <w:sz w:val="24"/>
          <w:szCs w:val="24"/>
        </w:rPr>
        <w:t>Муниципальная</w:t>
      </w:r>
      <w:r w:rsidR="002E610E" w:rsidRPr="0039187A">
        <w:rPr>
          <w:spacing w:val="-1"/>
          <w:sz w:val="24"/>
          <w:szCs w:val="24"/>
        </w:rPr>
        <w:t xml:space="preserve"> </w:t>
      </w:r>
      <w:r w:rsidR="000B48ED" w:rsidRPr="0039187A">
        <w:rPr>
          <w:spacing w:val="-2"/>
          <w:sz w:val="24"/>
          <w:szCs w:val="24"/>
        </w:rPr>
        <w:t>услуга</w:t>
      </w:r>
      <w:r w:rsidR="002E610E" w:rsidRPr="0039187A">
        <w:rPr>
          <w:spacing w:val="-2"/>
          <w:sz w:val="24"/>
          <w:szCs w:val="24"/>
        </w:rPr>
        <w:t xml:space="preserve"> </w:t>
      </w:r>
      <w:r w:rsidRPr="0039187A">
        <w:rPr>
          <w:sz w:val="24"/>
          <w:szCs w:val="24"/>
        </w:rPr>
        <w:t>«</w:t>
      </w:r>
      <w:r w:rsidR="00B46651" w:rsidRPr="0039187A">
        <w:rPr>
          <w:sz w:val="24"/>
          <w:szCs w:val="24"/>
        </w:rPr>
        <w:t>Постановка многодетных семей на учет в целях бесплатного предоставления земельных участков</w:t>
      </w:r>
      <w:r w:rsidR="00EA1A4A" w:rsidRPr="0039187A">
        <w:rPr>
          <w:sz w:val="24"/>
          <w:szCs w:val="24"/>
        </w:rPr>
        <w:t>»</w:t>
      </w:r>
      <w:r w:rsidR="000B48ED" w:rsidRPr="0039187A">
        <w:rPr>
          <w:spacing w:val="-1"/>
          <w:sz w:val="24"/>
          <w:szCs w:val="24"/>
        </w:rPr>
        <w:t>.</w:t>
      </w:r>
    </w:p>
    <w:p w:rsidR="00C2199C" w:rsidRPr="00EF261A" w:rsidRDefault="00C2199C" w:rsidP="00536BAF">
      <w:pPr>
        <w:pStyle w:val="11"/>
        <w:numPr>
          <w:ilvl w:val="0"/>
          <w:numId w:val="0"/>
        </w:numPr>
        <w:tabs>
          <w:tab w:val="left" w:pos="1418"/>
        </w:tabs>
        <w:ind w:left="709"/>
        <w:rPr>
          <w:sz w:val="24"/>
          <w:szCs w:val="24"/>
        </w:rPr>
      </w:pPr>
    </w:p>
    <w:p w:rsidR="00C404E2" w:rsidRPr="0039187A" w:rsidRDefault="00CD5E73" w:rsidP="00536BAF">
      <w:pPr>
        <w:pStyle w:val="2-"/>
        <w:spacing w:before="0" w:after="0" w:line="276" w:lineRule="auto"/>
        <w:ind w:left="0" w:firstLine="0"/>
        <w:rPr>
          <w:i w:val="0"/>
          <w:sz w:val="24"/>
          <w:szCs w:val="24"/>
        </w:rPr>
      </w:pPr>
      <w:bookmarkStart w:id="25" w:name="_Toc437973284"/>
      <w:bookmarkStart w:id="26" w:name="_Toc438110025"/>
      <w:bookmarkStart w:id="27" w:name="_Toc438376229"/>
      <w:bookmarkStart w:id="28" w:name="_Toc102638550"/>
      <w:r w:rsidRPr="0039187A">
        <w:rPr>
          <w:i w:val="0"/>
          <w:sz w:val="24"/>
          <w:szCs w:val="24"/>
        </w:rPr>
        <w:t>Наименование органа</w:t>
      </w:r>
      <w:r w:rsidR="00FA16AC" w:rsidRPr="0039187A">
        <w:rPr>
          <w:i w:val="0"/>
          <w:sz w:val="24"/>
          <w:szCs w:val="24"/>
        </w:rPr>
        <w:t xml:space="preserve"> местного самоуправления муниципального образования Московской области</w:t>
      </w:r>
      <w:r w:rsidRPr="0039187A">
        <w:rPr>
          <w:i w:val="0"/>
          <w:sz w:val="24"/>
          <w:szCs w:val="24"/>
        </w:rPr>
        <w:t>, предоставляющего</w:t>
      </w:r>
      <w:bookmarkEnd w:id="25"/>
      <w:bookmarkEnd w:id="26"/>
      <w:bookmarkEnd w:id="27"/>
      <w:r w:rsidR="0069534E" w:rsidRPr="0039187A">
        <w:rPr>
          <w:i w:val="0"/>
          <w:sz w:val="24"/>
          <w:szCs w:val="24"/>
        </w:rPr>
        <w:t xml:space="preserve"> </w:t>
      </w:r>
      <w:r w:rsidR="005371FE" w:rsidRPr="0039187A">
        <w:rPr>
          <w:i w:val="0"/>
          <w:sz w:val="24"/>
          <w:szCs w:val="24"/>
        </w:rPr>
        <w:t>м</w:t>
      </w:r>
      <w:r w:rsidR="003D0B65" w:rsidRPr="0039187A">
        <w:rPr>
          <w:i w:val="0"/>
          <w:sz w:val="24"/>
          <w:szCs w:val="24"/>
        </w:rPr>
        <w:t>униципальн</w:t>
      </w:r>
      <w:r w:rsidR="00B45850" w:rsidRPr="0039187A">
        <w:rPr>
          <w:i w:val="0"/>
          <w:sz w:val="24"/>
          <w:szCs w:val="24"/>
        </w:rPr>
        <w:t>ую</w:t>
      </w:r>
      <w:r w:rsidR="003D0B65" w:rsidRPr="0039187A">
        <w:rPr>
          <w:i w:val="0"/>
          <w:sz w:val="24"/>
          <w:szCs w:val="24"/>
        </w:rPr>
        <w:t xml:space="preserve"> услуг</w:t>
      </w:r>
      <w:r w:rsidR="00B45850" w:rsidRPr="0039187A">
        <w:rPr>
          <w:i w:val="0"/>
          <w:sz w:val="24"/>
          <w:szCs w:val="24"/>
        </w:rPr>
        <w:t>у</w:t>
      </w:r>
      <w:bookmarkEnd w:id="28"/>
    </w:p>
    <w:p w:rsidR="00C2199C" w:rsidRPr="0039187A" w:rsidRDefault="00C2199C" w:rsidP="00536BAF">
      <w:pPr>
        <w:pStyle w:val="2-"/>
        <w:numPr>
          <w:ilvl w:val="0"/>
          <w:numId w:val="0"/>
        </w:numPr>
        <w:spacing w:before="0" w:after="0" w:line="276" w:lineRule="auto"/>
        <w:jc w:val="left"/>
        <w:rPr>
          <w:i w:val="0"/>
          <w:sz w:val="24"/>
          <w:szCs w:val="24"/>
        </w:rPr>
      </w:pPr>
    </w:p>
    <w:p w:rsidR="00396513" w:rsidRPr="0039187A" w:rsidRDefault="0000150D" w:rsidP="00536BAF">
      <w:pPr>
        <w:pStyle w:val="11"/>
        <w:tabs>
          <w:tab w:val="left" w:pos="1418"/>
        </w:tabs>
        <w:ind w:left="0" w:firstLine="709"/>
        <w:rPr>
          <w:sz w:val="24"/>
          <w:szCs w:val="24"/>
          <w:lang w:eastAsia="ar-SA"/>
        </w:rPr>
      </w:pPr>
      <w:r w:rsidRPr="0039187A">
        <w:rPr>
          <w:sz w:val="24"/>
          <w:szCs w:val="24"/>
        </w:rPr>
        <w:t>Органом</w:t>
      </w:r>
      <w:r w:rsidR="009957BB" w:rsidRPr="0039187A">
        <w:rPr>
          <w:sz w:val="24"/>
          <w:szCs w:val="24"/>
        </w:rPr>
        <w:t xml:space="preserve"> местного самоуправления муниципального образования </w:t>
      </w:r>
      <w:r w:rsidR="009957BB" w:rsidRPr="0039187A">
        <w:rPr>
          <w:sz w:val="24"/>
          <w:szCs w:val="24"/>
        </w:rPr>
        <w:br/>
        <w:t>Московской области</w:t>
      </w:r>
      <w:r w:rsidRPr="0039187A">
        <w:rPr>
          <w:sz w:val="24"/>
          <w:szCs w:val="24"/>
        </w:rPr>
        <w:t xml:space="preserve">, ответственным за предоставление </w:t>
      </w:r>
      <w:r w:rsidR="005371FE" w:rsidRPr="0039187A">
        <w:rPr>
          <w:sz w:val="24"/>
          <w:szCs w:val="24"/>
        </w:rPr>
        <w:t>м</w:t>
      </w:r>
      <w:r w:rsidRPr="0039187A">
        <w:rPr>
          <w:sz w:val="24"/>
          <w:szCs w:val="24"/>
        </w:rPr>
        <w:t xml:space="preserve">униципальной услуги, </w:t>
      </w:r>
      <w:r w:rsidR="0086247F" w:rsidRPr="0039187A">
        <w:rPr>
          <w:sz w:val="24"/>
          <w:szCs w:val="24"/>
        </w:rPr>
        <w:br/>
      </w:r>
      <w:r w:rsidRPr="0039187A">
        <w:rPr>
          <w:sz w:val="24"/>
          <w:szCs w:val="24"/>
        </w:rPr>
        <w:t>является Администрация</w:t>
      </w:r>
      <w:r w:rsidR="0069534E" w:rsidRPr="0039187A">
        <w:rPr>
          <w:sz w:val="24"/>
          <w:szCs w:val="24"/>
        </w:rPr>
        <w:t>.</w:t>
      </w:r>
    </w:p>
    <w:p w:rsidR="0069534E" w:rsidRPr="0039187A" w:rsidRDefault="0069534E" w:rsidP="00536BAF">
      <w:pPr>
        <w:pStyle w:val="11"/>
        <w:tabs>
          <w:tab w:val="left" w:pos="1418"/>
        </w:tabs>
        <w:ind w:left="0" w:firstLine="709"/>
        <w:rPr>
          <w:sz w:val="24"/>
          <w:szCs w:val="24"/>
          <w:lang w:eastAsia="ar-SA"/>
        </w:rPr>
      </w:pPr>
      <w:r w:rsidRPr="0039187A">
        <w:rPr>
          <w:sz w:val="24"/>
          <w:szCs w:val="24"/>
          <w:lang w:eastAsia="ar-SA"/>
        </w:rPr>
        <w:t xml:space="preserve">Непосредственное предоставление </w:t>
      </w:r>
      <w:r w:rsidR="005371FE" w:rsidRPr="00BB71AF">
        <w:rPr>
          <w:sz w:val="24"/>
          <w:szCs w:val="24"/>
          <w:lang w:eastAsia="ar-SA"/>
        </w:rPr>
        <w:t>м</w:t>
      </w:r>
      <w:r w:rsidRPr="00BB71AF">
        <w:rPr>
          <w:sz w:val="24"/>
          <w:szCs w:val="24"/>
          <w:lang w:eastAsia="ar-SA"/>
        </w:rPr>
        <w:t>униципальной услуги осуществляет структурное подразделение</w:t>
      </w:r>
      <w:r w:rsidR="00174B9C" w:rsidRPr="00BB71AF">
        <w:rPr>
          <w:sz w:val="24"/>
          <w:szCs w:val="24"/>
          <w:lang w:eastAsia="ar-SA"/>
        </w:rPr>
        <w:t xml:space="preserve"> Администрации</w:t>
      </w:r>
      <w:r w:rsidRPr="00BB71AF">
        <w:rPr>
          <w:sz w:val="24"/>
          <w:szCs w:val="24"/>
          <w:lang w:eastAsia="ar-SA"/>
        </w:rPr>
        <w:t xml:space="preserve"> </w:t>
      </w:r>
      <w:r w:rsidR="00174B9C" w:rsidRPr="00BB71AF">
        <w:rPr>
          <w:sz w:val="24"/>
          <w:szCs w:val="24"/>
          <w:lang w:eastAsia="ar-SA"/>
        </w:rPr>
        <w:t xml:space="preserve">– </w:t>
      </w:r>
      <w:r w:rsidR="007307AB" w:rsidRPr="00BB71AF">
        <w:rPr>
          <w:iCs/>
          <w:sz w:val="24"/>
          <w:szCs w:val="24"/>
          <w:lang w:eastAsia="ar-SA"/>
        </w:rPr>
        <w:t>Комитет по управлению имуществом администрации городского округа Фрязино</w:t>
      </w:r>
      <w:r w:rsidR="00BB71AF" w:rsidRPr="00BB71AF">
        <w:rPr>
          <w:iCs/>
          <w:sz w:val="24"/>
          <w:szCs w:val="24"/>
          <w:lang w:eastAsia="ar-SA"/>
        </w:rPr>
        <w:t>.</w:t>
      </w:r>
    </w:p>
    <w:p w:rsidR="00C2199C" w:rsidRPr="0039187A" w:rsidRDefault="00C2199C" w:rsidP="00536BAF">
      <w:pPr>
        <w:pStyle w:val="11"/>
        <w:numPr>
          <w:ilvl w:val="0"/>
          <w:numId w:val="0"/>
        </w:numPr>
        <w:tabs>
          <w:tab w:val="left" w:pos="1418"/>
        </w:tabs>
        <w:ind w:left="709"/>
        <w:rPr>
          <w:sz w:val="24"/>
          <w:szCs w:val="24"/>
          <w:lang w:eastAsia="ar-SA"/>
        </w:rPr>
      </w:pPr>
    </w:p>
    <w:p w:rsidR="009E449A" w:rsidRPr="0039187A" w:rsidRDefault="00E045E0" w:rsidP="00536BAF">
      <w:pPr>
        <w:pStyle w:val="2-"/>
        <w:spacing w:before="0" w:after="0" w:line="276" w:lineRule="auto"/>
        <w:ind w:left="0"/>
        <w:rPr>
          <w:i w:val="0"/>
          <w:sz w:val="24"/>
          <w:szCs w:val="24"/>
        </w:rPr>
      </w:pPr>
      <w:bookmarkStart w:id="29" w:name="_Toc437973285"/>
      <w:bookmarkStart w:id="30" w:name="_Toc438110026"/>
      <w:bookmarkStart w:id="31" w:name="_Toc438376230"/>
      <w:bookmarkStart w:id="32" w:name="_Toc102638551"/>
      <w:r w:rsidRPr="0039187A">
        <w:rPr>
          <w:i w:val="0"/>
          <w:sz w:val="24"/>
          <w:szCs w:val="24"/>
        </w:rPr>
        <w:t>Р</w:t>
      </w:r>
      <w:r w:rsidR="003140C9" w:rsidRPr="0039187A">
        <w:rPr>
          <w:i w:val="0"/>
          <w:sz w:val="24"/>
          <w:szCs w:val="24"/>
        </w:rPr>
        <w:t xml:space="preserve">езультат предоставления </w:t>
      </w:r>
      <w:bookmarkEnd w:id="29"/>
      <w:bookmarkEnd w:id="30"/>
      <w:bookmarkEnd w:id="31"/>
      <w:r w:rsidR="00554A7B" w:rsidRPr="0039187A">
        <w:rPr>
          <w:i w:val="0"/>
          <w:sz w:val="24"/>
          <w:szCs w:val="24"/>
        </w:rPr>
        <w:t>м</w:t>
      </w:r>
      <w:r w:rsidR="003D0B65" w:rsidRPr="0039187A">
        <w:rPr>
          <w:i w:val="0"/>
          <w:sz w:val="24"/>
          <w:szCs w:val="24"/>
        </w:rPr>
        <w:t>униципальной услуги</w:t>
      </w:r>
      <w:bookmarkEnd w:id="32"/>
    </w:p>
    <w:p w:rsidR="00C2199C" w:rsidRPr="0039187A" w:rsidRDefault="00C2199C" w:rsidP="00536BAF">
      <w:pPr>
        <w:pStyle w:val="2-"/>
        <w:numPr>
          <w:ilvl w:val="0"/>
          <w:numId w:val="0"/>
        </w:numPr>
        <w:spacing w:before="0" w:after="0" w:line="276" w:lineRule="auto"/>
        <w:jc w:val="left"/>
        <w:rPr>
          <w:i w:val="0"/>
          <w:sz w:val="24"/>
          <w:szCs w:val="24"/>
        </w:rPr>
      </w:pPr>
    </w:p>
    <w:p w:rsidR="009711CC" w:rsidRPr="0039187A" w:rsidRDefault="003D529B" w:rsidP="00536BAF">
      <w:pPr>
        <w:pStyle w:val="11"/>
        <w:numPr>
          <w:ilvl w:val="1"/>
          <w:numId w:val="27"/>
        </w:numPr>
        <w:tabs>
          <w:tab w:val="left" w:pos="1418"/>
        </w:tabs>
        <w:ind w:left="0" w:firstLine="709"/>
        <w:rPr>
          <w:sz w:val="24"/>
          <w:szCs w:val="24"/>
        </w:rPr>
      </w:pPr>
      <w:r w:rsidRPr="0039187A">
        <w:rPr>
          <w:sz w:val="24"/>
          <w:szCs w:val="24"/>
        </w:rPr>
        <w:t xml:space="preserve">Результатом предоставления </w:t>
      </w:r>
      <w:r w:rsidR="005371FE" w:rsidRPr="0039187A">
        <w:rPr>
          <w:sz w:val="24"/>
          <w:szCs w:val="24"/>
        </w:rPr>
        <w:t>м</w:t>
      </w:r>
      <w:r w:rsidR="007F7A07" w:rsidRPr="0039187A">
        <w:rPr>
          <w:sz w:val="24"/>
          <w:szCs w:val="24"/>
        </w:rPr>
        <w:t xml:space="preserve">униципальной </w:t>
      </w:r>
      <w:r w:rsidRPr="0039187A">
        <w:rPr>
          <w:sz w:val="24"/>
          <w:szCs w:val="24"/>
        </w:rPr>
        <w:t>услуги является:</w:t>
      </w:r>
    </w:p>
    <w:p w:rsidR="003D529B" w:rsidRPr="0039187A" w:rsidRDefault="00B430E7" w:rsidP="00536BAF">
      <w:pPr>
        <w:pStyle w:val="111"/>
        <w:ind w:left="0" w:firstLine="709"/>
        <w:rPr>
          <w:sz w:val="24"/>
          <w:szCs w:val="24"/>
        </w:rPr>
      </w:pPr>
      <w:r w:rsidRPr="0039187A">
        <w:rPr>
          <w:sz w:val="24"/>
          <w:szCs w:val="24"/>
        </w:rPr>
        <w:t>р</w:t>
      </w:r>
      <w:r w:rsidR="00AD7313" w:rsidRPr="0039187A">
        <w:rPr>
          <w:sz w:val="24"/>
          <w:szCs w:val="24"/>
        </w:rPr>
        <w:t>ешение</w:t>
      </w:r>
      <w:r w:rsidR="009711CC" w:rsidRPr="0039187A">
        <w:rPr>
          <w:sz w:val="24"/>
          <w:szCs w:val="24"/>
        </w:rPr>
        <w:t xml:space="preserve"> о </w:t>
      </w:r>
      <w:r w:rsidR="001D38F1" w:rsidRPr="0039187A">
        <w:rPr>
          <w:sz w:val="24"/>
          <w:szCs w:val="24"/>
        </w:rPr>
        <w:t xml:space="preserve">предоставлении </w:t>
      </w:r>
      <w:r w:rsidR="005371FE" w:rsidRPr="0039187A">
        <w:rPr>
          <w:sz w:val="24"/>
          <w:szCs w:val="24"/>
        </w:rPr>
        <w:t>м</w:t>
      </w:r>
      <w:r w:rsidR="001D38F1" w:rsidRPr="0039187A">
        <w:rPr>
          <w:sz w:val="24"/>
          <w:szCs w:val="24"/>
        </w:rPr>
        <w:t>униципальной услуги</w:t>
      </w:r>
      <w:r w:rsidR="00625143" w:rsidRPr="0039187A">
        <w:rPr>
          <w:sz w:val="24"/>
          <w:szCs w:val="24"/>
        </w:rPr>
        <w:t xml:space="preserve"> в виде решения о постановке </w:t>
      </w:r>
      <w:bookmarkStart w:id="33" w:name="_Hlk105359595"/>
      <w:r w:rsidR="00880E68" w:rsidRPr="005327C2">
        <w:rPr>
          <w:sz w:val="24"/>
          <w:szCs w:val="24"/>
        </w:rPr>
        <w:br/>
        <w:t xml:space="preserve">на учет </w:t>
      </w:r>
      <w:r w:rsidR="00625143" w:rsidRPr="00EF261A">
        <w:rPr>
          <w:sz w:val="24"/>
          <w:szCs w:val="24"/>
        </w:rPr>
        <w:t>многодетн</w:t>
      </w:r>
      <w:r w:rsidR="00625143" w:rsidRPr="0039187A">
        <w:rPr>
          <w:sz w:val="24"/>
          <w:szCs w:val="24"/>
        </w:rPr>
        <w:t>ых семей в целях бесплатного предоставления земельных участков</w:t>
      </w:r>
      <w:bookmarkEnd w:id="33"/>
      <w:r w:rsidRPr="0039187A">
        <w:rPr>
          <w:sz w:val="24"/>
          <w:szCs w:val="24"/>
        </w:rPr>
        <w:t xml:space="preserve">, </w:t>
      </w:r>
      <w:r w:rsidR="001D38F1" w:rsidRPr="0039187A">
        <w:rPr>
          <w:sz w:val="24"/>
          <w:szCs w:val="24"/>
        </w:rPr>
        <w:t xml:space="preserve">которое оформляется </w:t>
      </w:r>
      <w:r w:rsidR="003D529B" w:rsidRPr="0039187A">
        <w:rPr>
          <w:sz w:val="24"/>
          <w:szCs w:val="24"/>
        </w:rPr>
        <w:t>в</w:t>
      </w:r>
      <w:r w:rsidR="0000393D" w:rsidRPr="0039187A">
        <w:rPr>
          <w:sz w:val="24"/>
          <w:szCs w:val="24"/>
        </w:rPr>
        <w:t xml:space="preserve"> соответствии с</w:t>
      </w:r>
      <w:r w:rsidR="003D529B" w:rsidRPr="0039187A">
        <w:rPr>
          <w:sz w:val="24"/>
          <w:szCs w:val="24"/>
        </w:rPr>
        <w:t xml:space="preserve"> Приложени</w:t>
      </w:r>
      <w:r w:rsidR="0000393D" w:rsidRPr="0039187A">
        <w:rPr>
          <w:sz w:val="24"/>
          <w:szCs w:val="24"/>
        </w:rPr>
        <w:t xml:space="preserve">ем </w:t>
      </w:r>
      <w:r w:rsidR="002F5C37" w:rsidRPr="0039187A">
        <w:rPr>
          <w:sz w:val="24"/>
          <w:szCs w:val="24"/>
        </w:rPr>
        <w:t>1</w:t>
      </w:r>
      <w:r w:rsidR="003D529B" w:rsidRPr="0039187A">
        <w:rPr>
          <w:sz w:val="24"/>
          <w:szCs w:val="24"/>
        </w:rPr>
        <w:t xml:space="preserve"> к настоящему Административному регламенту</w:t>
      </w:r>
      <w:r w:rsidR="00554A7B" w:rsidRPr="0039187A">
        <w:rPr>
          <w:sz w:val="24"/>
          <w:szCs w:val="24"/>
        </w:rPr>
        <w:t>;</w:t>
      </w:r>
    </w:p>
    <w:p w:rsidR="008B17F8" w:rsidRPr="0039187A" w:rsidRDefault="002B428E" w:rsidP="00536BAF">
      <w:pPr>
        <w:pStyle w:val="111"/>
        <w:tabs>
          <w:tab w:val="left" w:pos="1418"/>
        </w:tabs>
        <w:ind w:left="0" w:firstLine="709"/>
        <w:rPr>
          <w:sz w:val="24"/>
          <w:szCs w:val="24"/>
        </w:rPr>
      </w:pPr>
      <w:r w:rsidRPr="0039187A">
        <w:rPr>
          <w:sz w:val="24"/>
          <w:szCs w:val="24"/>
        </w:rPr>
        <w:t>р</w:t>
      </w:r>
      <w:r w:rsidR="003D529B" w:rsidRPr="0039187A">
        <w:rPr>
          <w:sz w:val="24"/>
          <w:szCs w:val="24"/>
        </w:rPr>
        <w:t xml:space="preserve">ешение об отказе в </w:t>
      </w:r>
      <w:r w:rsidR="00790EB2" w:rsidRPr="0039187A">
        <w:rPr>
          <w:sz w:val="24"/>
          <w:szCs w:val="24"/>
        </w:rPr>
        <w:t xml:space="preserve">предоставлении </w:t>
      </w:r>
      <w:r w:rsidR="005371FE" w:rsidRPr="0039187A">
        <w:rPr>
          <w:sz w:val="24"/>
          <w:szCs w:val="24"/>
        </w:rPr>
        <w:t>м</w:t>
      </w:r>
      <w:r w:rsidR="00790EB2" w:rsidRPr="0039187A">
        <w:rPr>
          <w:sz w:val="24"/>
          <w:szCs w:val="24"/>
        </w:rPr>
        <w:t>униципальной услуги</w:t>
      </w:r>
      <w:r w:rsidR="003C51BB" w:rsidRPr="005327C2">
        <w:rPr>
          <w:sz w:val="24"/>
          <w:szCs w:val="24"/>
        </w:rPr>
        <w:t xml:space="preserve"> в виде решения </w:t>
      </w:r>
      <w:r w:rsidR="00365614" w:rsidRPr="00EF261A">
        <w:rPr>
          <w:sz w:val="24"/>
          <w:szCs w:val="24"/>
        </w:rPr>
        <w:br/>
      </w:r>
      <w:r w:rsidR="003C51BB" w:rsidRPr="0039187A">
        <w:rPr>
          <w:sz w:val="24"/>
          <w:szCs w:val="24"/>
        </w:rPr>
        <w:t xml:space="preserve">об отказе в постановке </w:t>
      </w:r>
      <w:r w:rsidR="00BB0BE0" w:rsidRPr="005327C2">
        <w:rPr>
          <w:sz w:val="24"/>
          <w:szCs w:val="24"/>
        </w:rPr>
        <w:t xml:space="preserve">на учет </w:t>
      </w:r>
      <w:r w:rsidR="003C51BB" w:rsidRPr="00EF261A">
        <w:rPr>
          <w:sz w:val="24"/>
          <w:szCs w:val="24"/>
        </w:rPr>
        <w:t xml:space="preserve">многодетных семей </w:t>
      </w:r>
      <w:r w:rsidR="003C51BB" w:rsidRPr="0039187A">
        <w:rPr>
          <w:sz w:val="24"/>
          <w:szCs w:val="24"/>
        </w:rPr>
        <w:t>в целях бесплатного предоставления земельных участков</w:t>
      </w:r>
      <w:r w:rsidR="009711CC" w:rsidRPr="0039187A">
        <w:rPr>
          <w:sz w:val="24"/>
          <w:szCs w:val="24"/>
        </w:rPr>
        <w:t>,</w:t>
      </w:r>
      <w:r w:rsidR="00790EB2" w:rsidRPr="0039187A">
        <w:rPr>
          <w:sz w:val="24"/>
          <w:szCs w:val="24"/>
        </w:rPr>
        <w:t xml:space="preserve"> </w:t>
      </w:r>
      <w:r w:rsidR="00580A25" w:rsidRPr="0039187A">
        <w:rPr>
          <w:sz w:val="24"/>
          <w:szCs w:val="24"/>
        </w:rPr>
        <w:t>которое оформляется в соответствии с Приложением 2 к настоящему Административному регламенту</w:t>
      </w:r>
      <w:r w:rsidR="003C51BB" w:rsidRPr="0039187A">
        <w:rPr>
          <w:sz w:val="24"/>
          <w:szCs w:val="24"/>
        </w:rPr>
        <w:t>.</w:t>
      </w:r>
    </w:p>
    <w:p w:rsidR="006A7A46" w:rsidRPr="0039187A" w:rsidRDefault="008B17F8" w:rsidP="00536BAF">
      <w:pPr>
        <w:pStyle w:val="111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 xml:space="preserve">5.2. </w:t>
      </w:r>
      <w:r w:rsidR="00580A25" w:rsidRPr="0039187A">
        <w:rPr>
          <w:sz w:val="24"/>
          <w:szCs w:val="24"/>
        </w:rPr>
        <w:t xml:space="preserve">Факт получения </w:t>
      </w:r>
      <w:r w:rsidR="005371FE" w:rsidRPr="0039187A">
        <w:rPr>
          <w:sz w:val="24"/>
          <w:szCs w:val="24"/>
        </w:rPr>
        <w:t>з</w:t>
      </w:r>
      <w:r w:rsidRPr="0039187A">
        <w:rPr>
          <w:sz w:val="24"/>
          <w:szCs w:val="24"/>
        </w:rPr>
        <w:t xml:space="preserve">аявителем результата предоставления </w:t>
      </w:r>
      <w:r w:rsidR="005371FE" w:rsidRPr="0039187A">
        <w:rPr>
          <w:sz w:val="24"/>
          <w:szCs w:val="24"/>
        </w:rPr>
        <w:t>м</w:t>
      </w:r>
      <w:r w:rsidR="007E7532" w:rsidRPr="0039187A">
        <w:rPr>
          <w:sz w:val="24"/>
          <w:szCs w:val="24"/>
        </w:rPr>
        <w:t>униципальной</w:t>
      </w:r>
      <w:r w:rsidRPr="0039187A">
        <w:rPr>
          <w:sz w:val="24"/>
          <w:szCs w:val="24"/>
        </w:rPr>
        <w:t xml:space="preserve"> услуги фиксируется в </w:t>
      </w:r>
      <w:r w:rsidR="00580A25" w:rsidRPr="0039187A">
        <w:rPr>
          <w:sz w:val="24"/>
          <w:szCs w:val="24"/>
        </w:rPr>
        <w:t>ВИС</w:t>
      </w:r>
      <w:r w:rsidR="00554A7B" w:rsidRPr="0039187A">
        <w:rPr>
          <w:sz w:val="24"/>
          <w:szCs w:val="24"/>
        </w:rPr>
        <w:t xml:space="preserve">, РПГУ, </w:t>
      </w:r>
      <w:r w:rsidR="00CC4C32" w:rsidRPr="0039187A">
        <w:rPr>
          <w:sz w:val="24"/>
          <w:szCs w:val="24"/>
        </w:rPr>
        <w:t>Модуле МФЦ ЕИС ОУ</w:t>
      </w:r>
      <w:r w:rsidRPr="0039187A">
        <w:rPr>
          <w:sz w:val="24"/>
          <w:szCs w:val="24"/>
        </w:rPr>
        <w:t>.</w:t>
      </w:r>
    </w:p>
    <w:p w:rsidR="006A7A46" w:rsidRPr="0039187A" w:rsidRDefault="006A7A46" w:rsidP="00536BAF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>5.</w:t>
      </w:r>
      <w:r w:rsidR="00CC4C32" w:rsidRPr="0039187A">
        <w:rPr>
          <w:sz w:val="24"/>
          <w:szCs w:val="24"/>
        </w:rPr>
        <w:t>3</w:t>
      </w:r>
      <w:r w:rsidRPr="0039187A">
        <w:rPr>
          <w:sz w:val="24"/>
          <w:szCs w:val="24"/>
        </w:rPr>
        <w:t xml:space="preserve">. Способы получения результата предоставления </w:t>
      </w:r>
      <w:r w:rsidR="005371FE" w:rsidRPr="0039187A">
        <w:rPr>
          <w:sz w:val="24"/>
          <w:szCs w:val="24"/>
        </w:rPr>
        <w:t>м</w:t>
      </w:r>
      <w:r w:rsidR="00580A25" w:rsidRPr="0039187A">
        <w:rPr>
          <w:sz w:val="24"/>
          <w:szCs w:val="24"/>
        </w:rPr>
        <w:t>униципальной</w:t>
      </w:r>
      <w:r w:rsidR="007E7532" w:rsidRPr="0039187A">
        <w:rPr>
          <w:sz w:val="24"/>
          <w:szCs w:val="24"/>
        </w:rPr>
        <w:t xml:space="preserve"> услуги</w:t>
      </w:r>
      <w:r w:rsidRPr="0039187A">
        <w:rPr>
          <w:sz w:val="24"/>
          <w:szCs w:val="24"/>
        </w:rPr>
        <w:t>:</w:t>
      </w:r>
    </w:p>
    <w:p w:rsidR="008B17F8" w:rsidRPr="0039187A" w:rsidRDefault="006A7A46" w:rsidP="00536BAF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>5.</w:t>
      </w:r>
      <w:r w:rsidR="00FF2358" w:rsidRPr="0039187A">
        <w:rPr>
          <w:sz w:val="24"/>
          <w:szCs w:val="24"/>
        </w:rPr>
        <w:t>3</w:t>
      </w:r>
      <w:r w:rsidRPr="0039187A">
        <w:rPr>
          <w:sz w:val="24"/>
          <w:szCs w:val="24"/>
        </w:rPr>
        <w:t>.1. В форме электронного документа в Личный кабинет на РПГУ:</w:t>
      </w:r>
    </w:p>
    <w:p w:rsidR="00B0367C" w:rsidRPr="0039187A" w:rsidRDefault="00C21AF9" w:rsidP="00536BA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 xml:space="preserve">Результат предоставления </w:t>
      </w:r>
      <w:r w:rsidR="005371FE" w:rsidRPr="0039187A">
        <w:rPr>
          <w:sz w:val="24"/>
          <w:szCs w:val="24"/>
        </w:rPr>
        <w:t>м</w:t>
      </w:r>
      <w:r w:rsidRPr="0039187A">
        <w:rPr>
          <w:sz w:val="24"/>
          <w:szCs w:val="24"/>
        </w:rPr>
        <w:t xml:space="preserve">униципальной услуги </w:t>
      </w:r>
      <w:r w:rsidR="008B17F8" w:rsidRPr="0039187A">
        <w:rPr>
          <w:sz w:val="24"/>
          <w:szCs w:val="24"/>
        </w:rPr>
        <w:t>(</w:t>
      </w:r>
      <w:r w:rsidRPr="0039187A">
        <w:rPr>
          <w:sz w:val="24"/>
          <w:szCs w:val="24"/>
        </w:rPr>
        <w:t>независимо от принятого решения</w:t>
      </w:r>
      <w:r w:rsidR="008B17F8" w:rsidRPr="0039187A">
        <w:rPr>
          <w:sz w:val="24"/>
          <w:szCs w:val="24"/>
        </w:rPr>
        <w:t>)</w:t>
      </w:r>
      <w:r w:rsidRPr="0039187A">
        <w:rPr>
          <w:sz w:val="24"/>
          <w:szCs w:val="24"/>
        </w:rPr>
        <w:t xml:space="preserve"> </w:t>
      </w:r>
      <w:r w:rsidR="008B17F8" w:rsidRPr="0039187A">
        <w:rPr>
          <w:sz w:val="24"/>
          <w:szCs w:val="24"/>
        </w:rPr>
        <w:t>напр</w:t>
      </w:r>
      <w:r w:rsidR="00FF7A0D" w:rsidRPr="0039187A">
        <w:rPr>
          <w:sz w:val="24"/>
          <w:szCs w:val="24"/>
        </w:rPr>
        <w:t xml:space="preserve">авляется в день его подписания </w:t>
      </w:r>
      <w:r w:rsidR="005371FE" w:rsidRPr="0039187A">
        <w:rPr>
          <w:sz w:val="24"/>
          <w:szCs w:val="24"/>
        </w:rPr>
        <w:t>з</w:t>
      </w:r>
      <w:r w:rsidR="008B17F8" w:rsidRPr="0039187A">
        <w:rPr>
          <w:sz w:val="24"/>
          <w:szCs w:val="24"/>
        </w:rPr>
        <w:t xml:space="preserve">аявителю </w:t>
      </w:r>
      <w:r w:rsidR="00580A25" w:rsidRPr="0039187A">
        <w:rPr>
          <w:sz w:val="24"/>
          <w:szCs w:val="24"/>
        </w:rPr>
        <w:t xml:space="preserve">в Личный кабинет на РПГУ </w:t>
      </w:r>
      <w:r w:rsidR="003F3DF6" w:rsidRPr="0039187A">
        <w:rPr>
          <w:sz w:val="24"/>
          <w:szCs w:val="24"/>
        </w:rPr>
        <w:br/>
      </w:r>
      <w:r w:rsidR="00C85400" w:rsidRPr="0039187A">
        <w:rPr>
          <w:sz w:val="24"/>
          <w:szCs w:val="24"/>
        </w:rPr>
        <w:t>в форме электронного документа, подписанного усиленной квалифицированной электронной подписью уполномоченного должностного лица</w:t>
      </w:r>
      <w:r w:rsidR="00C85400" w:rsidRPr="0039187A" w:rsidDel="00C85400">
        <w:rPr>
          <w:sz w:val="24"/>
          <w:szCs w:val="24"/>
        </w:rPr>
        <w:t xml:space="preserve"> </w:t>
      </w:r>
      <w:r w:rsidR="00C85400" w:rsidRPr="0039187A">
        <w:rPr>
          <w:sz w:val="24"/>
          <w:szCs w:val="24"/>
        </w:rPr>
        <w:t>Администрации.</w:t>
      </w:r>
    </w:p>
    <w:p w:rsidR="00B0367C" w:rsidRPr="0039187A" w:rsidRDefault="007E7532" w:rsidP="00536BA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 xml:space="preserve">Дополнительно </w:t>
      </w:r>
      <w:r w:rsidR="005371FE" w:rsidRPr="0039187A">
        <w:rPr>
          <w:sz w:val="24"/>
          <w:szCs w:val="24"/>
        </w:rPr>
        <w:t>з</w:t>
      </w:r>
      <w:r w:rsidR="006A7A46" w:rsidRPr="0039187A">
        <w:rPr>
          <w:sz w:val="24"/>
          <w:szCs w:val="24"/>
        </w:rPr>
        <w:t>аявителю обеспечена возможность получ</w:t>
      </w:r>
      <w:r w:rsidR="00365614" w:rsidRPr="0039187A">
        <w:rPr>
          <w:sz w:val="24"/>
          <w:szCs w:val="24"/>
        </w:rPr>
        <w:t>ения результата предоставления м</w:t>
      </w:r>
      <w:r w:rsidR="006A7A46" w:rsidRPr="0039187A">
        <w:rPr>
          <w:sz w:val="24"/>
          <w:szCs w:val="24"/>
        </w:rPr>
        <w:t xml:space="preserve">униципальной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</w:t>
      </w:r>
      <w:r w:rsidR="00580A25" w:rsidRPr="0039187A">
        <w:rPr>
          <w:sz w:val="24"/>
          <w:szCs w:val="24"/>
        </w:rPr>
        <w:br/>
      </w:r>
      <w:r w:rsidR="006A7A46" w:rsidRPr="0039187A">
        <w:rPr>
          <w:sz w:val="24"/>
          <w:szCs w:val="24"/>
        </w:rPr>
        <w:t>и печатью МФЦ.</w:t>
      </w:r>
    </w:p>
    <w:p w:rsidR="00CB2557" w:rsidRPr="00EF261A" w:rsidRDefault="007B7C56" w:rsidP="00536BAF">
      <w:pPr>
        <w:pStyle w:val="111"/>
        <w:numPr>
          <w:ilvl w:val="2"/>
          <w:numId w:val="0"/>
        </w:numPr>
        <w:ind w:firstLine="709"/>
        <w:rPr>
          <w:bCs/>
          <w:sz w:val="24"/>
          <w:szCs w:val="24"/>
        </w:rPr>
      </w:pPr>
      <w:r w:rsidRPr="0039187A">
        <w:rPr>
          <w:sz w:val="24"/>
          <w:szCs w:val="24"/>
        </w:rPr>
        <w:t>5.3.</w:t>
      </w:r>
      <w:r w:rsidR="00536BAF">
        <w:rPr>
          <w:sz w:val="24"/>
          <w:szCs w:val="24"/>
        </w:rPr>
        <w:t>2</w:t>
      </w:r>
      <w:r w:rsidR="00CB2557" w:rsidRPr="005327C2">
        <w:rPr>
          <w:sz w:val="24"/>
          <w:szCs w:val="24"/>
        </w:rPr>
        <w:t>.</w:t>
      </w:r>
      <w:r w:rsidR="00CB2557" w:rsidRPr="005327C2">
        <w:rPr>
          <w:bCs/>
          <w:sz w:val="24"/>
          <w:szCs w:val="24"/>
        </w:rPr>
        <w:t xml:space="preserve"> В Администрации на бумажном носителе, по электронной почте либо почтовым отправлением в зависимости от способа обращения за предоставлением </w:t>
      </w:r>
      <w:r w:rsidR="00536BAF">
        <w:rPr>
          <w:bCs/>
          <w:sz w:val="24"/>
          <w:szCs w:val="24"/>
        </w:rPr>
        <w:t>муниципальной</w:t>
      </w:r>
      <w:r w:rsidR="00536BAF" w:rsidRPr="005327C2">
        <w:rPr>
          <w:bCs/>
          <w:sz w:val="24"/>
          <w:szCs w:val="24"/>
        </w:rPr>
        <w:t xml:space="preserve"> </w:t>
      </w:r>
      <w:r w:rsidR="00CB2557" w:rsidRPr="005327C2">
        <w:rPr>
          <w:bCs/>
          <w:sz w:val="24"/>
          <w:szCs w:val="24"/>
        </w:rPr>
        <w:t>услуги.</w:t>
      </w:r>
    </w:p>
    <w:p w:rsidR="00C2199C" w:rsidRDefault="00C2199C" w:rsidP="00536BAF">
      <w:pPr>
        <w:pStyle w:val="111"/>
        <w:numPr>
          <w:ilvl w:val="2"/>
          <w:numId w:val="0"/>
        </w:numPr>
        <w:ind w:firstLine="709"/>
        <w:rPr>
          <w:bCs/>
          <w:sz w:val="24"/>
          <w:szCs w:val="24"/>
        </w:rPr>
      </w:pPr>
    </w:p>
    <w:p w:rsidR="00FD1508" w:rsidRDefault="00FD1508" w:rsidP="00536BAF">
      <w:pPr>
        <w:pStyle w:val="111"/>
        <w:numPr>
          <w:ilvl w:val="2"/>
          <w:numId w:val="0"/>
        </w:numPr>
        <w:ind w:firstLine="709"/>
        <w:rPr>
          <w:bCs/>
          <w:sz w:val="24"/>
          <w:szCs w:val="24"/>
        </w:rPr>
      </w:pPr>
    </w:p>
    <w:p w:rsidR="00FD1508" w:rsidRDefault="00FD1508" w:rsidP="00536BAF">
      <w:pPr>
        <w:pStyle w:val="111"/>
        <w:numPr>
          <w:ilvl w:val="2"/>
          <w:numId w:val="0"/>
        </w:numPr>
        <w:ind w:firstLine="709"/>
        <w:rPr>
          <w:bCs/>
          <w:sz w:val="24"/>
          <w:szCs w:val="24"/>
        </w:rPr>
      </w:pPr>
    </w:p>
    <w:p w:rsidR="00FD1508" w:rsidRPr="0039187A" w:rsidRDefault="00FD1508" w:rsidP="00536BAF">
      <w:pPr>
        <w:pStyle w:val="111"/>
        <w:numPr>
          <w:ilvl w:val="2"/>
          <w:numId w:val="0"/>
        </w:numPr>
        <w:ind w:firstLine="709"/>
        <w:rPr>
          <w:bCs/>
          <w:sz w:val="24"/>
          <w:szCs w:val="24"/>
        </w:rPr>
      </w:pPr>
    </w:p>
    <w:p w:rsidR="00705F38" w:rsidRPr="0039187A" w:rsidRDefault="008C543E" w:rsidP="00536BAF">
      <w:pPr>
        <w:pStyle w:val="2-"/>
        <w:spacing w:before="0" w:after="0" w:line="276" w:lineRule="auto"/>
        <w:ind w:left="0" w:firstLine="0"/>
        <w:rPr>
          <w:i w:val="0"/>
          <w:sz w:val="24"/>
          <w:szCs w:val="24"/>
        </w:rPr>
      </w:pPr>
      <w:bookmarkStart w:id="34" w:name="_Toc102638552"/>
      <w:r w:rsidRPr="00EF261A">
        <w:rPr>
          <w:i w:val="0"/>
          <w:sz w:val="24"/>
          <w:szCs w:val="24"/>
        </w:rPr>
        <w:t>Срок</w:t>
      </w:r>
      <w:r w:rsidR="002E610E" w:rsidRPr="0039187A">
        <w:rPr>
          <w:i w:val="0"/>
          <w:sz w:val="24"/>
          <w:szCs w:val="24"/>
        </w:rPr>
        <w:t xml:space="preserve"> </w:t>
      </w:r>
      <w:r w:rsidRPr="0039187A">
        <w:rPr>
          <w:i w:val="0"/>
          <w:sz w:val="24"/>
          <w:szCs w:val="24"/>
        </w:rPr>
        <w:t>предоставления</w:t>
      </w:r>
      <w:r w:rsidR="002E610E" w:rsidRPr="0039187A">
        <w:rPr>
          <w:i w:val="0"/>
          <w:sz w:val="24"/>
          <w:szCs w:val="24"/>
        </w:rPr>
        <w:t xml:space="preserve"> </w:t>
      </w:r>
      <w:r w:rsidR="00CB2557" w:rsidRPr="0039187A">
        <w:rPr>
          <w:i w:val="0"/>
          <w:sz w:val="24"/>
          <w:szCs w:val="24"/>
        </w:rPr>
        <w:t xml:space="preserve">муниципальной </w:t>
      </w:r>
      <w:r w:rsidRPr="0039187A">
        <w:rPr>
          <w:i w:val="0"/>
          <w:sz w:val="24"/>
          <w:szCs w:val="24"/>
        </w:rPr>
        <w:t>услуги</w:t>
      </w:r>
      <w:bookmarkEnd w:id="34"/>
    </w:p>
    <w:p w:rsidR="00C2199C" w:rsidRPr="0039187A" w:rsidRDefault="00C2199C" w:rsidP="00536BAF">
      <w:pPr>
        <w:pStyle w:val="2-"/>
        <w:numPr>
          <w:ilvl w:val="0"/>
          <w:numId w:val="0"/>
        </w:numPr>
        <w:spacing w:before="0" w:after="0" w:line="276" w:lineRule="auto"/>
        <w:jc w:val="left"/>
        <w:rPr>
          <w:i w:val="0"/>
          <w:sz w:val="24"/>
          <w:szCs w:val="24"/>
        </w:rPr>
      </w:pPr>
    </w:p>
    <w:p w:rsidR="00D24239" w:rsidRPr="00EF261A" w:rsidRDefault="003C51BB" w:rsidP="00536BAF">
      <w:pPr>
        <w:pStyle w:val="11"/>
        <w:numPr>
          <w:ilvl w:val="0"/>
          <w:numId w:val="0"/>
        </w:numPr>
        <w:tabs>
          <w:tab w:val="left" w:pos="993"/>
        </w:tabs>
        <w:suppressAutoHyphens/>
        <w:autoSpaceDE/>
        <w:autoSpaceDN/>
        <w:adjustRightInd/>
        <w:ind w:firstLine="709"/>
        <w:rPr>
          <w:sz w:val="24"/>
          <w:szCs w:val="24"/>
        </w:rPr>
      </w:pPr>
      <w:bookmarkStart w:id="35" w:name="_Toc437973288"/>
      <w:bookmarkStart w:id="36" w:name="_Toc438110029"/>
      <w:bookmarkStart w:id="37" w:name="_Toc438376233"/>
      <w:bookmarkStart w:id="38" w:name="_Ref440654922"/>
      <w:bookmarkStart w:id="39" w:name="_Ref440654930"/>
      <w:bookmarkStart w:id="40" w:name="_Ref440654937"/>
      <w:bookmarkStart w:id="41" w:name="_Ref440654944"/>
      <w:bookmarkStart w:id="42" w:name="_Ref440654952"/>
      <w:r w:rsidRPr="0039187A">
        <w:rPr>
          <w:sz w:val="24"/>
          <w:szCs w:val="24"/>
        </w:rPr>
        <w:t xml:space="preserve">6.1. </w:t>
      </w:r>
      <w:r w:rsidR="00AD389E" w:rsidRPr="0039187A">
        <w:rPr>
          <w:sz w:val="24"/>
          <w:szCs w:val="24"/>
        </w:rPr>
        <w:t xml:space="preserve">Срок предоставления муниципальной услуги составляет 7 (семь) рабочих дней </w:t>
      </w:r>
      <w:r w:rsidR="00883AA9" w:rsidRPr="005327C2">
        <w:rPr>
          <w:sz w:val="24"/>
          <w:szCs w:val="24"/>
        </w:rPr>
        <w:br/>
      </w:r>
      <w:r w:rsidR="00883AA9" w:rsidRPr="005327C2">
        <w:rPr>
          <w:spacing w:val="2"/>
          <w:sz w:val="24"/>
          <w:szCs w:val="24"/>
          <w:shd w:val="clear" w:color="auto" w:fill="FFFFFF"/>
        </w:rPr>
        <w:t xml:space="preserve">со дня получения запроса с приложением всех документов, необходимых для предоставления </w:t>
      </w:r>
      <w:r w:rsidR="00883AA9" w:rsidRPr="005327C2">
        <w:rPr>
          <w:sz w:val="24"/>
          <w:szCs w:val="24"/>
        </w:rPr>
        <w:t>муниципальной</w:t>
      </w:r>
      <w:r w:rsidR="00883AA9" w:rsidRPr="005327C2">
        <w:rPr>
          <w:spacing w:val="2"/>
          <w:sz w:val="24"/>
          <w:szCs w:val="24"/>
          <w:shd w:val="clear" w:color="auto" w:fill="FFFFFF"/>
        </w:rPr>
        <w:t xml:space="preserve"> услуги.</w:t>
      </w:r>
    </w:p>
    <w:p w:rsidR="003C51BB" w:rsidRPr="005327C2" w:rsidRDefault="00883AA9" w:rsidP="00536BAF">
      <w:pPr>
        <w:pStyle w:val="11"/>
        <w:numPr>
          <w:ilvl w:val="0"/>
          <w:numId w:val="0"/>
        </w:numPr>
        <w:tabs>
          <w:tab w:val="left" w:pos="993"/>
        </w:tabs>
        <w:suppressAutoHyphens/>
        <w:autoSpaceDE/>
        <w:autoSpaceDN/>
        <w:adjustRightInd/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z w:val="24"/>
          <w:szCs w:val="24"/>
        </w:rPr>
        <w:t xml:space="preserve">6.2. </w:t>
      </w:r>
      <w:r w:rsidR="002F0E1D" w:rsidRPr="00EF261A">
        <w:rPr>
          <w:sz w:val="24"/>
          <w:szCs w:val="24"/>
        </w:rPr>
        <w:t>Максимальный с</w:t>
      </w:r>
      <w:r w:rsidR="00497772" w:rsidRPr="0039187A">
        <w:rPr>
          <w:sz w:val="24"/>
          <w:szCs w:val="24"/>
        </w:rPr>
        <w:t xml:space="preserve">рок предоставления </w:t>
      </w:r>
      <w:r w:rsidR="00816BC7" w:rsidRPr="0039187A">
        <w:rPr>
          <w:sz w:val="24"/>
          <w:szCs w:val="24"/>
        </w:rPr>
        <w:t>м</w:t>
      </w:r>
      <w:r w:rsidR="003D0B65" w:rsidRPr="0039187A">
        <w:rPr>
          <w:sz w:val="24"/>
          <w:szCs w:val="24"/>
        </w:rPr>
        <w:t>униципальной услуги</w:t>
      </w:r>
      <w:r w:rsidR="002E610E" w:rsidRPr="0039187A">
        <w:rPr>
          <w:sz w:val="24"/>
          <w:szCs w:val="24"/>
        </w:rPr>
        <w:t xml:space="preserve"> </w:t>
      </w:r>
      <w:r w:rsidR="00497772" w:rsidRPr="0039187A">
        <w:rPr>
          <w:sz w:val="24"/>
          <w:szCs w:val="24"/>
        </w:rPr>
        <w:t xml:space="preserve">составляет </w:t>
      </w:r>
      <w:r w:rsidR="00365614" w:rsidRPr="0039187A">
        <w:rPr>
          <w:sz w:val="24"/>
          <w:szCs w:val="24"/>
        </w:rPr>
        <w:br/>
      </w:r>
      <w:r w:rsidR="00497772" w:rsidRPr="0039187A">
        <w:rPr>
          <w:sz w:val="24"/>
          <w:szCs w:val="24"/>
        </w:rPr>
        <w:t xml:space="preserve">не более </w:t>
      </w:r>
      <w:r w:rsidR="0058620E" w:rsidRPr="0039187A">
        <w:rPr>
          <w:sz w:val="24"/>
          <w:szCs w:val="24"/>
        </w:rPr>
        <w:t xml:space="preserve">7 </w:t>
      </w:r>
      <w:r w:rsidR="000D526D" w:rsidRPr="0039187A">
        <w:rPr>
          <w:sz w:val="24"/>
          <w:szCs w:val="24"/>
        </w:rPr>
        <w:t>(</w:t>
      </w:r>
      <w:r w:rsidR="0058620E" w:rsidRPr="0039187A">
        <w:rPr>
          <w:sz w:val="24"/>
          <w:szCs w:val="24"/>
        </w:rPr>
        <w:t>семи</w:t>
      </w:r>
      <w:r w:rsidR="000D526D" w:rsidRPr="0039187A">
        <w:rPr>
          <w:sz w:val="24"/>
          <w:szCs w:val="24"/>
        </w:rPr>
        <w:t xml:space="preserve">) </w:t>
      </w:r>
      <w:r w:rsidR="0058620E" w:rsidRPr="0039187A">
        <w:rPr>
          <w:sz w:val="24"/>
          <w:szCs w:val="24"/>
        </w:rPr>
        <w:t xml:space="preserve">рабочих </w:t>
      </w:r>
      <w:r w:rsidR="001D7DBE" w:rsidRPr="0039187A">
        <w:rPr>
          <w:sz w:val="24"/>
          <w:szCs w:val="24"/>
        </w:rPr>
        <w:t>дней</w:t>
      </w:r>
      <w:r w:rsidR="00497772" w:rsidRPr="0039187A">
        <w:rPr>
          <w:sz w:val="24"/>
          <w:szCs w:val="24"/>
        </w:rPr>
        <w:t xml:space="preserve"> </w:t>
      </w:r>
      <w:r w:rsidR="000D526D" w:rsidRPr="005327C2">
        <w:rPr>
          <w:spacing w:val="2"/>
          <w:sz w:val="24"/>
          <w:szCs w:val="24"/>
          <w:shd w:val="clear" w:color="auto" w:fill="FFFFFF"/>
        </w:rPr>
        <w:t xml:space="preserve">со дня получения </w:t>
      </w:r>
      <w:r w:rsidR="007E7532" w:rsidRPr="005327C2">
        <w:rPr>
          <w:spacing w:val="2"/>
          <w:sz w:val="24"/>
          <w:szCs w:val="24"/>
          <w:shd w:val="clear" w:color="auto" w:fill="FFFFFF"/>
        </w:rPr>
        <w:t>з</w:t>
      </w:r>
      <w:r w:rsidR="001F7038" w:rsidRPr="005327C2">
        <w:rPr>
          <w:spacing w:val="2"/>
          <w:sz w:val="24"/>
          <w:szCs w:val="24"/>
          <w:shd w:val="clear" w:color="auto" w:fill="FFFFFF"/>
        </w:rPr>
        <w:t>апроса</w:t>
      </w:r>
      <w:r w:rsidR="000D526D" w:rsidRPr="005327C2">
        <w:rPr>
          <w:spacing w:val="2"/>
          <w:sz w:val="24"/>
          <w:szCs w:val="24"/>
          <w:shd w:val="clear" w:color="auto" w:fill="FFFFFF"/>
        </w:rPr>
        <w:t xml:space="preserve"> с приложением всех документов, необходимых для предоставления </w:t>
      </w:r>
      <w:r w:rsidR="00816BC7" w:rsidRPr="00EF261A">
        <w:rPr>
          <w:sz w:val="24"/>
          <w:szCs w:val="24"/>
        </w:rPr>
        <w:t>м</w:t>
      </w:r>
      <w:r w:rsidR="000D526D" w:rsidRPr="0039187A">
        <w:rPr>
          <w:sz w:val="24"/>
          <w:szCs w:val="24"/>
        </w:rPr>
        <w:t>униципальной</w:t>
      </w:r>
      <w:r w:rsidR="000D526D" w:rsidRPr="005327C2">
        <w:rPr>
          <w:spacing w:val="2"/>
          <w:sz w:val="24"/>
          <w:szCs w:val="24"/>
          <w:shd w:val="clear" w:color="auto" w:fill="FFFFFF"/>
        </w:rPr>
        <w:t xml:space="preserve"> услуги</w:t>
      </w:r>
      <w:r w:rsidR="00E21D34" w:rsidRPr="005327C2">
        <w:rPr>
          <w:spacing w:val="2"/>
          <w:sz w:val="24"/>
          <w:szCs w:val="24"/>
          <w:shd w:val="clear" w:color="auto" w:fill="FFFFFF"/>
        </w:rPr>
        <w:t xml:space="preserve">, в том числе в случае, если запрос подан заявителем посредством почтового отправления, по электронной почте, лично </w:t>
      </w:r>
      <w:r w:rsidR="00E21D34" w:rsidRPr="005327C2">
        <w:rPr>
          <w:spacing w:val="2"/>
          <w:sz w:val="24"/>
          <w:szCs w:val="24"/>
          <w:shd w:val="clear" w:color="auto" w:fill="FFFFFF"/>
        </w:rPr>
        <w:br/>
        <w:t>в Администрацию, РПГУ</w:t>
      </w:r>
      <w:r w:rsidR="000D526D" w:rsidRPr="005327C2">
        <w:rPr>
          <w:spacing w:val="2"/>
          <w:sz w:val="24"/>
          <w:szCs w:val="24"/>
          <w:shd w:val="clear" w:color="auto" w:fill="FFFFFF"/>
        </w:rPr>
        <w:t>.</w:t>
      </w:r>
    </w:p>
    <w:p w:rsidR="000D526D" w:rsidRPr="005327C2" w:rsidRDefault="000D526D" w:rsidP="00536BAF">
      <w:pPr>
        <w:tabs>
          <w:tab w:val="left" w:pos="993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9E2973" w:rsidRPr="0039187A" w:rsidRDefault="006A7A46" w:rsidP="00536BAF">
      <w:pPr>
        <w:pStyle w:val="affff5"/>
        <w:tabs>
          <w:tab w:val="left" w:pos="993"/>
        </w:tabs>
        <w:suppressAutoHyphens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EF261A">
        <w:rPr>
          <w:rFonts w:ascii="Times New Roman" w:hAnsi="Times New Roman"/>
          <w:b/>
          <w:sz w:val="24"/>
          <w:szCs w:val="24"/>
        </w:rPr>
        <w:t xml:space="preserve">7. Правовые основания для предоставления </w:t>
      </w:r>
      <w:r w:rsidR="005371FE" w:rsidRPr="0039187A">
        <w:rPr>
          <w:rFonts w:ascii="Times New Roman" w:hAnsi="Times New Roman"/>
          <w:b/>
          <w:sz w:val="24"/>
          <w:szCs w:val="24"/>
        </w:rPr>
        <w:t>муниципальной</w:t>
      </w:r>
      <w:r w:rsidRPr="0039187A">
        <w:rPr>
          <w:rFonts w:ascii="Times New Roman" w:hAnsi="Times New Roman"/>
          <w:b/>
          <w:sz w:val="24"/>
          <w:szCs w:val="24"/>
        </w:rPr>
        <w:t xml:space="preserve"> услуги</w:t>
      </w:r>
    </w:p>
    <w:p w:rsidR="000D526D" w:rsidRPr="0039187A" w:rsidRDefault="000D526D" w:rsidP="00536BAF">
      <w:pPr>
        <w:pStyle w:val="affff5"/>
        <w:tabs>
          <w:tab w:val="left" w:pos="993"/>
        </w:tabs>
        <w:suppressAutoHyphens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:rsidR="00B940BD" w:rsidRPr="005327C2" w:rsidRDefault="00E21D34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7.1. </w:t>
      </w:r>
      <w:r w:rsidR="00B940BD" w:rsidRPr="005327C2">
        <w:rPr>
          <w:spacing w:val="2"/>
          <w:sz w:val="24"/>
          <w:szCs w:val="24"/>
          <w:shd w:val="clear" w:color="auto" w:fill="FFFFFF"/>
        </w:rPr>
        <w:t>П</w:t>
      </w:r>
      <w:r w:rsidR="000D526D" w:rsidRPr="005327C2">
        <w:rPr>
          <w:spacing w:val="2"/>
          <w:sz w:val="24"/>
          <w:szCs w:val="24"/>
          <w:shd w:val="clear" w:color="auto" w:fill="FFFFFF"/>
        </w:rPr>
        <w:t>еречень нормативных правовых актов</w:t>
      </w:r>
      <w:r w:rsidR="00B940BD" w:rsidRPr="005327C2">
        <w:rPr>
          <w:spacing w:val="2"/>
          <w:sz w:val="24"/>
          <w:szCs w:val="24"/>
          <w:shd w:val="clear" w:color="auto" w:fill="FFFFFF"/>
        </w:rPr>
        <w:t xml:space="preserve"> Российской Федерации, </w:t>
      </w:r>
      <w:r w:rsidRPr="005327C2">
        <w:rPr>
          <w:spacing w:val="2"/>
          <w:sz w:val="24"/>
          <w:szCs w:val="24"/>
          <w:shd w:val="clear" w:color="auto" w:fill="FFFFFF"/>
        </w:rPr>
        <w:t xml:space="preserve">нормативных правовых актов </w:t>
      </w:r>
      <w:r w:rsidR="00B940BD" w:rsidRPr="005327C2">
        <w:rPr>
          <w:spacing w:val="2"/>
          <w:sz w:val="24"/>
          <w:szCs w:val="24"/>
          <w:shd w:val="clear" w:color="auto" w:fill="FFFFFF"/>
        </w:rPr>
        <w:t>Московской област</w:t>
      </w:r>
      <w:r w:rsidR="00365614" w:rsidRPr="005327C2">
        <w:rPr>
          <w:spacing w:val="2"/>
          <w:sz w:val="24"/>
          <w:szCs w:val="24"/>
          <w:shd w:val="clear" w:color="auto" w:fill="FFFFFF"/>
        </w:rPr>
        <w:t>и, регулирующих предоставление м</w:t>
      </w:r>
      <w:r w:rsidR="00B940BD" w:rsidRPr="005327C2">
        <w:rPr>
          <w:spacing w:val="2"/>
          <w:sz w:val="24"/>
          <w:szCs w:val="24"/>
          <w:shd w:val="clear" w:color="auto" w:fill="FFFFFF"/>
        </w:rPr>
        <w:t xml:space="preserve">униципальной услуги, информация о порядке досудебного (внесудебного) обжалования решений и действий (бездействия) Администрации, МФЦ, а также </w:t>
      </w:r>
      <w:r w:rsidR="009670FD" w:rsidRPr="005327C2">
        <w:rPr>
          <w:spacing w:val="2"/>
          <w:sz w:val="24"/>
          <w:szCs w:val="24"/>
          <w:shd w:val="clear" w:color="auto" w:fill="FFFFFF"/>
        </w:rPr>
        <w:t xml:space="preserve">соответственно </w:t>
      </w:r>
      <w:r w:rsidR="00B940BD" w:rsidRPr="005327C2">
        <w:rPr>
          <w:spacing w:val="2"/>
          <w:sz w:val="24"/>
          <w:szCs w:val="24"/>
          <w:shd w:val="clear" w:color="auto" w:fill="FFFFFF"/>
        </w:rPr>
        <w:t xml:space="preserve">их должностных лиц, </w:t>
      </w:r>
      <w:r w:rsidR="009670FD" w:rsidRPr="005327C2">
        <w:rPr>
          <w:spacing w:val="2"/>
          <w:sz w:val="24"/>
          <w:szCs w:val="24"/>
          <w:shd w:val="clear" w:color="auto" w:fill="FFFFFF"/>
        </w:rPr>
        <w:t xml:space="preserve">муниципальных </w:t>
      </w:r>
      <w:r w:rsidR="00B940BD" w:rsidRPr="005327C2">
        <w:rPr>
          <w:spacing w:val="2"/>
          <w:sz w:val="24"/>
          <w:szCs w:val="24"/>
          <w:shd w:val="clear" w:color="auto" w:fill="FFFFFF"/>
        </w:rPr>
        <w:t xml:space="preserve">служащих, работников размещены на официальном сайте Администрации </w:t>
      </w:r>
      <w:r w:rsidR="00A9022B" w:rsidRPr="00A9022B">
        <w:rPr>
          <w:spacing w:val="2"/>
          <w:sz w:val="24"/>
          <w:szCs w:val="24"/>
          <w:shd w:val="clear" w:color="auto" w:fill="FFFFFF"/>
        </w:rPr>
        <w:t>(</w:t>
      </w:r>
      <w:hyperlink r:id="rId11" w:history="1">
        <w:r w:rsidR="00A9022B" w:rsidRPr="00A9022B">
          <w:rPr>
            <w:rStyle w:val="a6"/>
            <w:spacing w:val="2"/>
            <w:sz w:val="24"/>
            <w:szCs w:val="24"/>
            <w:shd w:val="clear" w:color="auto" w:fill="FFFFFF"/>
          </w:rPr>
          <w:t>https://fryazino.org</w:t>
        </w:r>
      </w:hyperlink>
      <w:r w:rsidR="00A9022B" w:rsidRPr="00A9022B">
        <w:rPr>
          <w:spacing w:val="2"/>
          <w:sz w:val="24"/>
          <w:szCs w:val="24"/>
          <w:shd w:val="clear" w:color="auto" w:fill="FFFFFF"/>
        </w:rPr>
        <w:t>.</w:t>
      </w:r>
      <w:r w:rsidR="00B940BD" w:rsidRPr="00A9022B">
        <w:rPr>
          <w:spacing w:val="2"/>
          <w:sz w:val="24"/>
          <w:szCs w:val="24"/>
          <w:shd w:val="clear" w:color="auto" w:fill="FFFFFF"/>
        </w:rPr>
        <w:t>), а</w:t>
      </w:r>
      <w:r w:rsidR="00B940BD" w:rsidRPr="005327C2">
        <w:rPr>
          <w:spacing w:val="2"/>
          <w:sz w:val="24"/>
          <w:szCs w:val="24"/>
          <w:shd w:val="clear" w:color="auto" w:fill="FFFFFF"/>
        </w:rPr>
        <w:t xml:space="preserve"> также </w:t>
      </w:r>
      <w:r w:rsidR="008B15E5" w:rsidRPr="005327C2">
        <w:rPr>
          <w:spacing w:val="2"/>
          <w:sz w:val="24"/>
          <w:szCs w:val="24"/>
          <w:shd w:val="clear" w:color="auto" w:fill="FFFFFF"/>
        </w:rPr>
        <w:t>на</w:t>
      </w:r>
      <w:r w:rsidR="00B940BD" w:rsidRPr="005327C2">
        <w:rPr>
          <w:spacing w:val="2"/>
          <w:sz w:val="24"/>
          <w:szCs w:val="24"/>
          <w:shd w:val="clear" w:color="auto" w:fill="FFFFFF"/>
        </w:rPr>
        <w:t xml:space="preserve"> РПГУ</w:t>
      </w:r>
      <w:r w:rsidR="00A9022B">
        <w:rPr>
          <w:spacing w:val="2"/>
          <w:sz w:val="24"/>
          <w:szCs w:val="24"/>
          <w:shd w:val="clear" w:color="auto" w:fill="FFFFFF"/>
        </w:rPr>
        <w:t xml:space="preserve"> (</w:t>
      </w:r>
      <w:hyperlink r:id="rId12" w:history="1">
        <w:r w:rsidR="00A9022B" w:rsidRPr="00A9022B">
          <w:rPr>
            <w:rStyle w:val="a6"/>
            <w:spacing w:val="2"/>
            <w:sz w:val="24"/>
            <w:szCs w:val="24"/>
            <w:shd w:val="clear" w:color="auto" w:fill="FFFFFF"/>
          </w:rPr>
          <w:t>http://uslugi.mosreg.ru</w:t>
        </w:r>
      </w:hyperlink>
      <w:r w:rsidR="00A9022B">
        <w:rPr>
          <w:spacing w:val="2"/>
          <w:sz w:val="24"/>
          <w:szCs w:val="24"/>
          <w:shd w:val="clear" w:color="auto" w:fill="FFFFFF"/>
        </w:rPr>
        <w:t>)</w:t>
      </w:r>
      <w:r w:rsidR="00B940BD" w:rsidRPr="005327C2">
        <w:rPr>
          <w:spacing w:val="2"/>
          <w:sz w:val="24"/>
          <w:szCs w:val="24"/>
          <w:shd w:val="clear" w:color="auto" w:fill="FFFFFF"/>
        </w:rPr>
        <w:t>.</w:t>
      </w:r>
      <w:r w:rsidR="008B15E5" w:rsidRPr="005327C2">
        <w:rPr>
          <w:spacing w:val="2"/>
          <w:sz w:val="24"/>
          <w:szCs w:val="24"/>
          <w:shd w:val="clear" w:color="auto" w:fill="FFFFFF"/>
        </w:rPr>
        <w:t xml:space="preserve"> </w:t>
      </w:r>
      <w:r w:rsidR="00B940BD" w:rsidRPr="005327C2">
        <w:rPr>
          <w:spacing w:val="2"/>
          <w:sz w:val="24"/>
          <w:szCs w:val="24"/>
          <w:shd w:val="clear" w:color="auto" w:fill="FFFFFF"/>
        </w:rPr>
        <w:t xml:space="preserve">Перечень нормативных правовых актов Российской Федерации, </w:t>
      </w:r>
      <w:r w:rsidR="008B15E5" w:rsidRPr="005327C2">
        <w:rPr>
          <w:spacing w:val="2"/>
          <w:sz w:val="24"/>
          <w:szCs w:val="24"/>
          <w:shd w:val="clear" w:color="auto" w:fill="FFFFFF"/>
        </w:rPr>
        <w:t xml:space="preserve">нормативных правовых актов </w:t>
      </w:r>
      <w:r w:rsidR="00B940BD" w:rsidRPr="005327C2">
        <w:rPr>
          <w:spacing w:val="2"/>
          <w:sz w:val="24"/>
          <w:szCs w:val="24"/>
          <w:shd w:val="clear" w:color="auto" w:fill="FFFFFF"/>
        </w:rPr>
        <w:t>Московской области</w:t>
      </w:r>
      <w:r w:rsidR="002056A1" w:rsidRPr="005327C2">
        <w:rPr>
          <w:spacing w:val="2"/>
          <w:sz w:val="24"/>
          <w:szCs w:val="24"/>
          <w:shd w:val="clear" w:color="auto" w:fill="FFFFFF"/>
        </w:rPr>
        <w:t xml:space="preserve"> дополнительно приведен</w:t>
      </w:r>
      <w:r w:rsidR="00B940BD" w:rsidRPr="005327C2">
        <w:rPr>
          <w:spacing w:val="2"/>
          <w:sz w:val="24"/>
          <w:szCs w:val="24"/>
          <w:shd w:val="clear" w:color="auto" w:fill="FFFFFF"/>
        </w:rPr>
        <w:t xml:space="preserve"> в Приложении 3 к настоящему Административному регламенту.</w:t>
      </w:r>
    </w:p>
    <w:p w:rsidR="00C2199C" w:rsidRPr="005327C2" w:rsidRDefault="00C2199C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</w:p>
    <w:p w:rsidR="004C1B63" w:rsidRPr="005327C2" w:rsidRDefault="004C1B63" w:rsidP="00536BAF">
      <w:pPr>
        <w:pStyle w:val="2-"/>
        <w:numPr>
          <w:ilvl w:val="0"/>
          <w:numId w:val="32"/>
        </w:numPr>
        <w:spacing w:before="0" w:after="0" w:line="276" w:lineRule="auto"/>
        <w:rPr>
          <w:i w:val="0"/>
          <w:sz w:val="24"/>
          <w:szCs w:val="24"/>
        </w:rPr>
      </w:pPr>
      <w:bookmarkStart w:id="43" w:name="_Toc102638553"/>
      <w:r w:rsidRPr="0039187A">
        <w:rPr>
          <w:i w:val="0"/>
          <w:sz w:val="24"/>
          <w:szCs w:val="24"/>
        </w:rPr>
        <w:t xml:space="preserve">Исчерпывающий перечень документов, </w:t>
      </w:r>
      <w:r w:rsidR="008B15E5" w:rsidRPr="0039187A">
        <w:rPr>
          <w:i w:val="0"/>
          <w:sz w:val="24"/>
          <w:szCs w:val="24"/>
        </w:rPr>
        <w:br/>
      </w:r>
      <w:r w:rsidRPr="0039187A">
        <w:rPr>
          <w:i w:val="0"/>
          <w:sz w:val="24"/>
          <w:szCs w:val="24"/>
        </w:rPr>
        <w:t xml:space="preserve">необходимых для </w:t>
      </w:r>
      <w:bookmarkEnd w:id="35"/>
      <w:bookmarkEnd w:id="36"/>
      <w:bookmarkEnd w:id="37"/>
      <w:r w:rsidR="00FA201F" w:rsidRPr="0039187A">
        <w:rPr>
          <w:i w:val="0"/>
          <w:sz w:val="24"/>
          <w:szCs w:val="24"/>
        </w:rPr>
        <w:t xml:space="preserve">предоставления </w:t>
      </w:r>
      <w:bookmarkEnd w:id="38"/>
      <w:bookmarkEnd w:id="39"/>
      <w:bookmarkEnd w:id="40"/>
      <w:bookmarkEnd w:id="41"/>
      <w:bookmarkEnd w:id="42"/>
      <w:r w:rsidR="005371FE" w:rsidRPr="0039187A">
        <w:rPr>
          <w:i w:val="0"/>
          <w:sz w:val="24"/>
          <w:szCs w:val="24"/>
        </w:rPr>
        <w:t>м</w:t>
      </w:r>
      <w:r w:rsidR="003D0B65" w:rsidRPr="0039187A">
        <w:rPr>
          <w:i w:val="0"/>
          <w:sz w:val="24"/>
          <w:szCs w:val="24"/>
        </w:rPr>
        <w:t>униципальной услуги</w:t>
      </w:r>
      <w:bookmarkEnd w:id="43"/>
    </w:p>
    <w:p w:rsidR="00C2199C" w:rsidRPr="00EF261A" w:rsidRDefault="00C2199C" w:rsidP="00536BAF">
      <w:pPr>
        <w:pStyle w:val="2-"/>
        <w:numPr>
          <w:ilvl w:val="0"/>
          <w:numId w:val="0"/>
        </w:numPr>
        <w:spacing w:before="0" w:after="0" w:line="276" w:lineRule="auto"/>
        <w:jc w:val="left"/>
        <w:rPr>
          <w:i w:val="0"/>
          <w:sz w:val="24"/>
          <w:szCs w:val="24"/>
        </w:rPr>
      </w:pPr>
    </w:p>
    <w:p w:rsidR="00B940BD" w:rsidRPr="005327C2" w:rsidRDefault="00B940BD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bookmarkStart w:id="44" w:name="_Toc437973289"/>
      <w:bookmarkStart w:id="45" w:name="_Toc438110030"/>
      <w:bookmarkStart w:id="46" w:name="_Toc438376234"/>
      <w:r w:rsidRPr="005327C2">
        <w:rPr>
          <w:spacing w:val="2"/>
          <w:sz w:val="24"/>
          <w:szCs w:val="24"/>
          <w:shd w:val="clear" w:color="auto" w:fill="FFFFFF"/>
        </w:rPr>
        <w:t xml:space="preserve">8.1. Исчерпывающий перечень документов, необходимых в соответствии </w:t>
      </w:r>
      <w:r w:rsidRPr="005327C2">
        <w:rPr>
          <w:spacing w:val="2"/>
          <w:sz w:val="24"/>
          <w:szCs w:val="24"/>
          <w:shd w:val="clear" w:color="auto" w:fill="FFFFFF"/>
        </w:rPr>
        <w:br/>
        <w:t xml:space="preserve">с нормативными правовыми актами Российской Федерации, </w:t>
      </w:r>
      <w:r w:rsidR="00E5423D" w:rsidRPr="005327C2">
        <w:rPr>
          <w:spacing w:val="2"/>
          <w:sz w:val="24"/>
          <w:szCs w:val="24"/>
          <w:shd w:val="clear" w:color="auto" w:fill="FFFFFF"/>
        </w:rPr>
        <w:t xml:space="preserve">нормативными правовыми актами </w:t>
      </w:r>
      <w:r w:rsidRPr="005327C2">
        <w:rPr>
          <w:spacing w:val="2"/>
          <w:sz w:val="24"/>
          <w:szCs w:val="24"/>
          <w:shd w:val="clear" w:color="auto" w:fill="FFFFFF"/>
        </w:rPr>
        <w:t xml:space="preserve">Московской области для предоставления </w:t>
      </w:r>
      <w:r w:rsidR="005371FE" w:rsidRPr="005327C2">
        <w:rPr>
          <w:spacing w:val="2"/>
          <w:sz w:val="24"/>
          <w:szCs w:val="24"/>
          <w:shd w:val="clear" w:color="auto" w:fill="FFFFFF"/>
        </w:rPr>
        <w:t>м</w:t>
      </w:r>
      <w:r w:rsidRPr="005327C2">
        <w:rPr>
          <w:spacing w:val="2"/>
          <w:sz w:val="24"/>
          <w:szCs w:val="24"/>
          <w:shd w:val="clear" w:color="auto" w:fill="FFFFFF"/>
        </w:rPr>
        <w:t>униципальной</w:t>
      </w:r>
      <w:r w:rsidR="002056A1" w:rsidRPr="005327C2">
        <w:rPr>
          <w:spacing w:val="2"/>
          <w:sz w:val="24"/>
          <w:szCs w:val="24"/>
          <w:shd w:val="clear" w:color="auto" w:fill="FFFFFF"/>
        </w:rPr>
        <w:t xml:space="preserve"> услуги, которые </w:t>
      </w:r>
      <w:r w:rsidR="005371FE" w:rsidRPr="005327C2">
        <w:rPr>
          <w:spacing w:val="2"/>
          <w:sz w:val="24"/>
          <w:szCs w:val="24"/>
          <w:shd w:val="clear" w:color="auto" w:fill="FFFFFF"/>
        </w:rPr>
        <w:t>з</w:t>
      </w:r>
      <w:r w:rsidRPr="005327C2">
        <w:rPr>
          <w:spacing w:val="2"/>
          <w:sz w:val="24"/>
          <w:szCs w:val="24"/>
          <w:shd w:val="clear" w:color="auto" w:fill="FFFFFF"/>
        </w:rPr>
        <w:t>аявитель должен представить самостоятельно:</w:t>
      </w:r>
    </w:p>
    <w:p w:rsidR="00B940BD" w:rsidRPr="005327C2" w:rsidRDefault="002056A1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8.1.1. </w:t>
      </w:r>
      <w:r w:rsidR="006A7AED" w:rsidRPr="005327C2">
        <w:rPr>
          <w:spacing w:val="2"/>
          <w:sz w:val="24"/>
          <w:szCs w:val="24"/>
          <w:shd w:val="clear" w:color="auto" w:fill="FFFFFF"/>
        </w:rPr>
        <w:t>з</w:t>
      </w:r>
      <w:r w:rsidR="00B940BD" w:rsidRPr="005327C2">
        <w:rPr>
          <w:spacing w:val="2"/>
          <w:sz w:val="24"/>
          <w:szCs w:val="24"/>
          <w:shd w:val="clear" w:color="auto" w:fill="FFFFFF"/>
        </w:rPr>
        <w:t>апрос по форме, приведенной в Приложении 4 к настоящему Административному регламенту</w:t>
      </w:r>
      <w:r w:rsidR="006A7AED" w:rsidRPr="005327C2">
        <w:rPr>
          <w:spacing w:val="2"/>
          <w:sz w:val="24"/>
          <w:szCs w:val="24"/>
          <w:shd w:val="clear" w:color="auto" w:fill="FFFFFF"/>
        </w:rPr>
        <w:t>;</w:t>
      </w:r>
    </w:p>
    <w:p w:rsidR="00FD1508" w:rsidRDefault="00FD1508" w:rsidP="00536BAF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8.1.2. </w:t>
      </w:r>
      <w:r w:rsidRPr="00FD1508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документ, удостоверяющ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ий</w:t>
      </w:r>
      <w:r w:rsidRPr="00FD1508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  <w:r w:rsidRPr="00A407E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личность </w:t>
      </w:r>
      <w:r w:rsidR="00581344" w:rsidRPr="00583E6E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заявителя</w:t>
      </w:r>
      <w:r w:rsidRPr="00581344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FE04BA" w:rsidRPr="00224FE2" w:rsidRDefault="002056A1" w:rsidP="00536BAF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8.1.</w:t>
      </w:r>
      <w:r w:rsidR="00C35C27" w:rsidRPr="002207D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3</w:t>
      </w:r>
      <w:r w:rsidRPr="002207D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.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  <w:r w:rsidR="006A7AE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д</w:t>
      </w:r>
      <w:r w:rsidR="00FE04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окументы, выданные компетентными органами иностранных государств </w:t>
      </w:r>
      <w:r w:rsidR="00FE04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  <w:t>в удостоверение актов гражданского состояния, совершенных вне пределов территории Российской Федерации по законам соответствующих иностранных государств, подтверждающие родственные отношения членов многодетной семьи (сведения о рождении (</w:t>
      </w:r>
      <w:r w:rsidR="00FE04BA" w:rsidRPr="00224FE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усыновлении, удочерении) детей, о заключении (расторжении) брака, о смерти супруга(и)</w:t>
      </w:r>
      <w:r w:rsidR="006A7AED" w:rsidRPr="00224FE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324F08" w:rsidRPr="0039187A" w:rsidRDefault="002056A1" w:rsidP="00536BAF">
      <w:pPr>
        <w:pStyle w:val="11"/>
        <w:numPr>
          <w:ilvl w:val="0"/>
          <w:numId w:val="0"/>
        </w:numPr>
        <w:tabs>
          <w:tab w:val="left" w:pos="993"/>
          <w:tab w:val="left" w:pos="1418"/>
        </w:tabs>
        <w:ind w:firstLine="709"/>
        <w:rPr>
          <w:sz w:val="24"/>
          <w:szCs w:val="24"/>
        </w:rPr>
      </w:pPr>
      <w:r w:rsidRPr="00224FE2">
        <w:rPr>
          <w:sz w:val="24"/>
          <w:szCs w:val="24"/>
        </w:rPr>
        <w:t>8.1</w:t>
      </w:r>
      <w:r w:rsidR="00C35C27" w:rsidRPr="00224FE2">
        <w:rPr>
          <w:sz w:val="24"/>
          <w:szCs w:val="24"/>
        </w:rPr>
        <w:t>.</w:t>
      </w:r>
      <w:r w:rsidR="00224FE2" w:rsidRPr="002207D7">
        <w:rPr>
          <w:sz w:val="24"/>
          <w:szCs w:val="24"/>
        </w:rPr>
        <w:t>4</w:t>
      </w:r>
      <w:r w:rsidR="00FE04BA" w:rsidRPr="002207D7">
        <w:rPr>
          <w:sz w:val="24"/>
          <w:szCs w:val="24"/>
        </w:rPr>
        <w:t xml:space="preserve">. </w:t>
      </w:r>
      <w:r w:rsidR="006A7AED" w:rsidRPr="00224FE2">
        <w:rPr>
          <w:sz w:val="24"/>
          <w:szCs w:val="24"/>
        </w:rPr>
        <w:t>с</w:t>
      </w:r>
      <w:r w:rsidR="00324F08" w:rsidRPr="00224FE2">
        <w:rPr>
          <w:sz w:val="24"/>
          <w:szCs w:val="24"/>
        </w:rPr>
        <w:t>огласие субъектов персональных данных, указанных в документах, представляемых</w:t>
      </w:r>
      <w:r w:rsidR="00324F08" w:rsidRPr="0039187A">
        <w:rPr>
          <w:sz w:val="24"/>
          <w:szCs w:val="24"/>
        </w:rPr>
        <w:t xml:space="preserve"> </w:t>
      </w:r>
      <w:r w:rsidR="00562044" w:rsidRPr="0039187A">
        <w:rPr>
          <w:sz w:val="24"/>
          <w:szCs w:val="24"/>
        </w:rPr>
        <w:t>з</w:t>
      </w:r>
      <w:r w:rsidR="00324F08" w:rsidRPr="0039187A">
        <w:rPr>
          <w:sz w:val="24"/>
          <w:szCs w:val="24"/>
        </w:rPr>
        <w:t>аявителем, на обработку персональных данных</w:t>
      </w:r>
      <w:r w:rsidR="00480835">
        <w:rPr>
          <w:sz w:val="24"/>
          <w:szCs w:val="24"/>
        </w:rPr>
        <w:t xml:space="preserve"> по форме, </w:t>
      </w:r>
      <w:r w:rsidR="00480835" w:rsidRPr="005327C2">
        <w:rPr>
          <w:spacing w:val="2"/>
          <w:sz w:val="24"/>
          <w:szCs w:val="24"/>
          <w:shd w:val="clear" w:color="auto" w:fill="FFFFFF"/>
        </w:rPr>
        <w:t xml:space="preserve">приведенной </w:t>
      </w:r>
      <w:r w:rsidR="00FD1508">
        <w:rPr>
          <w:spacing w:val="2"/>
          <w:sz w:val="24"/>
          <w:szCs w:val="24"/>
          <w:shd w:val="clear" w:color="auto" w:fill="FFFFFF"/>
        </w:rPr>
        <w:br/>
      </w:r>
      <w:r w:rsidR="00480835" w:rsidRPr="005327C2">
        <w:rPr>
          <w:spacing w:val="2"/>
          <w:sz w:val="24"/>
          <w:szCs w:val="24"/>
          <w:shd w:val="clear" w:color="auto" w:fill="FFFFFF"/>
        </w:rPr>
        <w:t xml:space="preserve">в Приложении </w:t>
      </w:r>
      <w:r w:rsidR="00480835">
        <w:rPr>
          <w:spacing w:val="2"/>
          <w:sz w:val="24"/>
          <w:szCs w:val="24"/>
          <w:shd w:val="clear" w:color="auto" w:fill="FFFFFF"/>
        </w:rPr>
        <w:t>5</w:t>
      </w:r>
      <w:r w:rsidR="00480835" w:rsidRPr="005327C2">
        <w:rPr>
          <w:spacing w:val="2"/>
          <w:sz w:val="24"/>
          <w:szCs w:val="24"/>
          <w:shd w:val="clear" w:color="auto" w:fill="FFFFFF"/>
        </w:rPr>
        <w:t xml:space="preserve"> к настоящему Административному регламенту</w:t>
      </w:r>
      <w:r w:rsidR="00324F08" w:rsidRPr="0039187A">
        <w:rPr>
          <w:sz w:val="24"/>
          <w:szCs w:val="24"/>
        </w:rPr>
        <w:t>.</w:t>
      </w:r>
    </w:p>
    <w:p w:rsidR="00FE04BA" w:rsidRPr="005327C2" w:rsidRDefault="00FE04BA" w:rsidP="00536BAF">
      <w:pPr>
        <w:pStyle w:val="11"/>
        <w:numPr>
          <w:ilvl w:val="0"/>
          <w:numId w:val="0"/>
        </w:numPr>
        <w:tabs>
          <w:tab w:val="left" w:pos="993"/>
          <w:tab w:val="left" w:pos="1418"/>
        </w:tabs>
        <w:ind w:firstLine="709"/>
        <w:rPr>
          <w:spacing w:val="2"/>
          <w:sz w:val="24"/>
          <w:szCs w:val="24"/>
          <w:shd w:val="clear" w:color="auto" w:fill="FFFFFF"/>
        </w:rPr>
      </w:pPr>
      <w:r w:rsidRPr="0039187A">
        <w:rPr>
          <w:sz w:val="24"/>
          <w:szCs w:val="24"/>
        </w:rPr>
        <w:t xml:space="preserve">8.2. </w:t>
      </w:r>
      <w:r w:rsidRPr="005327C2">
        <w:rPr>
          <w:spacing w:val="2"/>
          <w:sz w:val="24"/>
          <w:szCs w:val="24"/>
          <w:shd w:val="clear" w:color="auto" w:fill="FFFFFF"/>
        </w:rPr>
        <w:t>Исчерпывающий перечень документов</w:t>
      </w:r>
      <w:r w:rsidR="005B0F37" w:rsidRPr="005327C2">
        <w:rPr>
          <w:spacing w:val="2"/>
          <w:sz w:val="24"/>
          <w:szCs w:val="24"/>
          <w:shd w:val="clear" w:color="auto" w:fill="FFFFFF"/>
        </w:rPr>
        <w:t xml:space="preserve"> (сведений)</w:t>
      </w:r>
      <w:r w:rsidRPr="005327C2">
        <w:rPr>
          <w:spacing w:val="2"/>
          <w:sz w:val="24"/>
          <w:szCs w:val="24"/>
          <w:shd w:val="clear" w:color="auto" w:fill="FFFFFF"/>
        </w:rPr>
        <w:t xml:space="preserve">, необходимых в соответствии </w:t>
      </w:r>
      <w:r w:rsidRPr="005327C2">
        <w:rPr>
          <w:spacing w:val="2"/>
          <w:sz w:val="24"/>
          <w:szCs w:val="24"/>
          <w:shd w:val="clear" w:color="auto" w:fill="FFFFFF"/>
        </w:rPr>
        <w:br/>
        <w:t xml:space="preserve">с нормативными правовыми актами Российской Федерации, </w:t>
      </w:r>
      <w:r w:rsidR="00E70288" w:rsidRPr="005327C2">
        <w:rPr>
          <w:spacing w:val="2"/>
          <w:sz w:val="24"/>
          <w:szCs w:val="24"/>
          <w:shd w:val="clear" w:color="auto" w:fill="FFFFFF"/>
        </w:rPr>
        <w:t xml:space="preserve">нормативными правовыми актами </w:t>
      </w:r>
      <w:r w:rsidRPr="005327C2">
        <w:rPr>
          <w:spacing w:val="2"/>
          <w:sz w:val="24"/>
          <w:szCs w:val="24"/>
          <w:shd w:val="clear" w:color="auto" w:fill="FFFFFF"/>
        </w:rPr>
        <w:t xml:space="preserve">Московской области для предоставления </w:t>
      </w:r>
      <w:r w:rsidR="00884FD8" w:rsidRPr="005327C2">
        <w:rPr>
          <w:spacing w:val="2"/>
          <w:sz w:val="24"/>
          <w:szCs w:val="24"/>
          <w:shd w:val="clear" w:color="auto" w:fill="FFFFFF"/>
        </w:rPr>
        <w:t>м</w:t>
      </w:r>
      <w:r w:rsidRPr="005327C2">
        <w:rPr>
          <w:spacing w:val="2"/>
          <w:sz w:val="24"/>
          <w:szCs w:val="24"/>
          <w:shd w:val="clear" w:color="auto" w:fill="FFFFFF"/>
        </w:rPr>
        <w:t xml:space="preserve">униципальной услуги, которые заявитель </w:t>
      </w:r>
      <w:r w:rsidR="0015538D" w:rsidRPr="005327C2">
        <w:rPr>
          <w:spacing w:val="2"/>
          <w:sz w:val="24"/>
          <w:szCs w:val="24"/>
          <w:shd w:val="clear" w:color="auto" w:fill="FFFFFF"/>
        </w:rPr>
        <w:br/>
      </w:r>
      <w:r w:rsidRPr="005327C2">
        <w:rPr>
          <w:spacing w:val="2"/>
          <w:sz w:val="24"/>
          <w:szCs w:val="24"/>
          <w:shd w:val="clear" w:color="auto" w:fill="FFFFFF"/>
        </w:rPr>
        <w:t xml:space="preserve">вправе представить по собственной инициативе, так как они подлежат представлению </w:t>
      </w:r>
      <w:r w:rsidR="0015538D" w:rsidRPr="005327C2">
        <w:rPr>
          <w:spacing w:val="2"/>
          <w:sz w:val="24"/>
          <w:szCs w:val="24"/>
          <w:shd w:val="clear" w:color="auto" w:fill="FFFFFF"/>
        </w:rPr>
        <w:br/>
      </w:r>
      <w:r w:rsidRPr="005327C2">
        <w:rPr>
          <w:spacing w:val="2"/>
          <w:sz w:val="24"/>
          <w:szCs w:val="24"/>
          <w:shd w:val="clear" w:color="auto" w:fill="FFFFFF"/>
        </w:rPr>
        <w:t>в рамках межведомственного информационного взаимодействия:</w:t>
      </w:r>
    </w:p>
    <w:p w:rsidR="00FE04BA" w:rsidRPr="005327C2" w:rsidRDefault="00151064" w:rsidP="00536BAF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2D63A4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8.2.</w:t>
      </w:r>
      <w:r w:rsidR="007A4226" w:rsidRPr="002D63A4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1</w:t>
      </w:r>
      <w:r w:rsidRPr="002D63A4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. </w:t>
      </w:r>
      <w:r w:rsidR="00BC7AEB" w:rsidRPr="002D63A4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документы</w:t>
      </w:r>
      <w:r w:rsidR="00FE04BA" w:rsidRPr="002D63A4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, подтверждающие место жительства на территории Московской области заявит</w:t>
      </w:r>
      <w:r w:rsidR="00390F62" w:rsidRPr="002D63A4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еля </w:t>
      </w:r>
      <w:r w:rsidR="002D63A4" w:rsidRPr="00913091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его супруга (и) (не менее 5 (пяти) лет) </w:t>
      </w:r>
      <w:r w:rsidR="00390F62" w:rsidRPr="002D63A4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и </w:t>
      </w:r>
      <w:r w:rsidR="002D63A4" w:rsidRPr="00913091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их детей</w:t>
      </w:r>
      <w:r w:rsidR="005B0F37" w:rsidRPr="002D63A4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FE04BA" w:rsidRPr="005327C2" w:rsidRDefault="00151064" w:rsidP="00536BAF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8.2.</w:t>
      </w:r>
      <w:r w:rsidR="007A422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2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. </w:t>
      </w:r>
      <w:r w:rsidR="00FE04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документ</w:t>
      </w:r>
      <w:r w:rsidR="00BC7AE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ы</w:t>
      </w:r>
      <w:r w:rsidR="00FE04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, удостоверяющи</w:t>
      </w:r>
      <w:r w:rsidR="00BC7AE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е</w:t>
      </w:r>
      <w:r w:rsidR="00FE04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гражданство Российской Федерации заявит</w:t>
      </w:r>
      <w:r w:rsidR="00390F62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еля </w:t>
      </w:r>
      <w:r w:rsidR="00BC7AEB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="00390F62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и членов многодетной семьи </w:t>
      </w:r>
      <w:r w:rsidR="00103CD7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з</w:t>
      </w:r>
      <w:r w:rsidR="00FE04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аявителя</w:t>
      </w:r>
      <w:r w:rsidR="005B0F37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FE04BA" w:rsidRPr="005327C2" w:rsidRDefault="00151064" w:rsidP="00536BAF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8.2.</w:t>
      </w:r>
      <w:r w:rsidR="007A422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3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. </w:t>
      </w:r>
      <w:r w:rsidR="00BC7AE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документы</w:t>
      </w:r>
      <w:r w:rsidR="00BC7AEB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  <w:r w:rsidR="00FE04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о государственной регистрации актов гражданского состояния, выданные органами записи актов гражданского состояния, образованными органами государственной власти субъектов Российской Федерации, подтверждающие родственные отношения членов многодетной семьи (сведения о рождении (усыновлении, удочерении) детей, о заключении (расторжении) брака, о смерти супруга</w:t>
      </w:r>
      <w:r w:rsidR="00F9514B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  <w:r w:rsidR="00FE04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(и)</w:t>
      </w:r>
      <w:r w:rsidR="0034210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FE04BA" w:rsidRDefault="00151064" w:rsidP="00536BAF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8.2.</w:t>
      </w:r>
      <w:r w:rsidR="007A422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4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. </w:t>
      </w:r>
      <w:r w:rsidR="00BC7AE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документы</w:t>
      </w:r>
      <w:r w:rsidR="00BC7AEB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  <w:r w:rsidR="00FE04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о лишении родительских прав или ограничении в родительских правах </w:t>
      </w:r>
      <w:r w:rsidR="00FE04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  <w:t xml:space="preserve">на ребенка (детей), </w:t>
      </w:r>
      <w:r w:rsidR="00390F62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 отношении которого (которых) </w:t>
      </w:r>
      <w:r w:rsidR="00103CD7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з</w:t>
      </w:r>
      <w:r w:rsidR="00FE04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аявитель лишен родительских прав </w:t>
      </w:r>
      <w:r w:rsidR="00C770D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="00FE04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или ограничен в родительских правах</w:t>
      </w:r>
      <w:r w:rsidR="00C770D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C35C27" w:rsidRPr="002207D7" w:rsidRDefault="00C35C27" w:rsidP="00C35C27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2207D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8.2.5. документы об отмене усыновления ребенка (детей);</w:t>
      </w:r>
    </w:p>
    <w:p w:rsidR="00C35C27" w:rsidRPr="00224FE2" w:rsidRDefault="00C35C27" w:rsidP="00C35C27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2207D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8.2.6. документы об установлении опеки и попечительства в отношении ребенка (детей), оставшихся без попечения родителей;</w:t>
      </w:r>
    </w:p>
    <w:p w:rsidR="00224FE2" w:rsidRPr="005327C2" w:rsidRDefault="00224FE2" w:rsidP="00224FE2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2207D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8.</w:t>
      </w:r>
      <w:r w:rsidR="00081769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2</w:t>
      </w:r>
      <w:r w:rsidRPr="002207D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.7.</w:t>
      </w:r>
      <w:r w:rsidRPr="002207D7">
        <w:t xml:space="preserve"> </w:t>
      </w:r>
      <w:r w:rsidRPr="002207D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документ</w:t>
      </w:r>
      <w:r w:rsidR="00081769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ы</w:t>
      </w:r>
      <w:r w:rsidRPr="002207D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о нахождении ребенка (детей) на полном государственном обеспечении;</w:t>
      </w:r>
    </w:p>
    <w:p w:rsidR="00FE04BA" w:rsidRPr="005327C2" w:rsidRDefault="00151064" w:rsidP="00536BAF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8.2.</w:t>
      </w:r>
      <w:r w:rsidR="00224FE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8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. </w:t>
      </w:r>
      <w:r w:rsidR="00C770D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в</w:t>
      </w:r>
      <w:r w:rsidR="00FE04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ыписка из Единого государственного реестра недвижимости о правах отдельного лица на имевшиеся (имеющиеся) у него объекты недвижимости (земельные участки, жилые дома (строения) на территории Российской Федерации (сведения с 1997 года)</w:t>
      </w:r>
      <w:r w:rsidR="00C770D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FE04BA" w:rsidRPr="005327C2" w:rsidRDefault="00151064" w:rsidP="00536BAF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8.2.</w:t>
      </w:r>
      <w:r w:rsidR="00224FE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9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. </w:t>
      </w:r>
      <w:r w:rsidR="00C770D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в</w:t>
      </w:r>
      <w:r w:rsidR="00FE04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ыписка из архива о наличии либо отсутствии объектов недвижимого имущества (земельных участков, жилых домов (строений) на праве собственности на территории Московской области (сведения до 1997 года)</w:t>
      </w:r>
      <w:r w:rsidR="00A5553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FE04BA" w:rsidRPr="005327C2" w:rsidRDefault="00151064" w:rsidP="00536BAF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8.2.</w:t>
      </w:r>
      <w:r w:rsidR="00224FE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10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. </w:t>
      </w:r>
      <w:r w:rsidR="00BC7AE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документы</w:t>
      </w:r>
      <w:r w:rsidR="00FE04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, содержащие информацию о постановке на учет и предостав</w:t>
      </w:r>
      <w:r w:rsidR="00390F62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лении членам многодетной семьи </w:t>
      </w:r>
      <w:r w:rsidR="00E40927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з</w:t>
      </w:r>
      <w:r w:rsidR="00FE04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аявителя земельного участка в органе местного самоуправления другого городского округа Московской области. </w:t>
      </w:r>
    </w:p>
    <w:p w:rsidR="00FE04BA" w:rsidRPr="005327C2" w:rsidRDefault="00FE04BA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8.3. Требования к представлению документов (категорий документов), необходимых </w:t>
      </w:r>
      <w:r w:rsidR="00A55538" w:rsidRPr="005327C2">
        <w:rPr>
          <w:spacing w:val="2"/>
          <w:sz w:val="24"/>
          <w:szCs w:val="24"/>
          <w:shd w:val="clear" w:color="auto" w:fill="FFFFFF"/>
        </w:rPr>
        <w:br/>
      </w:r>
      <w:r w:rsidRPr="005327C2">
        <w:rPr>
          <w:spacing w:val="2"/>
          <w:sz w:val="24"/>
          <w:szCs w:val="24"/>
          <w:shd w:val="clear" w:color="auto" w:fill="FFFFFF"/>
        </w:rPr>
        <w:t xml:space="preserve">для предоставления </w:t>
      </w:r>
      <w:r w:rsidR="00A54143" w:rsidRPr="005327C2">
        <w:rPr>
          <w:spacing w:val="2"/>
          <w:sz w:val="24"/>
          <w:szCs w:val="24"/>
          <w:shd w:val="clear" w:color="auto" w:fill="FFFFFF"/>
        </w:rPr>
        <w:t>м</w:t>
      </w:r>
      <w:r w:rsidRPr="005327C2">
        <w:rPr>
          <w:spacing w:val="2"/>
          <w:sz w:val="24"/>
          <w:szCs w:val="24"/>
          <w:shd w:val="clear" w:color="auto" w:fill="FFFFFF"/>
        </w:rPr>
        <w:t xml:space="preserve">униципальной услуги, приведены в Приложении </w:t>
      </w:r>
      <w:r w:rsidR="00480835">
        <w:rPr>
          <w:spacing w:val="2"/>
          <w:sz w:val="24"/>
          <w:szCs w:val="24"/>
          <w:shd w:val="clear" w:color="auto" w:fill="FFFFFF"/>
        </w:rPr>
        <w:t>6</w:t>
      </w:r>
      <w:r w:rsidRPr="005327C2">
        <w:rPr>
          <w:spacing w:val="2"/>
          <w:sz w:val="24"/>
          <w:szCs w:val="24"/>
          <w:shd w:val="clear" w:color="auto" w:fill="FFFFFF"/>
        </w:rPr>
        <w:t xml:space="preserve"> к настоящему Административному регламенту.</w:t>
      </w:r>
    </w:p>
    <w:p w:rsidR="00DC245F" w:rsidRPr="005327C2" w:rsidRDefault="00FE04BA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8.4. Запрос </w:t>
      </w:r>
      <w:r w:rsidR="00DC245F" w:rsidRPr="005327C2">
        <w:rPr>
          <w:spacing w:val="2"/>
          <w:sz w:val="24"/>
          <w:szCs w:val="24"/>
          <w:shd w:val="clear" w:color="auto" w:fill="FFFFFF"/>
        </w:rPr>
        <w:t xml:space="preserve">может быть подан заявителем следующими способами: </w:t>
      </w:r>
    </w:p>
    <w:p w:rsidR="00DC245F" w:rsidRPr="005327C2" w:rsidRDefault="00DC245F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8.4.1. </w:t>
      </w:r>
      <w:r w:rsidR="00FE04BA" w:rsidRPr="005327C2">
        <w:rPr>
          <w:spacing w:val="2"/>
          <w:sz w:val="24"/>
          <w:szCs w:val="24"/>
          <w:shd w:val="clear" w:color="auto" w:fill="FFFFFF"/>
        </w:rPr>
        <w:t>посредством РПГУ</w:t>
      </w:r>
      <w:r w:rsidR="00A55538" w:rsidRPr="005327C2">
        <w:rPr>
          <w:spacing w:val="2"/>
          <w:sz w:val="24"/>
          <w:szCs w:val="24"/>
          <w:shd w:val="clear" w:color="auto" w:fill="FFFFFF"/>
        </w:rPr>
        <w:t>;</w:t>
      </w:r>
    </w:p>
    <w:p w:rsidR="00C2199C" w:rsidRPr="005327C2" w:rsidRDefault="00DC245F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>8.4.2. в Администрации лично, по электронной почте, по</w:t>
      </w:r>
      <w:r w:rsidR="00AB44C4">
        <w:rPr>
          <w:spacing w:val="2"/>
          <w:sz w:val="24"/>
          <w:szCs w:val="24"/>
          <w:shd w:val="clear" w:color="auto" w:fill="FFFFFF"/>
        </w:rPr>
        <w:t>ч</w:t>
      </w:r>
      <w:r w:rsidRPr="005327C2">
        <w:rPr>
          <w:spacing w:val="2"/>
          <w:sz w:val="24"/>
          <w:szCs w:val="24"/>
          <w:shd w:val="clear" w:color="auto" w:fill="FFFFFF"/>
        </w:rPr>
        <w:t>товым отправлением.</w:t>
      </w:r>
    </w:p>
    <w:p w:rsidR="00FE04BA" w:rsidRPr="005327C2" w:rsidRDefault="00FE04BA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</w:p>
    <w:p w:rsidR="001610E3" w:rsidRPr="005327C2" w:rsidRDefault="001610E3" w:rsidP="00536BAF">
      <w:pPr>
        <w:pStyle w:val="2-"/>
        <w:numPr>
          <w:ilvl w:val="0"/>
          <w:numId w:val="32"/>
        </w:numPr>
        <w:spacing w:before="0" w:after="0" w:line="276" w:lineRule="auto"/>
        <w:rPr>
          <w:i w:val="0"/>
          <w:sz w:val="24"/>
          <w:szCs w:val="24"/>
        </w:rPr>
      </w:pPr>
      <w:bookmarkStart w:id="47" w:name="_Toc102638554"/>
      <w:bookmarkEnd w:id="44"/>
      <w:bookmarkEnd w:id="45"/>
      <w:bookmarkEnd w:id="46"/>
      <w:r w:rsidRPr="0039187A">
        <w:rPr>
          <w:i w:val="0"/>
          <w:sz w:val="24"/>
          <w:szCs w:val="24"/>
        </w:rPr>
        <w:t xml:space="preserve">Исчерпывающий перечень оснований для отказа в приеме документов, </w:t>
      </w:r>
      <w:r w:rsidR="00DC245F" w:rsidRPr="0039187A">
        <w:rPr>
          <w:i w:val="0"/>
          <w:sz w:val="24"/>
          <w:szCs w:val="24"/>
        </w:rPr>
        <w:br/>
      </w:r>
      <w:r w:rsidRPr="0039187A">
        <w:rPr>
          <w:i w:val="0"/>
          <w:sz w:val="24"/>
          <w:szCs w:val="24"/>
        </w:rPr>
        <w:t xml:space="preserve">необходимых для предоставления </w:t>
      </w:r>
      <w:r w:rsidR="00A54143" w:rsidRPr="0039187A">
        <w:rPr>
          <w:i w:val="0"/>
          <w:sz w:val="24"/>
          <w:szCs w:val="24"/>
        </w:rPr>
        <w:t>м</w:t>
      </w:r>
      <w:r w:rsidRPr="0039187A">
        <w:rPr>
          <w:i w:val="0"/>
          <w:sz w:val="24"/>
          <w:szCs w:val="24"/>
        </w:rPr>
        <w:t>униципальной услуги</w:t>
      </w:r>
      <w:bookmarkEnd w:id="47"/>
    </w:p>
    <w:p w:rsidR="00C2199C" w:rsidRPr="00EF261A" w:rsidRDefault="00C2199C" w:rsidP="00536BAF">
      <w:pPr>
        <w:pStyle w:val="2-"/>
        <w:numPr>
          <w:ilvl w:val="0"/>
          <w:numId w:val="0"/>
        </w:numPr>
        <w:spacing w:before="0" w:after="0" w:line="276" w:lineRule="auto"/>
        <w:ind w:left="644"/>
        <w:jc w:val="left"/>
        <w:rPr>
          <w:i w:val="0"/>
          <w:sz w:val="24"/>
          <w:szCs w:val="24"/>
        </w:rPr>
      </w:pPr>
    </w:p>
    <w:p w:rsidR="008A1FB7" w:rsidRPr="005327C2" w:rsidRDefault="00FE04BA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bookmarkStart w:id="48" w:name="_Toc439068368"/>
      <w:bookmarkStart w:id="49" w:name="_Toc439084272"/>
      <w:bookmarkStart w:id="50" w:name="_Toc439151286"/>
      <w:bookmarkStart w:id="51" w:name="_Toc439151364"/>
      <w:bookmarkStart w:id="52" w:name="_Toc439151441"/>
      <w:bookmarkStart w:id="53" w:name="_Toc439151950"/>
      <w:bookmarkEnd w:id="48"/>
      <w:bookmarkEnd w:id="49"/>
      <w:bookmarkEnd w:id="50"/>
      <w:bookmarkEnd w:id="51"/>
      <w:bookmarkEnd w:id="52"/>
      <w:bookmarkEnd w:id="53"/>
      <w:r w:rsidRPr="005327C2">
        <w:rPr>
          <w:spacing w:val="2"/>
          <w:sz w:val="24"/>
          <w:szCs w:val="24"/>
          <w:shd w:val="clear" w:color="auto" w:fill="FFFFFF"/>
        </w:rPr>
        <w:t xml:space="preserve">9.1. Исчерпывающий перечень оснований для отказа в приеме документов, </w:t>
      </w:r>
      <w:r w:rsidR="00DC245F" w:rsidRPr="005327C2">
        <w:rPr>
          <w:spacing w:val="2"/>
          <w:sz w:val="24"/>
          <w:szCs w:val="24"/>
          <w:shd w:val="clear" w:color="auto" w:fill="FFFFFF"/>
        </w:rPr>
        <w:br/>
      </w:r>
      <w:r w:rsidRPr="005327C2">
        <w:rPr>
          <w:spacing w:val="2"/>
          <w:sz w:val="24"/>
          <w:szCs w:val="24"/>
          <w:shd w:val="clear" w:color="auto" w:fill="FFFFFF"/>
        </w:rPr>
        <w:t xml:space="preserve">необходимых для предоставления </w:t>
      </w:r>
      <w:r w:rsidR="00437163" w:rsidRPr="005327C2">
        <w:rPr>
          <w:spacing w:val="2"/>
          <w:sz w:val="24"/>
          <w:szCs w:val="24"/>
          <w:shd w:val="clear" w:color="auto" w:fill="FFFFFF"/>
        </w:rPr>
        <w:t>м</w:t>
      </w:r>
      <w:r w:rsidR="008A1FB7" w:rsidRPr="005327C2">
        <w:rPr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spacing w:val="2"/>
          <w:sz w:val="24"/>
          <w:szCs w:val="24"/>
          <w:shd w:val="clear" w:color="auto" w:fill="FFFFFF"/>
        </w:rPr>
        <w:t xml:space="preserve"> услуги: </w:t>
      </w:r>
    </w:p>
    <w:p w:rsidR="00FE04BA" w:rsidRPr="005327C2" w:rsidRDefault="00FE04BA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9.1.1. </w:t>
      </w:r>
      <w:r w:rsidR="00DC245F" w:rsidRPr="005327C2">
        <w:rPr>
          <w:spacing w:val="2"/>
          <w:sz w:val="24"/>
          <w:szCs w:val="24"/>
          <w:shd w:val="clear" w:color="auto" w:fill="FFFFFF"/>
        </w:rPr>
        <w:t>о</w:t>
      </w:r>
      <w:r w:rsidRPr="005327C2">
        <w:rPr>
          <w:spacing w:val="2"/>
          <w:sz w:val="24"/>
          <w:szCs w:val="24"/>
          <w:shd w:val="clear" w:color="auto" w:fill="FFFFFF"/>
        </w:rPr>
        <w:t xml:space="preserve">бращение за предоставлением иной </w:t>
      </w:r>
      <w:r w:rsidR="00437163" w:rsidRPr="005327C2">
        <w:rPr>
          <w:spacing w:val="2"/>
          <w:sz w:val="24"/>
          <w:szCs w:val="24"/>
          <w:shd w:val="clear" w:color="auto" w:fill="FFFFFF"/>
        </w:rPr>
        <w:t>м</w:t>
      </w:r>
      <w:r w:rsidR="008A1FB7" w:rsidRPr="005327C2">
        <w:rPr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spacing w:val="2"/>
          <w:sz w:val="24"/>
          <w:szCs w:val="24"/>
          <w:shd w:val="clear" w:color="auto" w:fill="FFFFFF"/>
        </w:rPr>
        <w:t xml:space="preserve"> услуг</w:t>
      </w:r>
      <w:r w:rsidR="007344DA" w:rsidRPr="005327C2">
        <w:rPr>
          <w:spacing w:val="2"/>
          <w:sz w:val="24"/>
          <w:szCs w:val="24"/>
          <w:shd w:val="clear" w:color="auto" w:fill="FFFFFF"/>
        </w:rPr>
        <w:t>и</w:t>
      </w:r>
      <w:r w:rsidR="00DC245F" w:rsidRPr="005327C2">
        <w:rPr>
          <w:spacing w:val="2"/>
          <w:sz w:val="24"/>
          <w:szCs w:val="24"/>
          <w:shd w:val="clear" w:color="auto" w:fill="FFFFFF"/>
        </w:rPr>
        <w:t>;</w:t>
      </w:r>
    </w:p>
    <w:p w:rsidR="00FE04BA" w:rsidRPr="005327C2" w:rsidRDefault="00FE04BA" w:rsidP="00536BAF">
      <w:pPr>
        <w:pStyle w:val="1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9.1.2. </w:t>
      </w:r>
      <w:r w:rsidR="00DC245F" w:rsidRPr="005327C2">
        <w:rPr>
          <w:spacing w:val="2"/>
          <w:sz w:val="24"/>
          <w:szCs w:val="24"/>
          <w:shd w:val="clear" w:color="auto" w:fill="FFFFFF"/>
        </w:rPr>
        <w:t>з</w:t>
      </w:r>
      <w:r w:rsidRPr="005327C2">
        <w:rPr>
          <w:spacing w:val="2"/>
          <w:sz w:val="24"/>
          <w:szCs w:val="24"/>
          <w:shd w:val="clear" w:color="auto" w:fill="FFFFFF"/>
        </w:rPr>
        <w:t xml:space="preserve">аявителем представлен неполный комплект документов, необходимых </w:t>
      </w:r>
      <w:r w:rsidR="00DC245F" w:rsidRPr="005327C2">
        <w:rPr>
          <w:spacing w:val="2"/>
          <w:sz w:val="24"/>
          <w:szCs w:val="24"/>
          <w:shd w:val="clear" w:color="auto" w:fill="FFFFFF"/>
        </w:rPr>
        <w:br/>
      </w:r>
      <w:r w:rsidRPr="005327C2">
        <w:rPr>
          <w:spacing w:val="2"/>
          <w:sz w:val="24"/>
          <w:szCs w:val="24"/>
          <w:shd w:val="clear" w:color="auto" w:fill="FFFFFF"/>
        </w:rPr>
        <w:t xml:space="preserve">для предоставления </w:t>
      </w:r>
      <w:r w:rsidR="00A54143" w:rsidRPr="005327C2">
        <w:rPr>
          <w:spacing w:val="2"/>
          <w:sz w:val="24"/>
          <w:szCs w:val="24"/>
          <w:shd w:val="clear" w:color="auto" w:fill="FFFFFF"/>
        </w:rPr>
        <w:t>м</w:t>
      </w:r>
      <w:r w:rsidR="008A1FB7" w:rsidRPr="005327C2">
        <w:rPr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spacing w:val="2"/>
          <w:sz w:val="24"/>
          <w:szCs w:val="24"/>
          <w:shd w:val="clear" w:color="auto" w:fill="FFFFFF"/>
        </w:rPr>
        <w:t xml:space="preserve"> услуги</w:t>
      </w:r>
      <w:r w:rsidR="00DC245F" w:rsidRPr="005327C2">
        <w:rPr>
          <w:spacing w:val="2"/>
          <w:sz w:val="24"/>
          <w:szCs w:val="24"/>
          <w:shd w:val="clear" w:color="auto" w:fill="FFFFFF"/>
        </w:rPr>
        <w:t>;</w:t>
      </w:r>
    </w:p>
    <w:p w:rsidR="00FE04BA" w:rsidRPr="005327C2" w:rsidRDefault="00FE04BA" w:rsidP="00536BAF">
      <w:pPr>
        <w:pStyle w:val="1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9.1.3. </w:t>
      </w:r>
      <w:r w:rsidR="00DC245F" w:rsidRPr="005327C2">
        <w:rPr>
          <w:spacing w:val="2"/>
          <w:sz w:val="24"/>
          <w:szCs w:val="24"/>
          <w:shd w:val="clear" w:color="auto" w:fill="FFFFFF"/>
        </w:rPr>
        <w:t>д</w:t>
      </w:r>
      <w:r w:rsidRPr="005327C2">
        <w:rPr>
          <w:spacing w:val="2"/>
          <w:sz w:val="24"/>
          <w:szCs w:val="24"/>
          <w:shd w:val="clear" w:color="auto" w:fill="FFFFFF"/>
        </w:rPr>
        <w:t xml:space="preserve">окументы, необходимые для предоставления </w:t>
      </w:r>
      <w:r w:rsidR="00437163" w:rsidRPr="005327C2">
        <w:rPr>
          <w:spacing w:val="2"/>
          <w:sz w:val="24"/>
          <w:szCs w:val="24"/>
          <w:shd w:val="clear" w:color="auto" w:fill="FFFFFF"/>
        </w:rPr>
        <w:t>м</w:t>
      </w:r>
      <w:r w:rsidR="008A1FB7" w:rsidRPr="005327C2">
        <w:rPr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spacing w:val="2"/>
          <w:sz w:val="24"/>
          <w:szCs w:val="24"/>
          <w:shd w:val="clear" w:color="auto" w:fill="FFFFFF"/>
        </w:rPr>
        <w:t xml:space="preserve"> услуги, утратили силу, отменены или являются недействительными на момент обращения с запросом</w:t>
      </w:r>
      <w:r w:rsidR="00DC245F" w:rsidRPr="005327C2">
        <w:rPr>
          <w:spacing w:val="2"/>
          <w:sz w:val="24"/>
          <w:szCs w:val="24"/>
          <w:shd w:val="clear" w:color="auto" w:fill="FFFFFF"/>
        </w:rPr>
        <w:t>;</w:t>
      </w:r>
    </w:p>
    <w:p w:rsidR="00FE04BA" w:rsidRPr="005327C2" w:rsidRDefault="00FE04BA" w:rsidP="00536BAF">
      <w:pPr>
        <w:pStyle w:val="1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9.1.4. </w:t>
      </w:r>
      <w:r w:rsidR="00DC245F" w:rsidRPr="005327C2">
        <w:rPr>
          <w:spacing w:val="2"/>
          <w:sz w:val="24"/>
          <w:szCs w:val="24"/>
          <w:shd w:val="clear" w:color="auto" w:fill="FFFFFF"/>
        </w:rPr>
        <w:t>н</w:t>
      </w:r>
      <w:r w:rsidRPr="005327C2">
        <w:rPr>
          <w:spacing w:val="2"/>
          <w:sz w:val="24"/>
          <w:szCs w:val="24"/>
          <w:shd w:val="clear" w:color="auto" w:fill="FFFFFF"/>
        </w:rPr>
        <w:t xml:space="preserve">аличие противоречий между сведениями, указанными в запросе, </w:t>
      </w:r>
      <w:r w:rsidR="005A7002" w:rsidRPr="005327C2">
        <w:rPr>
          <w:spacing w:val="2"/>
          <w:sz w:val="24"/>
          <w:szCs w:val="24"/>
          <w:shd w:val="clear" w:color="auto" w:fill="FFFFFF"/>
        </w:rPr>
        <w:br/>
      </w:r>
      <w:r w:rsidRPr="005327C2">
        <w:rPr>
          <w:spacing w:val="2"/>
          <w:sz w:val="24"/>
          <w:szCs w:val="24"/>
          <w:shd w:val="clear" w:color="auto" w:fill="FFFFFF"/>
        </w:rPr>
        <w:t>и сведениями, указанными в приложенных к нему документах, в том числе:</w:t>
      </w:r>
    </w:p>
    <w:p w:rsidR="00FE04BA" w:rsidRPr="005327C2" w:rsidRDefault="00FE04BA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9.1.4.1. </w:t>
      </w:r>
      <w:r w:rsidR="005A7002" w:rsidRPr="005327C2">
        <w:rPr>
          <w:spacing w:val="2"/>
          <w:sz w:val="24"/>
          <w:szCs w:val="24"/>
          <w:shd w:val="clear" w:color="auto" w:fill="FFFFFF"/>
        </w:rPr>
        <w:t>о</w:t>
      </w:r>
      <w:r w:rsidRPr="005327C2">
        <w:rPr>
          <w:spacing w:val="2"/>
          <w:sz w:val="24"/>
          <w:szCs w:val="24"/>
          <w:shd w:val="clear" w:color="auto" w:fill="FFFFFF"/>
        </w:rPr>
        <w:t>тдельными графическими материалами, представленными в составе одного запроса</w:t>
      </w:r>
      <w:r w:rsidR="005A7002" w:rsidRPr="005327C2">
        <w:rPr>
          <w:spacing w:val="2"/>
          <w:sz w:val="24"/>
          <w:szCs w:val="24"/>
          <w:shd w:val="clear" w:color="auto" w:fill="FFFFFF"/>
        </w:rPr>
        <w:t>;</w:t>
      </w:r>
    </w:p>
    <w:p w:rsidR="00FE04BA" w:rsidRPr="005327C2" w:rsidRDefault="00FE04BA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9.1.4.2. </w:t>
      </w:r>
      <w:r w:rsidR="005A7002" w:rsidRPr="005327C2">
        <w:rPr>
          <w:spacing w:val="2"/>
          <w:sz w:val="24"/>
          <w:szCs w:val="24"/>
          <w:shd w:val="clear" w:color="auto" w:fill="FFFFFF"/>
        </w:rPr>
        <w:t>о</w:t>
      </w:r>
      <w:r w:rsidRPr="005327C2">
        <w:rPr>
          <w:spacing w:val="2"/>
          <w:sz w:val="24"/>
          <w:szCs w:val="24"/>
          <w:shd w:val="clear" w:color="auto" w:fill="FFFFFF"/>
        </w:rPr>
        <w:t>тдельными текстовыми материалами, представленными в составе одного запроса</w:t>
      </w:r>
      <w:r w:rsidR="005A7002" w:rsidRPr="005327C2">
        <w:rPr>
          <w:spacing w:val="2"/>
          <w:sz w:val="24"/>
          <w:szCs w:val="24"/>
          <w:shd w:val="clear" w:color="auto" w:fill="FFFFFF"/>
        </w:rPr>
        <w:t>;</w:t>
      </w:r>
    </w:p>
    <w:p w:rsidR="00FE04BA" w:rsidRPr="005327C2" w:rsidRDefault="00FE04BA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9.1.4.3. </w:t>
      </w:r>
      <w:r w:rsidR="005A7002" w:rsidRPr="005327C2">
        <w:rPr>
          <w:spacing w:val="2"/>
          <w:sz w:val="24"/>
          <w:szCs w:val="24"/>
          <w:shd w:val="clear" w:color="auto" w:fill="FFFFFF"/>
        </w:rPr>
        <w:t>о</w:t>
      </w:r>
      <w:r w:rsidRPr="005327C2">
        <w:rPr>
          <w:spacing w:val="2"/>
          <w:sz w:val="24"/>
          <w:szCs w:val="24"/>
          <w:shd w:val="clear" w:color="auto" w:fill="FFFFFF"/>
        </w:rPr>
        <w:t>тдельными графическими и отдельными текстовыми материалами, представленными в составе одного запроса</w:t>
      </w:r>
      <w:r w:rsidR="005A7002" w:rsidRPr="005327C2">
        <w:rPr>
          <w:spacing w:val="2"/>
          <w:sz w:val="24"/>
          <w:szCs w:val="24"/>
          <w:shd w:val="clear" w:color="auto" w:fill="FFFFFF"/>
        </w:rPr>
        <w:t>;</w:t>
      </w:r>
    </w:p>
    <w:p w:rsidR="00FE04BA" w:rsidRPr="005327C2" w:rsidRDefault="00FE04BA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9.1.4.4. </w:t>
      </w:r>
      <w:r w:rsidR="005A7002" w:rsidRPr="005327C2">
        <w:rPr>
          <w:spacing w:val="2"/>
          <w:sz w:val="24"/>
          <w:szCs w:val="24"/>
          <w:shd w:val="clear" w:color="auto" w:fill="FFFFFF"/>
        </w:rPr>
        <w:t>с</w:t>
      </w:r>
      <w:r w:rsidRPr="005327C2">
        <w:rPr>
          <w:spacing w:val="2"/>
          <w:sz w:val="24"/>
          <w:szCs w:val="24"/>
          <w:shd w:val="clear" w:color="auto" w:fill="FFFFFF"/>
        </w:rPr>
        <w:t>ведениями, указанными в запросе и текстовыми, графическими материалами, представленными в составе одного запроса</w:t>
      </w:r>
      <w:r w:rsidR="005A7002" w:rsidRPr="005327C2">
        <w:rPr>
          <w:spacing w:val="2"/>
          <w:sz w:val="24"/>
          <w:szCs w:val="24"/>
          <w:shd w:val="clear" w:color="auto" w:fill="FFFFFF"/>
        </w:rPr>
        <w:t>;</w:t>
      </w:r>
    </w:p>
    <w:p w:rsidR="00FE04BA" w:rsidRPr="005327C2" w:rsidRDefault="00FE04BA" w:rsidP="00536BAF">
      <w:pPr>
        <w:pStyle w:val="1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9.1.5. </w:t>
      </w:r>
      <w:r w:rsidR="005A7002" w:rsidRPr="005327C2">
        <w:rPr>
          <w:spacing w:val="2"/>
          <w:sz w:val="24"/>
          <w:szCs w:val="24"/>
          <w:shd w:val="clear" w:color="auto" w:fill="FFFFFF"/>
        </w:rPr>
        <w:t>д</w:t>
      </w:r>
      <w:r w:rsidRPr="005327C2">
        <w:rPr>
          <w:spacing w:val="2"/>
          <w:sz w:val="24"/>
          <w:szCs w:val="24"/>
          <w:shd w:val="clear" w:color="auto" w:fill="FFFFFF"/>
        </w:rPr>
        <w:t>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FE04BA" w:rsidRPr="005327C2" w:rsidRDefault="00FE04BA" w:rsidP="00536BAF">
      <w:pPr>
        <w:pStyle w:val="1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9.1.6. </w:t>
      </w:r>
      <w:r w:rsidR="005A7002" w:rsidRPr="005327C2">
        <w:rPr>
          <w:spacing w:val="2"/>
          <w:sz w:val="24"/>
          <w:szCs w:val="24"/>
          <w:shd w:val="clear" w:color="auto" w:fill="FFFFFF"/>
        </w:rPr>
        <w:t>д</w:t>
      </w:r>
      <w:r w:rsidRPr="005327C2">
        <w:rPr>
          <w:spacing w:val="2"/>
          <w:sz w:val="24"/>
          <w:szCs w:val="24"/>
          <w:shd w:val="clear" w:color="auto" w:fill="FFFFFF"/>
        </w:rPr>
        <w:t xml:space="preserve"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567C98" w:rsidRPr="005327C2">
        <w:rPr>
          <w:spacing w:val="2"/>
          <w:sz w:val="24"/>
          <w:szCs w:val="24"/>
          <w:shd w:val="clear" w:color="auto" w:fill="FFFFFF"/>
        </w:rPr>
        <w:t>м</w:t>
      </w:r>
      <w:r w:rsidR="008A1FB7" w:rsidRPr="005327C2">
        <w:rPr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spacing w:val="2"/>
          <w:sz w:val="24"/>
          <w:szCs w:val="24"/>
          <w:shd w:val="clear" w:color="auto" w:fill="FFFFFF"/>
        </w:rPr>
        <w:t xml:space="preserve"> услуги</w:t>
      </w:r>
      <w:r w:rsidR="00567C98" w:rsidRPr="005327C2">
        <w:rPr>
          <w:spacing w:val="2"/>
          <w:sz w:val="24"/>
          <w:szCs w:val="24"/>
          <w:shd w:val="clear" w:color="auto" w:fill="FFFFFF"/>
        </w:rPr>
        <w:t>;</w:t>
      </w:r>
    </w:p>
    <w:p w:rsidR="00FE04BA" w:rsidRPr="005327C2" w:rsidRDefault="00FE04BA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>9</w:t>
      </w:r>
      <w:r w:rsidR="008A1FB7" w:rsidRPr="005327C2">
        <w:rPr>
          <w:spacing w:val="2"/>
          <w:sz w:val="24"/>
          <w:szCs w:val="24"/>
          <w:shd w:val="clear" w:color="auto" w:fill="FFFFFF"/>
        </w:rPr>
        <w:t>.1.7</w:t>
      </w:r>
      <w:r w:rsidRPr="005327C2">
        <w:rPr>
          <w:spacing w:val="2"/>
          <w:sz w:val="24"/>
          <w:szCs w:val="24"/>
          <w:shd w:val="clear" w:color="auto" w:fill="FFFFFF"/>
        </w:rPr>
        <w:t xml:space="preserve">. </w:t>
      </w:r>
      <w:r w:rsidR="00567C98" w:rsidRPr="005327C2">
        <w:rPr>
          <w:spacing w:val="2"/>
          <w:sz w:val="24"/>
          <w:szCs w:val="24"/>
          <w:shd w:val="clear" w:color="auto" w:fill="FFFFFF"/>
        </w:rPr>
        <w:t>н</w:t>
      </w:r>
      <w:r w:rsidRPr="005327C2">
        <w:rPr>
          <w:spacing w:val="2"/>
          <w:sz w:val="24"/>
          <w:szCs w:val="24"/>
          <w:shd w:val="clear" w:color="auto" w:fill="FFFFFF"/>
        </w:rPr>
        <w:t>екорректное заполнение обязательных полей в форме запроса</w:t>
      </w:r>
      <w:r w:rsidR="00567C98" w:rsidRPr="005327C2">
        <w:rPr>
          <w:spacing w:val="2"/>
          <w:sz w:val="24"/>
          <w:szCs w:val="24"/>
          <w:shd w:val="clear" w:color="auto" w:fill="FFFFFF"/>
        </w:rPr>
        <w:t xml:space="preserve">, в том числе интерактивного запроса </w:t>
      </w:r>
      <w:r w:rsidRPr="005327C2">
        <w:rPr>
          <w:spacing w:val="2"/>
          <w:sz w:val="24"/>
          <w:szCs w:val="24"/>
          <w:shd w:val="clear" w:color="auto" w:fill="FFFFFF"/>
        </w:rPr>
        <w:t xml:space="preserve">на РПГУ (отсутствие заполнения, недостоверное, неполное </w:t>
      </w:r>
      <w:r w:rsidR="00567C98" w:rsidRPr="005327C2">
        <w:rPr>
          <w:spacing w:val="2"/>
          <w:sz w:val="24"/>
          <w:szCs w:val="24"/>
          <w:shd w:val="clear" w:color="auto" w:fill="FFFFFF"/>
        </w:rPr>
        <w:br/>
      </w:r>
      <w:r w:rsidRPr="005327C2">
        <w:rPr>
          <w:spacing w:val="2"/>
          <w:sz w:val="24"/>
          <w:szCs w:val="24"/>
          <w:shd w:val="clear" w:color="auto" w:fill="FFFFFF"/>
        </w:rPr>
        <w:t>либо неправильное, несоответствующее требованиям, установленным настоящим Административным регламентом)</w:t>
      </w:r>
      <w:r w:rsidR="005D0D64" w:rsidRPr="005327C2">
        <w:rPr>
          <w:spacing w:val="2"/>
          <w:sz w:val="24"/>
          <w:szCs w:val="24"/>
          <w:shd w:val="clear" w:color="auto" w:fill="FFFFFF"/>
        </w:rPr>
        <w:t>;</w:t>
      </w:r>
    </w:p>
    <w:p w:rsidR="00FE04BA" w:rsidRPr="005327C2" w:rsidRDefault="00FE04BA" w:rsidP="00536BAF">
      <w:pPr>
        <w:pStyle w:val="1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>9.1.</w:t>
      </w:r>
      <w:r w:rsidR="004A410B" w:rsidRPr="005327C2">
        <w:rPr>
          <w:spacing w:val="2"/>
          <w:sz w:val="24"/>
          <w:szCs w:val="24"/>
          <w:shd w:val="clear" w:color="auto" w:fill="FFFFFF"/>
        </w:rPr>
        <w:t>8</w:t>
      </w:r>
      <w:r w:rsidRPr="005327C2">
        <w:rPr>
          <w:spacing w:val="2"/>
          <w:sz w:val="24"/>
          <w:szCs w:val="24"/>
          <w:shd w:val="clear" w:color="auto" w:fill="FFFFFF"/>
        </w:rPr>
        <w:t xml:space="preserve">. </w:t>
      </w:r>
      <w:r w:rsidR="005D0D64" w:rsidRPr="005327C2">
        <w:rPr>
          <w:spacing w:val="2"/>
          <w:sz w:val="24"/>
          <w:szCs w:val="24"/>
          <w:shd w:val="clear" w:color="auto" w:fill="FFFFFF"/>
        </w:rPr>
        <w:t>п</w:t>
      </w:r>
      <w:r w:rsidRPr="005327C2">
        <w:rPr>
          <w:spacing w:val="2"/>
          <w:sz w:val="24"/>
          <w:szCs w:val="24"/>
          <w:shd w:val="clear" w:color="auto" w:fill="FFFFFF"/>
        </w:rPr>
        <w:t xml:space="preserve">редставление электронных образов документов посредством РПГУ не позволяет </w:t>
      </w:r>
      <w:r w:rsidR="005D0D64" w:rsidRPr="005327C2">
        <w:rPr>
          <w:spacing w:val="2"/>
          <w:sz w:val="24"/>
          <w:szCs w:val="24"/>
          <w:shd w:val="clear" w:color="auto" w:fill="FFFFFF"/>
        </w:rPr>
        <w:br/>
      </w:r>
      <w:r w:rsidRPr="005327C2">
        <w:rPr>
          <w:spacing w:val="2"/>
          <w:sz w:val="24"/>
          <w:szCs w:val="24"/>
          <w:shd w:val="clear" w:color="auto" w:fill="FFFFFF"/>
        </w:rPr>
        <w:t>в полном объеме прочитать текст документа и (или) распознать реквизиты документа</w:t>
      </w:r>
      <w:r w:rsidR="005D0D64" w:rsidRPr="005327C2">
        <w:rPr>
          <w:spacing w:val="2"/>
          <w:sz w:val="24"/>
          <w:szCs w:val="24"/>
          <w:shd w:val="clear" w:color="auto" w:fill="FFFFFF"/>
        </w:rPr>
        <w:t>;</w:t>
      </w:r>
    </w:p>
    <w:p w:rsidR="00FE04BA" w:rsidRPr="005327C2" w:rsidRDefault="00FE04BA" w:rsidP="00536BAF">
      <w:pPr>
        <w:pStyle w:val="1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>9.1.</w:t>
      </w:r>
      <w:r w:rsidR="004A410B" w:rsidRPr="005327C2">
        <w:rPr>
          <w:spacing w:val="2"/>
          <w:sz w:val="24"/>
          <w:szCs w:val="24"/>
          <w:shd w:val="clear" w:color="auto" w:fill="FFFFFF"/>
        </w:rPr>
        <w:t>9</w:t>
      </w:r>
      <w:r w:rsidRPr="005327C2">
        <w:rPr>
          <w:spacing w:val="2"/>
          <w:sz w:val="24"/>
          <w:szCs w:val="24"/>
          <w:shd w:val="clear" w:color="auto" w:fill="FFFFFF"/>
        </w:rPr>
        <w:t xml:space="preserve">. </w:t>
      </w:r>
      <w:r w:rsidR="005D0D64" w:rsidRPr="005327C2">
        <w:rPr>
          <w:spacing w:val="2"/>
          <w:sz w:val="24"/>
          <w:szCs w:val="24"/>
          <w:shd w:val="clear" w:color="auto" w:fill="FFFFFF"/>
        </w:rPr>
        <w:t>п</w:t>
      </w:r>
      <w:r w:rsidRPr="005327C2">
        <w:rPr>
          <w:spacing w:val="2"/>
          <w:sz w:val="24"/>
          <w:szCs w:val="24"/>
          <w:shd w:val="clear" w:color="auto" w:fill="FFFFFF"/>
        </w:rPr>
        <w:t xml:space="preserve">одача запроса и иных документов в электронной форме, подписанных </w:t>
      </w:r>
      <w:r w:rsidR="002312D9" w:rsidRPr="005327C2">
        <w:rPr>
          <w:spacing w:val="2"/>
          <w:sz w:val="24"/>
          <w:szCs w:val="24"/>
          <w:shd w:val="clear" w:color="auto" w:fill="FFFFFF"/>
        </w:rPr>
        <w:br/>
      </w:r>
      <w:r w:rsidRPr="005327C2">
        <w:rPr>
          <w:spacing w:val="2"/>
          <w:sz w:val="24"/>
          <w:szCs w:val="24"/>
          <w:shd w:val="clear" w:color="auto" w:fill="FFFFFF"/>
        </w:rPr>
        <w:t>с использованием электронной подписи, не принадлежащей заявителю</w:t>
      </w:r>
      <w:r w:rsidR="005D0D64" w:rsidRPr="005327C2">
        <w:rPr>
          <w:spacing w:val="2"/>
          <w:sz w:val="24"/>
          <w:szCs w:val="24"/>
          <w:shd w:val="clear" w:color="auto" w:fill="FFFFFF"/>
        </w:rPr>
        <w:t>;</w:t>
      </w:r>
    </w:p>
    <w:p w:rsidR="00FE04BA" w:rsidRPr="005327C2" w:rsidRDefault="00FE04BA" w:rsidP="00536BAF">
      <w:pPr>
        <w:pStyle w:val="1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>9.1.1</w:t>
      </w:r>
      <w:r w:rsidR="004A410B" w:rsidRPr="005327C2">
        <w:rPr>
          <w:spacing w:val="2"/>
          <w:sz w:val="24"/>
          <w:szCs w:val="24"/>
          <w:shd w:val="clear" w:color="auto" w:fill="FFFFFF"/>
        </w:rPr>
        <w:t>0</w:t>
      </w:r>
      <w:r w:rsidRPr="005327C2">
        <w:rPr>
          <w:spacing w:val="2"/>
          <w:sz w:val="24"/>
          <w:szCs w:val="24"/>
          <w:shd w:val="clear" w:color="auto" w:fill="FFFFFF"/>
        </w:rPr>
        <w:t xml:space="preserve">. </w:t>
      </w:r>
      <w:bookmarkStart w:id="54" w:name="_Hlk32198169"/>
      <w:r w:rsidR="005D0D64" w:rsidRPr="005327C2">
        <w:rPr>
          <w:spacing w:val="2"/>
          <w:sz w:val="24"/>
          <w:szCs w:val="24"/>
          <w:shd w:val="clear" w:color="auto" w:fill="FFFFFF"/>
        </w:rPr>
        <w:t>п</w:t>
      </w:r>
      <w:r w:rsidRPr="005327C2">
        <w:rPr>
          <w:spacing w:val="2"/>
          <w:sz w:val="24"/>
          <w:szCs w:val="24"/>
          <w:shd w:val="clear" w:color="auto" w:fill="FFFFFF"/>
        </w:rPr>
        <w:t xml:space="preserve">оступление запроса, аналогичного ранее зарегистрированному запросу, </w:t>
      </w:r>
      <w:r w:rsidR="005D0D64" w:rsidRPr="005327C2">
        <w:rPr>
          <w:spacing w:val="2"/>
          <w:sz w:val="24"/>
          <w:szCs w:val="24"/>
          <w:shd w:val="clear" w:color="auto" w:fill="FFFFFF"/>
        </w:rPr>
        <w:br/>
      </w:r>
      <w:r w:rsidRPr="005327C2">
        <w:rPr>
          <w:spacing w:val="2"/>
          <w:sz w:val="24"/>
          <w:szCs w:val="24"/>
          <w:shd w:val="clear" w:color="auto" w:fill="FFFFFF"/>
        </w:rPr>
        <w:t xml:space="preserve">срок предоставления </w:t>
      </w:r>
      <w:r w:rsidR="00884FD8" w:rsidRPr="005327C2">
        <w:rPr>
          <w:spacing w:val="2"/>
          <w:sz w:val="24"/>
          <w:szCs w:val="24"/>
          <w:shd w:val="clear" w:color="auto" w:fill="FFFFFF"/>
        </w:rPr>
        <w:t>м</w:t>
      </w:r>
      <w:r w:rsidR="002312D9" w:rsidRPr="005327C2">
        <w:rPr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spacing w:val="2"/>
          <w:sz w:val="24"/>
          <w:szCs w:val="24"/>
          <w:shd w:val="clear" w:color="auto" w:fill="FFFFFF"/>
        </w:rPr>
        <w:t xml:space="preserve"> услуги по которому не истек на момент поступления такого запроса</w:t>
      </w:r>
      <w:bookmarkEnd w:id="54"/>
      <w:r w:rsidR="003A3DCB">
        <w:rPr>
          <w:spacing w:val="2"/>
          <w:sz w:val="24"/>
          <w:szCs w:val="24"/>
          <w:shd w:val="clear" w:color="auto" w:fill="FFFFFF"/>
        </w:rPr>
        <w:t>;</w:t>
      </w:r>
    </w:p>
    <w:p w:rsidR="007648FC" w:rsidRPr="005327C2" w:rsidRDefault="007648FC" w:rsidP="007648FC">
      <w:pPr>
        <w:pStyle w:val="111"/>
        <w:numPr>
          <w:ilvl w:val="2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>
        <w:rPr>
          <w:spacing w:val="2"/>
          <w:sz w:val="24"/>
          <w:szCs w:val="24"/>
          <w:shd w:val="clear" w:color="auto" w:fill="FFFFFF"/>
        </w:rPr>
        <w:t>9</w:t>
      </w:r>
      <w:r w:rsidRPr="005327C2">
        <w:rPr>
          <w:spacing w:val="2"/>
          <w:sz w:val="24"/>
          <w:szCs w:val="24"/>
          <w:shd w:val="clear" w:color="auto" w:fill="FFFFFF"/>
        </w:rPr>
        <w:t>.</w:t>
      </w:r>
      <w:r>
        <w:rPr>
          <w:spacing w:val="2"/>
          <w:sz w:val="24"/>
          <w:szCs w:val="24"/>
          <w:shd w:val="clear" w:color="auto" w:fill="FFFFFF"/>
        </w:rPr>
        <w:t>1</w:t>
      </w:r>
      <w:r w:rsidRPr="005327C2">
        <w:rPr>
          <w:spacing w:val="2"/>
          <w:sz w:val="24"/>
          <w:szCs w:val="24"/>
          <w:shd w:val="clear" w:color="auto" w:fill="FFFFFF"/>
        </w:rPr>
        <w:t>.</w:t>
      </w:r>
      <w:r>
        <w:rPr>
          <w:spacing w:val="2"/>
          <w:sz w:val="24"/>
          <w:szCs w:val="24"/>
          <w:shd w:val="clear" w:color="auto" w:fill="FFFFFF"/>
        </w:rPr>
        <w:t>11</w:t>
      </w:r>
      <w:r w:rsidRPr="005327C2">
        <w:rPr>
          <w:spacing w:val="2"/>
          <w:sz w:val="24"/>
          <w:szCs w:val="24"/>
          <w:shd w:val="clear" w:color="auto" w:fill="FFFFFF"/>
        </w:rPr>
        <w:t>. несоответствие документов, указанных в подразделе 8 настоящего Административного регламента, по форме или содержанию требованиям законодательства Российской Федерации</w:t>
      </w:r>
      <w:r w:rsidR="003A3DCB">
        <w:rPr>
          <w:spacing w:val="2"/>
          <w:sz w:val="24"/>
          <w:szCs w:val="24"/>
          <w:shd w:val="clear" w:color="auto" w:fill="FFFFFF"/>
        </w:rPr>
        <w:t>.</w:t>
      </w:r>
      <w:r w:rsidR="00B32606">
        <w:rPr>
          <w:spacing w:val="2"/>
          <w:sz w:val="24"/>
          <w:szCs w:val="24"/>
          <w:shd w:val="clear" w:color="auto" w:fill="FFFFFF"/>
        </w:rPr>
        <w:tab/>
      </w:r>
      <w:r w:rsidR="00B32606">
        <w:rPr>
          <w:spacing w:val="2"/>
          <w:sz w:val="24"/>
          <w:szCs w:val="24"/>
          <w:shd w:val="clear" w:color="auto" w:fill="FFFFFF"/>
        </w:rPr>
        <w:tab/>
      </w:r>
      <w:r w:rsidR="00B32606">
        <w:rPr>
          <w:spacing w:val="2"/>
          <w:sz w:val="24"/>
          <w:szCs w:val="24"/>
          <w:shd w:val="clear" w:color="auto" w:fill="FFFFFF"/>
        </w:rPr>
        <w:tab/>
      </w:r>
      <w:r w:rsidR="00B32606">
        <w:rPr>
          <w:spacing w:val="2"/>
          <w:sz w:val="24"/>
          <w:szCs w:val="24"/>
          <w:shd w:val="clear" w:color="auto" w:fill="FFFFFF"/>
        </w:rPr>
        <w:tab/>
      </w:r>
      <w:r w:rsidR="00B32606">
        <w:rPr>
          <w:spacing w:val="2"/>
          <w:sz w:val="24"/>
          <w:szCs w:val="24"/>
          <w:shd w:val="clear" w:color="auto" w:fill="FFFFFF"/>
        </w:rPr>
        <w:tab/>
      </w:r>
      <w:r w:rsidR="00B32606">
        <w:rPr>
          <w:spacing w:val="2"/>
          <w:sz w:val="24"/>
          <w:szCs w:val="24"/>
          <w:shd w:val="clear" w:color="auto" w:fill="FFFFFF"/>
        </w:rPr>
        <w:tab/>
      </w:r>
      <w:r w:rsidR="00B32606">
        <w:rPr>
          <w:spacing w:val="2"/>
          <w:sz w:val="24"/>
          <w:szCs w:val="24"/>
          <w:shd w:val="clear" w:color="auto" w:fill="FFFFFF"/>
        </w:rPr>
        <w:tab/>
      </w:r>
      <w:r w:rsidR="00B32606">
        <w:rPr>
          <w:spacing w:val="2"/>
          <w:sz w:val="24"/>
          <w:szCs w:val="24"/>
          <w:shd w:val="clear" w:color="auto" w:fill="FFFFFF"/>
        </w:rPr>
        <w:tab/>
      </w:r>
    </w:p>
    <w:p w:rsidR="00FE04BA" w:rsidRPr="005327C2" w:rsidRDefault="00FE04BA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9.2. Решение об отказе в приеме документов, необходимых для предоставления </w:t>
      </w:r>
      <w:r w:rsidR="00884FD8" w:rsidRPr="005327C2">
        <w:rPr>
          <w:spacing w:val="2"/>
          <w:sz w:val="24"/>
          <w:szCs w:val="24"/>
          <w:shd w:val="clear" w:color="auto" w:fill="FFFFFF"/>
        </w:rPr>
        <w:t>м</w:t>
      </w:r>
      <w:r w:rsidR="00C045B2" w:rsidRPr="005327C2">
        <w:rPr>
          <w:spacing w:val="2"/>
          <w:sz w:val="24"/>
          <w:szCs w:val="24"/>
          <w:shd w:val="clear" w:color="auto" w:fill="FFFFFF"/>
        </w:rPr>
        <w:t>униципально</w:t>
      </w:r>
      <w:r w:rsidRPr="005327C2">
        <w:rPr>
          <w:spacing w:val="2"/>
          <w:sz w:val="24"/>
          <w:szCs w:val="24"/>
          <w:shd w:val="clear" w:color="auto" w:fill="FFFFFF"/>
        </w:rPr>
        <w:t xml:space="preserve">й услуги, оформляется в соответствии с Приложением </w:t>
      </w:r>
      <w:r w:rsidR="00480835">
        <w:rPr>
          <w:spacing w:val="2"/>
          <w:sz w:val="24"/>
          <w:szCs w:val="24"/>
          <w:shd w:val="clear" w:color="auto" w:fill="FFFFFF"/>
        </w:rPr>
        <w:t>7</w:t>
      </w:r>
      <w:r w:rsidRPr="005327C2">
        <w:rPr>
          <w:spacing w:val="2"/>
          <w:sz w:val="24"/>
          <w:szCs w:val="24"/>
          <w:shd w:val="clear" w:color="auto" w:fill="FFFFFF"/>
        </w:rPr>
        <w:t xml:space="preserve"> к настоящему Административному регламенту.</w:t>
      </w:r>
    </w:p>
    <w:p w:rsidR="00FE04BA" w:rsidRPr="005327C2" w:rsidRDefault="00FE04BA" w:rsidP="00536BAF">
      <w:pPr>
        <w:pStyle w:val="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9.3. Принятие решения </w:t>
      </w:r>
      <w:r w:rsidR="004A410B" w:rsidRPr="005327C2">
        <w:rPr>
          <w:spacing w:val="2"/>
          <w:sz w:val="24"/>
          <w:szCs w:val="24"/>
          <w:shd w:val="clear" w:color="auto" w:fill="FFFFFF"/>
        </w:rPr>
        <w:t xml:space="preserve">об отказе в приеме документов, </w:t>
      </w:r>
      <w:r w:rsidRPr="005327C2">
        <w:rPr>
          <w:spacing w:val="2"/>
          <w:sz w:val="24"/>
          <w:szCs w:val="24"/>
          <w:shd w:val="clear" w:color="auto" w:fill="FFFFFF"/>
        </w:rPr>
        <w:t xml:space="preserve">необходимых </w:t>
      </w:r>
      <w:r w:rsidR="00813B73" w:rsidRPr="005327C2">
        <w:rPr>
          <w:spacing w:val="2"/>
          <w:sz w:val="24"/>
          <w:szCs w:val="24"/>
          <w:shd w:val="clear" w:color="auto" w:fill="FFFFFF"/>
        </w:rPr>
        <w:br/>
      </w:r>
      <w:r w:rsidRPr="005327C2">
        <w:rPr>
          <w:spacing w:val="2"/>
          <w:sz w:val="24"/>
          <w:szCs w:val="24"/>
          <w:shd w:val="clear" w:color="auto" w:fill="FFFFFF"/>
        </w:rPr>
        <w:t xml:space="preserve">для предоставления </w:t>
      </w:r>
      <w:r w:rsidR="00884FD8" w:rsidRPr="005327C2">
        <w:rPr>
          <w:spacing w:val="2"/>
          <w:sz w:val="24"/>
          <w:szCs w:val="24"/>
          <w:shd w:val="clear" w:color="auto" w:fill="FFFFFF"/>
        </w:rPr>
        <w:t>м</w:t>
      </w:r>
      <w:r w:rsidR="00C045B2" w:rsidRPr="005327C2">
        <w:rPr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spacing w:val="2"/>
          <w:sz w:val="24"/>
          <w:szCs w:val="24"/>
          <w:shd w:val="clear" w:color="auto" w:fill="FFFFFF"/>
        </w:rPr>
        <w:t xml:space="preserve"> услуги, не препятствует повторн</w:t>
      </w:r>
      <w:r w:rsidR="00884FD8" w:rsidRPr="005327C2">
        <w:rPr>
          <w:spacing w:val="2"/>
          <w:sz w:val="24"/>
          <w:szCs w:val="24"/>
          <w:shd w:val="clear" w:color="auto" w:fill="FFFFFF"/>
        </w:rPr>
        <w:t>ому обращению з</w:t>
      </w:r>
      <w:r w:rsidRPr="005327C2">
        <w:rPr>
          <w:spacing w:val="2"/>
          <w:sz w:val="24"/>
          <w:szCs w:val="24"/>
          <w:shd w:val="clear" w:color="auto" w:fill="FFFFFF"/>
        </w:rPr>
        <w:t xml:space="preserve">аявителя </w:t>
      </w:r>
      <w:r w:rsidR="004A410B" w:rsidRPr="005327C2">
        <w:rPr>
          <w:spacing w:val="2"/>
          <w:sz w:val="24"/>
          <w:szCs w:val="24"/>
          <w:shd w:val="clear" w:color="auto" w:fill="FFFFFF"/>
        </w:rPr>
        <w:br/>
      </w:r>
      <w:r w:rsidRPr="005327C2">
        <w:rPr>
          <w:spacing w:val="2"/>
          <w:sz w:val="24"/>
          <w:szCs w:val="24"/>
          <w:shd w:val="clear" w:color="auto" w:fill="FFFFFF"/>
        </w:rPr>
        <w:t xml:space="preserve">в </w:t>
      </w:r>
      <w:r w:rsidR="00C045B2" w:rsidRPr="005327C2">
        <w:rPr>
          <w:spacing w:val="2"/>
          <w:sz w:val="24"/>
          <w:szCs w:val="24"/>
          <w:shd w:val="clear" w:color="auto" w:fill="FFFFFF"/>
        </w:rPr>
        <w:t>Администрацию</w:t>
      </w:r>
      <w:r w:rsidRPr="005327C2">
        <w:rPr>
          <w:spacing w:val="2"/>
          <w:sz w:val="24"/>
          <w:szCs w:val="24"/>
          <w:shd w:val="clear" w:color="auto" w:fill="FFFFFF"/>
        </w:rPr>
        <w:t xml:space="preserve"> за предоставлением </w:t>
      </w:r>
      <w:r w:rsidR="00813B73" w:rsidRPr="005327C2">
        <w:rPr>
          <w:spacing w:val="2"/>
          <w:sz w:val="24"/>
          <w:szCs w:val="24"/>
          <w:shd w:val="clear" w:color="auto" w:fill="FFFFFF"/>
        </w:rPr>
        <w:t>м</w:t>
      </w:r>
      <w:r w:rsidR="00C045B2" w:rsidRPr="005327C2">
        <w:rPr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spacing w:val="2"/>
          <w:sz w:val="24"/>
          <w:szCs w:val="24"/>
          <w:shd w:val="clear" w:color="auto" w:fill="FFFFFF"/>
        </w:rPr>
        <w:t xml:space="preserve"> услуги. </w:t>
      </w:r>
    </w:p>
    <w:p w:rsidR="00C045B2" w:rsidRPr="00EF261A" w:rsidRDefault="00C045B2" w:rsidP="00536BAF">
      <w:pPr>
        <w:pStyle w:val="11"/>
        <w:numPr>
          <w:ilvl w:val="0"/>
          <w:numId w:val="0"/>
        </w:numPr>
        <w:tabs>
          <w:tab w:val="left" w:pos="1418"/>
          <w:tab w:val="left" w:pos="1701"/>
        </w:tabs>
        <w:ind w:hanging="720"/>
        <w:rPr>
          <w:b/>
          <w:sz w:val="24"/>
          <w:szCs w:val="24"/>
        </w:rPr>
      </w:pPr>
    </w:p>
    <w:p w:rsidR="00C045B2" w:rsidRPr="0039187A" w:rsidRDefault="00C045B2" w:rsidP="00536BAF">
      <w:pPr>
        <w:pStyle w:val="11"/>
        <w:numPr>
          <w:ilvl w:val="0"/>
          <w:numId w:val="0"/>
        </w:numPr>
        <w:tabs>
          <w:tab w:val="left" w:pos="1418"/>
          <w:tab w:val="left" w:pos="1701"/>
        </w:tabs>
        <w:jc w:val="center"/>
        <w:rPr>
          <w:b/>
          <w:sz w:val="24"/>
          <w:szCs w:val="24"/>
          <w:highlight w:val="yellow"/>
        </w:rPr>
      </w:pPr>
      <w:r w:rsidRPr="0039187A">
        <w:rPr>
          <w:b/>
          <w:sz w:val="24"/>
          <w:szCs w:val="24"/>
        </w:rPr>
        <w:t xml:space="preserve">10. </w:t>
      </w:r>
      <w:bookmarkStart w:id="55" w:name="_Toc437973291"/>
      <w:bookmarkStart w:id="56" w:name="_Toc438110032"/>
      <w:bookmarkStart w:id="57" w:name="_Toc438376236"/>
      <w:bookmarkStart w:id="58" w:name="_Toc437973293"/>
      <w:bookmarkStart w:id="59" w:name="_Toc438110034"/>
      <w:bookmarkStart w:id="60" w:name="_Toc438376239"/>
      <w:r w:rsidRPr="0039187A">
        <w:rPr>
          <w:b/>
          <w:sz w:val="24"/>
          <w:szCs w:val="24"/>
        </w:rPr>
        <w:t xml:space="preserve">Исчерпывающий перечень оснований для приостановления предоставления </w:t>
      </w:r>
      <w:r w:rsidR="00884FD8" w:rsidRPr="0039187A">
        <w:rPr>
          <w:b/>
          <w:sz w:val="24"/>
          <w:szCs w:val="24"/>
        </w:rPr>
        <w:t>м</w:t>
      </w:r>
      <w:r w:rsidR="00715EFD" w:rsidRPr="0039187A">
        <w:rPr>
          <w:b/>
          <w:sz w:val="24"/>
          <w:szCs w:val="24"/>
        </w:rPr>
        <w:t>униципальной</w:t>
      </w:r>
      <w:r w:rsidRPr="0039187A">
        <w:rPr>
          <w:b/>
          <w:sz w:val="24"/>
          <w:szCs w:val="24"/>
        </w:rPr>
        <w:t xml:space="preserve"> услуги или отказа в предоставлении </w:t>
      </w:r>
      <w:r w:rsidR="00884FD8" w:rsidRPr="0039187A">
        <w:rPr>
          <w:b/>
          <w:sz w:val="24"/>
          <w:szCs w:val="24"/>
        </w:rPr>
        <w:t>м</w:t>
      </w:r>
      <w:r w:rsidR="00FB5A77" w:rsidRPr="0039187A">
        <w:rPr>
          <w:b/>
          <w:sz w:val="24"/>
          <w:szCs w:val="24"/>
        </w:rPr>
        <w:t>униципальной</w:t>
      </w:r>
      <w:r w:rsidRPr="0039187A">
        <w:rPr>
          <w:b/>
          <w:sz w:val="24"/>
          <w:szCs w:val="24"/>
        </w:rPr>
        <w:t xml:space="preserve"> услуги</w:t>
      </w:r>
    </w:p>
    <w:p w:rsidR="00C045B2" w:rsidRPr="0039187A" w:rsidRDefault="00C045B2" w:rsidP="00536BAF">
      <w:pPr>
        <w:pStyle w:val="11"/>
        <w:numPr>
          <w:ilvl w:val="0"/>
          <w:numId w:val="0"/>
        </w:numPr>
        <w:tabs>
          <w:tab w:val="left" w:pos="1418"/>
          <w:tab w:val="left" w:pos="1701"/>
        </w:tabs>
        <w:ind w:hanging="720"/>
        <w:rPr>
          <w:sz w:val="24"/>
          <w:szCs w:val="24"/>
          <w:highlight w:val="yellow"/>
        </w:rPr>
      </w:pPr>
    </w:p>
    <w:p w:rsidR="004148AD" w:rsidRPr="005327C2" w:rsidRDefault="00C045B2" w:rsidP="00536BAF">
      <w:pPr>
        <w:pStyle w:val="11"/>
        <w:numPr>
          <w:ilvl w:val="0"/>
          <w:numId w:val="0"/>
        </w:numPr>
        <w:tabs>
          <w:tab w:val="left" w:pos="142"/>
          <w:tab w:val="left" w:pos="1701"/>
        </w:tabs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>10.1.</w:t>
      </w:r>
      <w:r w:rsidRPr="005327C2">
        <w:rPr>
          <w:b/>
          <w:i/>
          <w:spacing w:val="2"/>
          <w:sz w:val="24"/>
          <w:szCs w:val="24"/>
          <w:shd w:val="clear" w:color="auto" w:fill="FFFFFF"/>
        </w:rPr>
        <w:t xml:space="preserve"> </w:t>
      </w:r>
      <w:bookmarkEnd w:id="55"/>
      <w:bookmarkEnd w:id="56"/>
      <w:bookmarkEnd w:id="57"/>
      <w:r w:rsidR="004148AD" w:rsidRPr="005327C2">
        <w:rPr>
          <w:spacing w:val="2"/>
          <w:sz w:val="24"/>
          <w:szCs w:val="24"/>
          <w:shd w:val="clear" w:color="auto" w:fill="FFFFFF"/>
        </w:rPr>
        <w:t>Основани</w:t>
      </w:r>
      <w:r w:rsidR="00CD17FA" w:rsidRPr="005327C2">
        <w:rPr>
          <w:spacing w:val="2"/>
          <w:sz w:val="24"/>
          <w:szCs w:val="24"/>
          <w:shd w:val="clear" w:color="auto" w:fill="FFFFFF"/>
        </w:rPr>
        <w:t>я</w:t>
      </w:r>
      <w:r w:rsidR="004148AD" w:rsidRPr="005327C2">
        <w:rPr>
          <w:spacing w:val="2"/>
          <w:sz w:val="24"/>
          <w:szCs w:val="24"/>
          <w:shd w:val="clear" w:color="auto" w:fill="FFFFFF"/>
        </w:rPr>
        <w:t xml:space="preserve"> для приостановления предоставления </w:t>
      </w:r>
      <w:r w:rsidR="00884FD8" w:rsidRPr="005327C2">
        <w:rPr>
          <w:spacing w:val="2"/>
          <w:sz w:val="24"/>
          <w:szCs w:val="24"/>
          <w:shd w:val="clear" w:color="auto" w:fill="FFFFFF"/>
        </w:rPr>
        <w:t>м</w:t>
      </w:r>
      <w:r w:rsidR="004148AD" w:rsidRPr="005327C2">
        <w:rPr>
          <w:spacing w:val="2"/>
          <w:sz w:val="24"/>
          <w:szCs w:val="24"/>
          <w:shd w:val="clear" w:color="auto" w:fill="FFFFFF"/>
        </w:rPr>
        <w:t>униципальной услуги</w:t>
      </w:r>
      <w:r w:rsidR="00CD17FA" w:rsidRPr="005327C2">
        <w:rPr>
          <w:spacing w:val="2"/>
          <w:sz w:val="24"/>
          <w:szCs w:val="24"/>
          <w:shd w:val="clear" w:color="auto" w:fill="FFFFFF"/>
        </w:rPr>
        <w:t xml:space="preserve"> отсутствуют</w:t>
      </w:r>
      <w:r w:rsidR="004148AD" w:rsidRPr="005327C2">
        <w:rPr>
          <w:spacing w:val="2"/>
          <w:sz w:val="24"/>
          <w:szCs w:val="24"/>
          <w:shd w:val="clear" w:color="auto" w:fill="FFFFFF"/>
        </w:rPr>
        <w:t>.</w:t>
      </w:r>
    </w:p>
    <w:p w:rsidR="00C44508" w:rsidRPr="005327C2" w:rsidRDefault="00715EFD" w:rsidP="00536BAF">
      <w:pPr>
        <w:pStyle w:val="11"/>
        <w:numPr>
          <w:ilvl w:val="0"/>
          <w:numId w:val="0"/>
        </w:numPr>
        <w:tabs>
          <w:tab w:val="left" w:pos="1418"/>
          <w:tab w:val="left" w:pos="1701"/>
        </w:tabs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10.2. </w:t>
      </w:r>
      <w:r w:rsidR="00C045B2" w:rsidRPr="005327C2">
        <w:rPr>
          <w:spacing w:val="2"/>
          <w:sz w:val="24"/>
          <w:szCs w:val="24"/>
          <w:shd w:val="clear" w:color="auto" w:fill="FFFFFF"/>
        </w:rPr>
        <w:t xml:space="preserve">Исчерпывающий перечень оснований для отказа в предоставлении </w:t>
      </w:r>
      <w:r w:rsidR="00884FD8" w:rsidRPr="005327C2">
        <w:rPr>
          <w:spacing w:val="2"/>
          <w:sz w:val="24"/>
          <w:szCs w:val="24"/>
          <w:shd w:val="clear" w:color="auto" w:fill="FFFFFF"/>
        </w:rPr>
        <w:t>м</w:t>
      </w:r>
      <w:r w:rsidR="00C045B2" w:rsidRPr="005327C2">
        <w:rPr>
          <w:spacing w:val="2"/>
          <w:sz w:val="24"/>
          <w:szCs w:val="24"/>
          <w:shd w:val="clear" w:color="auto" w:fill="FFFFFF"/>
        </w:rPr>
        <w:t>униципальной услуги</w:t>
      </w:r>
      <w:r w:rsidR="001610E3" w:rsidRPr="005327C2">
        <w:rPr>
          <w:spacing w:val="2"/>
          <w:sz w:val="24"/>
          <w:szCs w:val="24"/>
          <w:shd w:val="clear" w:color="auto" w:fill="FFFFFF"/>
        </w:rPr>
        <w:t>:</w:t>
      </w:r>
    </w:p>
    <w:p w:rsidR="00390F62" w:rsidRPr="005327C2" w:rsidRDefault="008E5B14" w:rsidP="00536BAF">
      <w:pPr>
        <w:pStyle w:val="1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10.2.1. </w:t>
      </w:r>
      <w:r w:rsidR="00CD17FA" w:rsidRPr="005327C2">
        <w:rPr>
          <w:spacing w:val="2"/>
          <w:sz w:val="24"/>
          <w:szCs w:val="24"/>
          <w:shd w:val="clear" w:color="auto" w:fill="FFFFFF"/>
        </w:rPr>
        <w:t>н</w:t>
      </w:r>
      <w:r w:rsidR="00AF4B51" w:rsidRPr="005327C2">
        <w:rPr>
          <w:spacing w:val="2"/>
          <w:sz w:val="24"/>
          <w:szCs w:val="24"/>
          <w:shd w:val="clear" w:color="auto" w:fill="FFFFFF"/>
        </w:rPr>
        <w:t xml:space="preserve">есоответствие категории заявителя кругу лиц, указанных </w:t>
      </w:r>
      <w:r w:rsidR="00AF4B51" w:rsidRPr="005327C2">
        <w:rPr>
          <w:spacing w:val="2"/>
          <w:sz w:val="24"/>
          <w:szCs w:val="24"/>
          <w:shd w:val="clear" w:color="auto" w:fill="FFFFFF"/>
        </w:rPr>
        <w:br/>
        <w:t>в подразделе 2 настоящего Административного регламента.</w:t>
      </w:r>
    </w:p>
    <w:p w:rsidR="003719EF" w:rsidRPr="005327C2" w:rsidRDefault="003719EF" w:rsidP="00536BAF">
      <w:pPr>
        <w:pStyle w:val="111"/>
        <w:numPr>
          <w:ilvl w:val="0"/>
          <w:numId w:val="0"/>
        </w:numPr>
        <w:shd w:val="clear" w:color="auto" w:fill="FFFFFF" w:themeFill="background1"/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>10.2.</w:t>
      </w:r>
      <w:r w:rsidR="00C35C27" w:rsidRPr="002207D7">
        <w:rPr>
          <w:spacing w:val="2"/>
          <w:sz w:val="24"/>
          <w:szCs w:val="24"/>
          <w:shd w:val="clear" w:color="auto" w:fill="FFFFFF"/>
        </w:rPr>
        <w:t>2</w:t>
      </w:r>
      <w:r w:rsidRPr="005327C2">
        <w:rPr>
          <w:spacing w:val="2"/>
          <w:sz w:val="24"/>
          <w:szCs w:val="24"/>
          <w:shd w:val="clear" w:color="auto" w:fill="FFFFFF"/>
        </w:rPr>
        <w:t xml:space="preserve">. </w:t>
      </w:r>
      <w:r w:rsidR="00C83B5E" w:rsidRPr="00A84B16">
        <w:rPr>
          <w:spacing w:val="2"/>
          <w:sz w:val="24"/>
          <w:szCs w:val="24"/>
          <w:shd w:val="clear" w:color="auto" w:fill="FFFFFF"/>
        </w:rPr>
        <w:t>п</w:t>
      </w:r>
      <w:r w:rsidRPr="00A84B16">
        <w:rPr>
          <w:spacing w:val="2"/>
          <w:sz w:val="24"/>
          <w:szCs w:val="24"/>
          <w:shd w:val="clear" w:color="auto" w:fill="FFFFFF"/>
        </w:rPr>
        <w:t xml:space="preserve">олучение </w:t>
      </w:r>
      <w:r w:rsidR="00C35C27" w:rsidRPr="002207D7">
        <w:rPr>
          <w:spacing w:val="2"/>
          <w:sz w:val="24"/>
          <w:szCs w:val="24"/>
          <w:shd w:val="clear" w:color="auto" w:fill="FFFFFF"/>
        </w:rPr>
        <w:t>в рамках межведомственного информационного взаимодействия</w:t>
      </w:r>
      <w:r w:rsidR="00C35C27" w:rsidRPr="005327C2">
        <w:rPr>
          <w:spacing w:val="2"/>
          <w:sz w:val="24"/>
          <w:szCs w:val="24"/>
          <w:shd w:val="clear" w:color="auto" w:fill="FFFFFF"/>
        </w:rPr>
        <w:t xml:space="preserve"> </w:t>
      </w:r>
      <w:r w:rsidRPr="005327C2">
        <w:rPr>
          <w:spacing w:val="2"/>
          <w:sz w:val="24"/>
          <w:szCs w:val="24"/>
          <w:shd w:val="clear" w:color="auto" w:fill="FFFFFF"/>
        </w:rPr>
        <w:t>сведений о лишении родительских прав или ограничении в родительских правах заявителя (или членов его семьи), в отношении ребенка (детей), учитываемого</w:t>
      </w:r>
      <w:r w:rsidR="00022E94" w:rsidRPr="005327C2">
        <w:rPr>
          <w:spacing w:val="2"/>
          <w:sz w:val="24"/>
          <w:szCs w:val="24"/>
          <w:shd w:val="clear" w:color="auto" w:fill="FFFFFF"/>
        </w:rPr>
        <w:t xml:space="preserve"> </w:t>
      </w:r>
      <w:r w:rsidRPr="005327C2">
        <w:rPr>
          <w:spacing w:val="2"/>
          <w:sz w:val="24"/>
          <w:szCs w:val="24"/>
          <w:shd w:val="clear" w:color="auto" w:fill="FFFFFF"/>
        </w:rPr>
        <w:t>(ых) в составе многодетной семьи</w:t>
      </w:r>
      <w:r w:rsidR="00C83B5E" w:rsidRPr="005327C2">
        <w:rPr>
          <w:spacing w:val="2"/>
          <w:sz w:val="24"/>
          <w:szCs w:val="24"/>
          <w:shd w:val="clear" w:color="auto" w:fill="FFFFFF"/>
        </w:rPr>
        <w:t>;</w:t>
      </w:r>
    </w:p>
    <w:p w:rsidR="009B4EC2" w:rsidRPr="00A84B16" w:rsidRDefault="009B4EC2" w:rsidP="00536BAF">
      <w:pPr>
        <w:pStyle w:val="111"/>
        <w:numPr>
          <w:ilvl w:val="0"/>
          <w:numId w:val="0"/>
        </w:numPr>
        <w:shd w:val="clear" w:color="auto" w:fill="FFFFFF" w:themeFill="background1"/>
        <w:ind w:firstLine="709"/>
        <w:rPr>
          <w:spacing w:val="2"/>
          <w:sz w:val="24"/>
          <w:szCs w:val="24"/>
          <w:shd w:val="clear" w:color="auto" w:fill="FFFFFF"/>
        </w:rPr>
      </w:pPr>
      <w:r w:rsidRPr="00A84B16">
        <w:rPr>
          <w:spacing w:val="2"/>
          <w:sz w:val="24"/>
          <w:szCs w:val="24"/>
          <w:shd w:val="clear" w:color="auto" w:fill="FFFFFF"/>
        </w:rPr>
        <w:t>10.2.</w:t>
      </w:r>
      <w:r w:rsidR="00C35C27" w:rsidRPr="002207D7">
        <w:rPr>
          <w:spacing w:val="2"/>
          <w:sz w:val="24"/>
          <w:szCs w:val="24"/>
          <w:shd w:val="clear" w:color="auto" w:fill="FFFFFF"/>
        </w:rPr>
        <w:t>3</w:t>
      </w:r>
      <w:r w:rsidRPr="00A84B16">
        <w:rPr>
          <w:spacing w:val="2"/>
          <w:sz w:val="24"/>
          <w:szCs w:val="24"/>
          <w:shd w:val="clear" w:color="auto" w:fill="FFFFFF"/>
        </w:rPr>
        <w:t xml:space="preserve">. </w:t>
      </w:r>
      <w:r w:rsidR="00C83B5E" w:rsidRPr="00A84B16">
        <w:rPr>
          <w:spacing w:val="2"/>
          <w:sz w:val="24"/>
          <w:szCs w:val="24"/>
          <w:shd w:val="clear" w:color="auto" w:fill="FFFFFF"/>
        </w:rPr>
        <w:t>п</w:t>
      </w:r>
      <w:r w:rsidRPr="00A84B16">
        <w:rPr>
          <w:spacing w:val="2"/>
          <w:sz w:val="24"/>
          <w:szCs w:val="24"/>
          <w:shd w:val="clear" w:color="auto" w:fill="FFFFFF"/>
        </w:rPr>
        <w:t xml:space="preserve">олучение </w:t>
      </w:r>
      <w:r w:rsidR="00C35C27" w:rsidRPr="002207D7">
        <w:rPr>
          <w:spacing w:val="2"/>
          <w:sz w:val="24"/>
          <w:szCs w:val="24"/>
          <w:shd w:val="clear" w:color="auto" w:fill="FFFFFF"/>
        </w:rPr>
        <w:t xml:space="preserve">в рамках межведомственного информационного взаимодействия </w:t>
      </w:r>
      <w:r w:rsidRPr="00A84B16">
        <w:rPr>
          <w:spacing w:val="2"/>
          <w:sz w:val="24"/>
          <w:szCs w:val="24"/>
          <w:shd w:val="clear" w:color="auto" w:fill="FFFFFF"/>
        </w:rPr>
        <w:t>сведений об отмене усыновления в отношении ребенка (детей), учитываемого</w:t>
      </w:r>
      <w:r w:rsidR="00022E94" w:rsidRPr="00A84B16">
        <w:rPr>
          <w:spacing w:val="2"/>
          <w:sz w:val="24"/>
          <w:szCs w:val="24"/>
          <w:shd w:val="clear" w:color="auto" w:fill="FFFFFF"/>
        </w:rPr>
        <w:t xml:space="preserve"> </w:t>
      </w:r>
      <w:r w:rsidRPr="00A84B16">
        <w:rPr>
          <w:spacing w:val="2"/>
          <w:sz w:val="24"/>
          <w:szCs w:val="24"/>
          <w:shd w:val="clear" w:color="auto" w:fill="FFFFFF"/>
        </w:rPr>
        <w:t>(ых) в составе многодетной семьи</w:t>
      </w:r>
      <w:r w:rsidR="00C83B5E" w:rsidRPr="00A84B16">
        <w:rPr>
          <w:spacing w:val="2"/>
          <w:sz w:val="24"/>
          <w:szCs w:val="24"/>
          <w:shd w:val="clear" w:color="auto" w:fill="FFFFFF"/>
        </w:rPr>
        <w:t>;</w:t>
      </w:r>
    </w:p>
    <w:p w:rsidR="000A1B85" w:rsidRPr="00A84B16" w:rsidRDefault="009B4EC2" w:rsidP="00536BAF">
      <w:pPr>
        <w:pStyle w:val="111"/>
        <w:numPr>
          <w:ilvl w:val="0"/>
          <w:numId w:val="0"/>
        </w:numPr>
        <w:shd w:val="clear" w:color="auto" w:fill="FFFFFF" w:themeFill="background1"/>
        <w:ind w:firstLine="709"/>
        <w:rPr>
          <w:spacing w:val="2"/>
          <w:sz w:val="24"/>
          <w:szCs w:val="24"/>
          <w:shd w:val="clear" w:color="auto" w:fill="FFFFFF"/>
        </w:rPr>
      </w:pPr>
      <w:r w:rsidRPr="00A84B16">
        <w:rPr>
          <w:spacing w:val="2"/>
          <w:sz w:val="24"/>
          <w:szCs w:val="24"/>
          <w:shd w:val="clear" w:color="auto" w:fill="FFFFFF"/>
        </w:rPr>
        <w:t>10.2.</w:t>
      </w:r>
      <w:r w:rsidR="00C35C27" w:rsidRPr="002207D7">
        <w:rPr>
          <w:spacing w:val="2"/>
          <w:sz w:val="24"/>
          <w:szCs w:val="24"/>
          <w:shd w:val="clear" w:color="auto" w:fill="FFFFFF"/>
        </w:rPr>
        <w:t>3</w:t>
      </w:r>
      <w:r w:rsidRPr="00A84B16">
        <w:rPr>
          <w:spacing w:val="2"/>
          <w:sz w:val="24"/>
          <w:szCs w:val="24"/>
          <w:shd w:val="clear" w:color="auto" w:fill="FFFFFF"/>
        </w:rPr>
        <w:t xml:space="preserve">. </w:t>
      </w:r>
      <w:r w:rsidR="00C83B5E" w:rsidRPr="00A84B16">
        <w:rPr>
          <w:spacing w:val="2"/>
          <w:sz w:val="24"/>
          <w:szCs w:val="24"/>
          <w:shd w:val="clear" w:color="auto" w:fill="FFFFFF"/>
        </w:rPr>
        <w:t>п</w:t>
      </w:r>
      <w:r w:rsidRPr="00A84B16">
        <w:rPr>
          <w:spacing w:val="2"/>
          <w:sz w:val="24"/>
          <w:szCs w:val="24"/>
          <w:shd w:val="clear" w:color="auto" w:fill="FFFFFF"/>
        </w:rPr>
        <w:t xml:space="preserve">олучение </w:t>
      </w:r>
      <w:r w:rsidR="00C35C27" w:rsidRPr="002207D7">
        <w:rPr>
          <w:spacing w:val="2"/>
          <w:sz w:val="24"/>
          <w:szCs w:val="24"/>
          <w:shd w:val="clear" w:color="auto" w:fill="FFFFFF"/>
        </w:rPr>
        <w:t xml:space="preserve">в рамках межведомственного информационного взаимодействия </w:t>
      </w:r>
      <w:r w:rsidRPr="00A84B16">
        <w:rPr>
          <w:spacing w:val="2"/>
          <w:sz w:val="24"/>
          <w:szCs w:val="24"/>
          <w:shd w:val="clear" w:color="auto" w:fill="FFFFFF"/>
        </w:rPr>
        <w:t>сведений о нахождении под опекой и попечительством ребенка</w:t>
      </w:r>
      <w:r w:rsidR="00C83B5E" w:rsidRPr="00A84B16">
        <w:rPr>
          <w:spacing w:val="2"/>
          <w:sz w:val="24"/>
          <w:szCs w:val="24"/>
          <w:shd w:val="clear" w:color="auto" w:fill="FFFFFF"/>
        </w:rPr>
        <w:t xml:space="preserve"> </w:t>
      </w:r>
      <w:r w:rsidRPr="00A84B16">
        <w:rPr>
          <w:spacing w:val="2"/>
          <w:sz w:val="24"/>
          <w:szCs w:val="24"/>
          <w:shd w:val="clear" w:color="auto" w:fill="FFFFFF"/>
        </w:rPr>
        <w:t>(детей), в том числе дет</w:t>
      </w:r>
      <w:r w:rsidR="004948E9" w:rsidRPr="00A84B16">
        <w:rPr>
          <w:spacing w:val="2"/>
          <w:sz w:val="24"/>
          <w:szCs w:val="24"/>
          <w:shd w:val="clear" w:color="auto" w:fill="FFFFFF"/>
        </w:rPr>
        <w:t>ей</w:t>
      </w:r>
      <w:r w:rsidRPr="00A84B16">
        <w:rPr>
          <w:spacing w:val="2"/>
          <w:sz w:val="24"/>
          <w:szCs w:val="24"/>
          <w:shd w:val="clear" w:color="auto" w:fill="FFFFFF"/>
        </w:rPr>
        <w:t>, находящи</w:t>
      </w:r>
      <w:r w:rsidR="004948E9" w:rsidRPr="00A84B16">
        <w:rPr>
          <w:spacing w:val="2"/>
          <w:sz w:val="24"/>
          <w:szCs w:val="24"/>
          <w:shd w:val="clear" w:color="auto" w:fill="FFFFFF"/>
        </w:rPr>
        <w:t>х</w:t>
      </w:r>
      <w:r w:rsidRPr="00A84B16">
        <w:rPr>
          <w:spacing w:val="2"/>
          <w:sz w:val="24"/>
          <w:szCs w:val="24"/>
          <w:shd w:val="clear" w:color="auto" w:fill="FFFFFF"/>
        </w:rPr>
        <w:t>ся в приемных семьях, учитываемого</w:t>
      </w:r>
      <w:r w:rsidR="00022E94" w:rsidRPr="00A84B16">
        <w:rPr>
          <w:spacing w:val="2"/>
          <w:sz w:val="24"/>
          <w:szCs w:val="24"/>
          <w:shd w:val="clear" w:color="auto" w:fill="FFFFFF"/>
        </w:rPr>
        <w:t xml:space="preserve"> </w:t>
      </w:r>
      <w:r w:rsidRPr="00A84B16">
        <w:rPr>
          <w:spacing w:val="2"/>
          <w:sz w:val="24"/>
          <w:szCs w:val="24"/>
          <w:shd w:val="clear" w:color="auto" w:fill="FFFFFF"/>
        </w:rPr>
        <w:t>(ых) в составе многодетной семьи</w:t>
      </w:r>
      <w:r w:rsidR="00A84B16" w:rsidRPr="00A84B16">
        <w:rPr>
          <w:spacing w:val="2"/>
          <w:sz w:val="24"/>
          <w:szCs w:val="24"/>
          <w:shd w:val="clear" w:color="auto" w:fill="FFFFFF"/>
        </w:rPr>
        <w:t>;</w:t>
      </w:r>
      <w:r w:rsidRPr="00A84B16">
        <w:rPr>
          <w:spacing w:val="2"/>
          <w:sz w:val="24"/>
          <w:szCs w:val="24"/>
          <w:shd w:val="clear" w:color="auto" w:fill="FFFFFF"/>
        </w:rPr>
        <w:t xml:space="preserve"> </w:t>
      </w:r>
    </w:p>
    <w:p w:rsidR="00A84B16" w:rsidRPr="00A84B16" w:rsidRDefault="00A84B16" w:rsidP="002207D7">
      <w:pPr>
        <w:tabs>
          <w:tab w:val="left" w:pos="142"/>
        </w:tabs>
        <w:spacing w:after="0"/>
        <w:ind w:firstLine="709"/>
        <w:jc w:val="both"/>
        <w:rPr>
          <w:spacing w:val="2"/>
          <w:sz w:val="24"/>
          <w:szCs w:val="24"/>
          <w:shd w:val="clear" w:color="auto" w:fill="FFFFFF"/>
        </w:rPr>
      </w:pPr>
      <w:r w:rsidRPr="00A84B1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10.2.4. получение в рамках межведомственного информационного взаимодействия сведений о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  <w:r w:rsidRPr="00A84B1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нахождении ребенка</w:t>
      </w:r>
      <w:r w:rsidRPr="004A7400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(детей) на полном государственном обеспечении;</w:t>
      </w:r>
    </w:p>
    <w:p w:rsidR="004466F5" w:rsidRPr="005327C2" w:rsidRDefault="00AF4B51" w:rsidP="00536BAF">
      <w:pPr>
        <w:pStyle w:val="111"/>
        <w:numPr>
          <w:ilvl w:val="0"/>
          <w:numId w:val="0"/>
        </w:numPr>
        <w:shd w:val="clear" w:color="auto" w:fill="FFFFFF" w:themeFill="background1"/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>10.2.</w:t>
      </w:r>
      <w:r w:rsidR="00A84B16">
        <w:rPr>
          <w:spacing w:val="2"/>
          <w:sz w:val="24"/>
          <w:szCs w:val="24"/>
          <w:shd w:val="clear" w:color="auto" w:fill="FFFFFF"/>
        </w:rPr>
        <w:t>5</w:t>
      </w:r>
      <w:r w:rsidR="004466F5" w:rsidRPr="005327C2">
        <w:rPr>
          <w:spacing w:val="2"/>
          <w:sz w:val="24"/>
          <w:szCs w:val="24"/>
          <w:shd w:val="clear" w:color="auto" w:fill="FFFFFF"/>
        </w:rPr>
        <w:t xml:space="preserve">. </w:t>
      </w:r>
      <w:r w:rsidR="00A12C39" w:rsidRPr="005327C2">
        <w:rPr>
          <w:spacing w:val="2"/>
          <w:sz w:val="24"/>
          <w:szCs w:val="24"/>
          <w:shd w:val="clear" w:color="auto" w:fill="FFFFFF"/>
        </w:rPr>
        <w:t>н</w:t>
      </w:r>
      <w:r w:rsidR="004466F5" w:rsidRPr="005327C2">
        <w:rPr>
          <w:spacing w:val="2"/>
          <w:sz w:val="24"/>
          <w:szCs w:val="24"/>
          <w:shd w:val="clear" w:color="auto" w:fill="FFFFFF"/>
        </w:rPr>
        <w:t>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</w:t>
      </w:r>
      <w:r w:rsidR="00CB782E" w:rsidRPr="005327C2">
        <w:rPr>
          <w:spacing w:val="2"/>
          <w:sz w:val="24"/>
          <w:szCs w:val="24"/>
          <w:shd w:val="clear" w:color="auto" w:fill="FFFFFF"/>
        </w:rPr>
        <w:t>;</w:t>
      </w:r>
    </w:p>
    <w:p w:rsidR="00B14DB9" w:rsidRPr="005327C2" w:rsidRDefault="00AF4B51" w:rsidP="00536BAF">
      <w:pPr>
        <w:pStyle w:val="11"/>
        <w:numPr>
          <w:ilvl w:val="1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>10.2.</w:t>
      </w:r>
      <w:r w:rsidR="00A84B16">
        <w:rPr>
          <w:spacing w:val="2"/>
          <w:sz w:val="24"/>
          <w:szCs w:val="24"/>
          <w:shd w:val="clear" w:color="auto" w:fill="FFFFFF"/>
        </w:rPr>
        <w:t>6</w:t>
      </w:r>
      <w:r w:rsidR="00B14DB9" w:rsidRPr="005327C2">
        <w:rPr>
          <w:spacing w:val="2"/>
          <w:sz w:val="24"/>
          <w:szCs w:val="24"/>
          <w:shd w:val="clear" w:color="auto" w:fill="FFFFFF"/>
        </w:rPr>
        <w:t xml:space="preserve">. </w:t>
      </w:r>
      <w:r w:rsidR="00CB782E" w:rsidRPr="005327C2">
        <w:rPr>
          <w:spacing w:val="2"/>
          <w:sz w:val="24"/>
          <w:szCs w:val="24"/>
          <w:shd w:val="clear" w:color="auto" w:fill="FFFFFF"/>
        </w:rPr>
        <w:t>о</w:t>
      </w:r>
      <w:r w:rsidR="00B14DB9" w:rsidRPr="005327C2">
        <w:rPr>
          <w:spacing w:val="2"/>
          <w:sz w:val="24"/>
          <w:szCs w:val="24"/>
          <w:shd w:val="clear" w:color="auto" w:fill="FFFFFF"/>
        </w:rPr>
        <w:t>тзыв запроса по инициативе заявителя.</w:t>
      </w:r>
    </w:p>
    <w:p w:rsidR="009A2FD4" w:rsidRPr="005327C2" w:rsidRDefault="00715EFD" w:rsidP="00536BAF">
      <w:pPr>
        <w:pStyle w:val="111"/>
        <w:numPr>
          <w:ilvl w:val="0"/>
          <w:numId w:val="0"/>
        </w:numPr>
        <w:ind w:firstLine="709"/>
        <w:rPr>
          <w:spacing w:val="2"/>
          <w:sz w:val="24"/>
          <w:szCs w:val="24"/>
          <w:shd w:val="clear" w:color="auto" w:fill="FFFFFF"/>
        </w:rPr>
      </w:pPr>
      <w:r w:rsidRPr="005327C2">
        <w:rPr>
          <w:spacing w:val="2"/>
          <w:sz w:val="24"/>
          <w:szCs w:val="24"/>
          <w:shd w:val="clear" w:color="auto" w:fill="FFFFFF"/>
        </w:rPr>
        <w:t xml:space="preserve">10.3. Заявитель вправе отказаться от получения </w:t>
      </w:r>
      <w:r w:rsidR="008F26B7" w:rsidRPr="005327C2">
        <w:rPr>
          <w:spacing w:val="2"/>
          <w:sz w:val="24"/>
          <w:szCs w:val="24"/>
          <w:shd w:val="clear" w:color="auto" w:fill="FFFFFF"/>
        </w:rPr>
        <w:t>м</w:t>
      </w:r>
      <w:r w:rsidRPr="005327C2">
        <w:rPr>
          <w:spacing w:val="2"/>
          <w:sz w:val="24"/>
          <w:szCs w:val="24"/>
          <w:shd w:val="clear" w:color="auto" w:fill="FFFFFF"/>
        </w:rPr>
        <w:t>униципальной услуги на основании заявления, написанного в свободной форме, направив по адресу электронной почты</w:t>
      </w:r>
      <w:r w:rsidR="00CB782E" w:rsidRPr="005327C2">
        <w:rPr>
          <w:spacing w:val="2"/>
          <w:sz w:val="24"/>
          <w:szCs w:val="24"/>
          <w:shd w:val="clear" w:color="auto" w:fill="FFFFFF"/>
        </w:rPr>
        <w:t>, посредством РПГУ</w:t>
      </w:r>
      <w:r w:rsidRPr="005327C2">
        <w:rPr>
          <w:spacing w:val="2"/>
          <w:sz w:val="24"/>
          <w:szCs w:val="24"/>
          <w:shd w:val="clear" w:color="auto" w:fill="FFFFFF"/>
        </w:rPr>
        <w:t xml:space="preserve"> или обратившись в Администрацию</w:t>
      </w:r>
      <w:r w:rsidR="00CB782E" w:rsidRPr="005327C2">
        <w:rPr>
          <w:spacing w:val="2"/>
          <w:sz w:val="24"/>
          <w:szCs w:val="24"/>
          <w:shd w:val="clear" w:color="auto" w:fill="FFFFFF"/>
        </w:rPr>
        <w:t xml:space="preserve"> лично</w:t>
      </w:r>
      <w:r w:rsidRPr="005327C2">
        <w:rPr>
          <w:spacing w:val="2"/>
          <w:sz w:val="24"/>
          <w:szCs w:val="24"/>
          <w:shd w:val="clear" w:color="auto" w:fill="FFFFFF"/>
        </w:rPr>
        <w:t xml:space="preserve">. На основании поступившего заявления об отказе от предоставления </w:t>
      </w:r>
      <w:r w:rsidR="008F26B7" w:rsidRPr="005327C2">
        <w:rPr>
          <w:spacing w:val="2"/>
          <w:sz w:val="24"/>
          <w:szCs w:val="24"/>
          <w:shd w:val="clear" w:color="auto" w:fill="FFFFFF"/>
        </w:rPr>
        <w:t>м</w:t>
      </w:r>
      <w:r w:rsidRPr="005327C2">
        <w:rPr>
          <w:spacing w:val="2"/>
          <w:sz w:val="24"/>
          <w:szCs w:val="24"/>
          <w:shd w:val="clear" w:color="auto" w:fill="FFFFFF"/>
        </w:rPr>
        <w:t xml:space="preserve">униципальной услуги уполномоченным должностным лицом Администрации принимается решение об отказе в предоставлении </w:t>
      </w:r>
      <w:r w:rsidR="008F26B7" w:rsidRPr="005327C2">
        <w:rPr>
          <w:spacing w:val="2"/>
          <w:sz w:val="24"/>
          <w:szCs w:val="24"/>
          <w:shd w:val="clear" w:color="auto" w:fill="FFFFFF"/>
        </w:rPr>
        <w:t>м</w:t>
      </w:r>
      <w:r w:rsidRPr="005327C2">
        <w:rPr>
          <w:spacing w:val="2"/>
          <w:sz w:val="24"/>
          <w:szCs w:val="24"/>
          <w:shd w:val="clear" w:color="auto" w:fill="FFFFFF"/>
        </w:rPr>
        <w:t>ун</w:t>
      </w:r>
      <w:r w:rsidR="00884FD8" w:rsidRPr="005327C2">
        <w:rPr>
          <w:spacing w:val="2"/>
          <w:sz w:val="24"/>
          <w:szCs w:val="24"/>
          <w:shd w:val="clear" w:color="auto" w:fill="FFFFFF"/>
        </w:rPr>
        <w:t>иципальной услуги. Факт отказа з</w:t>
      </w:r>
      <w:r w:rsidRPr="005327C2">
        <w:rPr>
          <w:spacing w:val="2"/>
          <w:sz w:val="24"/>
          <w:szCs w:val="24"/>
          <w:shd w:val="clear" w:color="auto" w:fill="FFFFFF"/>
        </w:rPr>
        <w:t xml:space="preserve">аявителя от предоставления </w:t>
      </w:r>
      <w:r w:rsidR="008F26B7" w:rsidRPr="005327C2">
        <w:rPr>
          <w:spacing w:val="2"/>
          <w:sz w:val="24"/>
          <w:szCs w:val="24"/>
          <w:shd w:val="clear" w:color="auto" w:fill="FFFFFF"/>
        </w:rPr>
        <w:t>м</w:t>
      </w:r>
      <w:r w:rsidRPr="005327C2">
        <w:rPr>
          <w:spacing w:val="2"/>
          <w:sz w:val="24"/>
          <w:szCs w:val="24"/>
          <w:shd w:val="clear" w:color="auto" w:fill="FFFFFF"/>
        </w:rPr>
        <w:t xml:space="preserve">униципальной услуги с приложением заявления </w:t>
      </w:r>
      <w:r w:rsidR="007E71A0" w:rsidRPr="005327C2">
        <w:rPr>
          <w:spacing w:val="2"/>
          <w:sz w:val="24"/>
          <w:szCs w:val="24"/>
          <w:shd w:val="clear" w:color="auto" w:fill="FFFFFF"/>
        </w:rPr>
        <w:t xml:space="preserve">и решения об отказе </w:t>
      </w:r>
      <w:r w:rsidRPr="005327C2">
        <w:rPr>
          <w:spacing w:val="2"/>
          <w:sz w:val="24"/>
          <w:szCs w:val="24"/>
          <w:shd w:val="clear" w:color="auto" w:fill="FFFFFF"/>
        </w:rPr>
        <w:t xml:space="preserve">в предоставлении </w:t>
      </w:r>
      <w:r w:rsidR="008F26B7" w:rsidRPr="005327C2">
        <w:rPr>
          <w:spacing w:val="2"/>
          <w:sz w:val="24"/>
          <w:szCs w:val="24"/>
          <w:shd w:val="clear" w:color="auto" w:fill="FFFFFF"/>
        </w:rPr>
        <w:t>м</w:t>
      </w:r>
      <w:r w:rsidR="007E71A0" w:rsidRPr="005327C2">
        <w:rPr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spacing w:val="2"/>
          <w:sz w:val="24"/>
          <w:szCs w:val="24"/>
          <w:shd w:val="clear" w:color="auto" w:fill="FFFFFF"/>
        </w:rPr>
        <w:t xml:space="preserve"> услуги фиксируется в ВИС. </w:t>
      </w:r>
      <w:r w:rsidRPr="005327C2">
        <w:rPr>
          <w:spacing w:val="2"/>
          <w:sz w:val="24"/>
          <w:szCs w:val="24"/>
          <w:shd w:val="clear" w:color="auto" w:fill="FFFFFF"/>
        </w:rPr>
        <w:br/>
        <w:t xml:space="preserve">Отказ от предоставления </w:t>
      </w:r>
      <w:r w:rsidR="008F26B7" w:rsidRPr="005327C2">
        <w:rPr>
          <w:spacing w:val="2"/>
          <w:sz w:val="24"/>
          <w:szCs w:val="24"/>
          <w:shd w:val="clear" w:color="auto" w:fill="FFFFFF"/>
        </w:rPr>
        <w:t>м</w:t>
      </w:r>
      <w:r w:rsidR="007E71A0" w:rsidRPr="005327C2">
        <w:rPr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spacing w:val="2"/>
          <w:sz w:val="24"/>
          <w:szCs w:val="24"/>
          <w:shd w:val="clear" w:color="auto" w:fill="FFFFFF"/>
        </w:rPr>
        <w:t xml:space="preserve"> услуги не препятствует повторному обращению заявителя в </w:t>
      </w:r>
      <w:r w:rsidR="007E71A0" w:rsidRPr="005327C2">
        <w:rPr>
          <w:spacing w:val="2"/>
          <w:sz w:val="24"/>
          <w:szCs w:val="24"/>
          <w:shd w:val="clear" w:color="auto" w:fill="FFFFFF"/>
        </w:rPr>
        <w:t>Администрацию</w:t>
      </w:r>
      <w:r w:rsidRPr="005327C2">
        <w:rPr>
          <w:spacing w:val="2"/>
          <w:sz w:val="24"/>
          <w:szCs w:val="24"/>
          <w:shd w:val="clear" w:color="auto" w:fill="FFFFFF"/>
        </w:rPr>
        <w:t xml:space="preserve"> за предоставлением </w:t>
      </w:r>
      <w:r w:rsidR="00FA256F">
        <w:rPr>
          <w:spacing w:val="2"/>
          <w:sz w:val="24"/>
          <w:szCs w:val="24"/>
          <w:shd w:val="clear" w:color="auto" w:fill="FFFFFF"/>
        </w:rPr>
        <w:t>муниципальной</w:t>
      </w:r>
      <w:r w:rsidR="00FA256F" w:rsidRPr="005327C2">
        <w:rPr>
          <w:spacing w:val="2"/>
          <w:sz w:val="24"/>
          <w:szCs w:val="24"/>
          <w:shd w:val="clear" w:color="auto" w:fill="FFFFFF"/>
        </w:rPr>
        <w:t xml:space="preserve"> </w:t>
      </w:r>
      <w:r w:rsidRPr="005327C2">
        <w:rPr>
          <w:spacing w:val="2"/>
          <w:sz w:val="24"/>
          <w:szCs w:val="24"/>
          <w:shd w:val="clear" w:color="auto" w:fill="FFFFFF"/>
        </w:rPr>
        <w:t>услуги.</w:t>
      </w:r>
    </w:p>
    <w:p w:rsidR="00382E51" w:rsidRPr="0039187A" w:rsidRDefault="00382E51" w:rsidP="00536BAF">
      <w:pPr>
        <w:pStyle w:val="111"/>
        <w:numPr>
          <w:ilvl w:val="2"/>
          <w:numId w:val="0"/>
        </w:numPr>
        <w:tabs>
          <w:tab w:val="left" w:pos="1418"/>
          <w:tab w:val="left" w:pos="1560"/>
        </w:tabs>
        <w:ind w:firstLine="709"/>
        <w:rPr>
          <w:sz w:val="24"/>
          <w:szCs w:val="24"/>
        </w:rPr>
      </w:pPr>
      <w:r w:rsidRPr="00EF261A">
        <w:rPr>
          <w:sz w:val="24"/>
          <w:szCs w:val="24"/>
        </w:rPr>
        <w:t>1</w:t>
      </w:r>
      <w:r w:rsidR="00FB5A77" w:rsidRPr="0039187A">
        <w:rPr>
          <w:sz w:val="24"/>
          <w:szCs w:val="24"/>
        </w:rPr>
        <w:t>0</w:t>
      </w:r>
      <w:r w:rsidRPr="0039187A">
        <w:rPr>
          <w:sz w:val="24"/>
          <w:szCs w:val="24"/>
        </w:rPr>
        <w:t>.</w:t>
      </w:r>
      <w:r w:rsidR="00715EFD" w:rsidRPr="0039187A">
        <w:rPr>
          <w:sz w:val="24"/>
          <w:szCs w:val="24"/>
        </w:rPr>
        <w:t>4</w:t>
      </w:r>
      <w:r w:rsidRPr="0039187A">
        <w:rPr>
          <w:sz w:val="24"/>
          <w:szCs w:val="24"/>
        </w:rPr>
        <w:t xml:space="preserve">. Заявитель вправе повторно обратиться в Администрацию с </w:t>
      </w:r>
      <w:r w:rsidR="00045824" w:rsidRPr="0039187A">
        <w:rPr>
          <w:sz w:val="24"/>
          <w:szCs w:val="24"/>
        </w:rPr>
        <w:t>з</w:t>
      </w:r>
      <w:r w:rsidR="001F7038" w:rsidRPr="0039187A">
        <w:rPr>
          <w:sz w:val="24"/>
          <w:szCs w:val="24"/>
        </w:rPr>
        <w:t xml:space="preserve">апросом </w:t>
      </w:r>
      <w:r w:rsidRPr="0039187A">
        <w:rPr>
          <w:sz w:val="24"/>
          <w:szCs w:val="24"/>
        </w:rPr>
        <w:t xml:space="preserve">после устранения оснований, указанных в пункте </w:t>
      </w:r>
      <w:r w:rsidR="00FB5A77" w:rsidRPr="0039187A">
        <w:rPr>
          <w:sz w:val="24"/>
          <w:szCs w:val="24"/>
        </w:rPr>
        <w:t>10</w:t>
      </w:r>
      <w:r w:rsidRPr="0039187A">
        <w:rPr>
          <w:sz w:val="24"/>
          <w:szCs w:val="24"/>
        </w:rPr>
        <w:t>.2 настоящего Административного регламента.</w:t>
      </w:r>
    </w:p>
    <w:p w:rsidR="00CA31B3" w:rsidRPr="0039187A" w:rsidRDefault="00CA31B3" w:rsidP="00536BAF">
      <w:pPr>
        <w:pStyle w:val="11"/>
        <w:numPr>
          <w:ilvl w:val="0"/>
          <w:numId w:val="0"/>
        </w:numPr>
        <w:rPr>
          <w:sz w:val="24"/>
          <w:szCs w:val="24"/>
          <w:highlight w:val="yellow"/>
        </w:rPr>
      </w:pPr>
    </w:p>
    <w:p w:rsidR="00FB5A77" w:rsidRPr="0039187A" w:rsidRDefault="00FB5A77" w:rsidP="00536BAF">
      <w:pPr>
        <w:pStyle w:val="11"/>
        <w:numPr>
          <w:ilvl w:val="0"/>
          <w:numId w:val="0"/>
        </w:numPr>
        <w:jc w:val="center"/>
        <w:rPr>
          <w:b/>
          <w:sz w:val="24"/>
          <w:szCs w:val="24"/>
        </w:rPr>
      </w:pPr>
      <w:bookmarkStart w:id="61" w:name="_Toc485848049"/>
      <w:bookmarkStart w:id="62" w:name="_Toc485848050"/>
      <w:bookmarkStart w:id="63" w:name="_Toc485848051"/>
      <w:bookmarkStart w:id="64" w:name="_Toc485848052"/>
      <w:bookmarkStart w:id="65" w:name="_Toc485848053"/>
      <w:bookmarkStart w:id="66" w:name="_Toc485848054"/>
      <w:bookmarkStart w:id="67" w:name="_Toc485848055"/>
      <w:bookmarkStart w:id="68" w:name="_Toc485848056"/>
      <w:bookmarkStart w:id="69" w:name="_Toc485848057"/>
      <w:bookmarkStart w:id="70" w:name="_Toc485848058"/>
      <w:bookmarkStart w:id="71" w:name="_Toc485848059"/>
      <w:bookmarkStart w:id="72" w:name="_Toc485848060"/>
      <w:bookmarkStart w:id="73" w:name="_Toc485848061"/>
      <w:bookmarkStart w:id="74" w:name="_Toc485848062"/>
      <w:bookmarkStart w:id="75" w:name="_Toc485848063"/>
      <w:bookmarkStart w:id="76" w:name="_Toc485848064"/>
      <w:bookmarkStart w:id="77" w:name="_Toc485848065"/>
      <w:bookmarkStart w:id="78" w:name="_Toc485848066"/>
      <w:bookmarkStart w:id="79" w:name="_Toc473130596"/>
      <w:bookmarkStart w:id="80" w:name="_Toc437973294"/>
      <w:bookmarkStart w:id="81" w:name="_Toc438110035"/>
      <w:bookmarkStart w:id="82" w:name="_Toc438376240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r w:rsidRPr="0039187A">
        <w:rPr>
          <w:b/>
          <w:sz w:val="24"/>
          <w:szCs w:val="24"/>
        </w:rPr>
        <w:t xml:space="preserve">11. </w:t>
      </w:r>
      <w:r w:rsidR="00045824" w:rsidRPr="0039187A">
        <w:rPr>
          <w:b/>
          <w:sz w:val="24"/>
          <w:szCs w:val="24"/>
        </w:rPr>
        <w:t xml:space="preserve">Размер платы, взимаемой с </w:t>
      </w:r>
      <w:r w:rsidR="00D90691" w:rsidRPr="0039187A">
        <w:rPr>
          <w:b/>
          <w:sz w:val="24"/>
          <w:szCs w:val="24"/>
        </w:rPr>
        <w:t>з</w:t>
      </w:r>
      <w:r w:rsidRPr="0039187A">
        <w:rPr>
          <w:b/>
          <w:sz w:val="24"/>
          <w:szCs w:val="24"/>
        </w:rPr>
        <w:t xml:space="preserve">аявителя при предоставлении </w:t>
      </w:r>
      <w:r w:rsidR="00D90691" w:rsidRPr="0039187A">
        <w:rPr>
          <w:b/>
          <w:sz w:val="24"/>
          <w:szCs w:val="24"/>
        </w:rPr>
        <w:br/>
      </w:r>
      <w:r w:rsidR="00884FD8" w:rsidRPr="0039187A">
        <w:rPr>
          <w:b/>
          <w:sz w:val="24"/>
          <w:szCs w:val="24"/>
        </w:rPr>
        <w:t>м</w:t>
      </w:r>
      <w:r w:rsidRPr="0039187A">
        <w:rPr>
          <w:b/>
          <w:sz w:val="24"/>
          <w:szCs w:val="24"/>
        </w:rPr>
        <w:t>униципальной услуги, и способы ее взимания</w:t>
      </w:r>
    </w:p>
    <w:p w:rsidR="00FB5A77" w:rsidRPr="0039187A" w:rsidRDefault="00FB5A77" w:rsidP="00536BAF">
      <w:pPr>
        <w:pStyle w:val="11"/>
        <w:numPr>
          <w:ilvl w:val="0"/>
          <w:numId w:val="0"/>
        </w:numPr>
        <w:jc w:val="center"/>
        <w:rPr>
          <w:b/>
          <w:sz w:val="24"/>
          <w:szCs w:val="24"/>
        </w:rPr>
      </w:pPr>
    </w:p>
    <w:bookmarkEnd w:id="79"/>
    <w:p w:rsidR="00902E1D" w:rsidRPr="0039187A" w:rsidRDefault="00D90691" w:rsidP="00536BA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 xml:space="preserve">11.1. </w:t>
      </w:r>
      <w:r w:rsidR="00902E1D" w:rsidRPr="0039187A">
        <w:rPr>
          <w:sz w:val="24"/>
          <w:szCs w:val="24"/>
        </w:rPr>
        <w:t>Муниципальная услуга предоставляется бесплатно.</w:t>
      </w:r>
    </w:p>
    <w:p w:rsidR="00C2199C" w:rsidRPr="0039187A" w:rsidRDefault="00C2199C" w:rsidP="00536BAF">
      <w:pPr>
        <w:pStyle w:val="11"/>
        <w:numPr>
          <w:ilvl w:val="0"/>
          <w:numId w:val="0"/>
        </w:numPr>
        <w:rPr>
          <w:sz w:val="24"/>
          <w:szCs w:val="24"/>
        </w:rPr>
      </w:pPr>
    </w:p>
    <w:p w:rsidR="00FB5A77" w:rsidRPr="0039187A" w:rsidRDefault="00FB5A77" w:rsidP="00536BAF">
      <w:pPr>
        <w:pStyle w:val="2-"/>
        <w:numPr>
          <w:ilvl w:val="0"/>
          <w:numId w:val="0"/>
        </w:numPr>
        <w:spacing w:before="0" w:after="0" w:line="276" w:lineRule="auto"/>
        <w:rPr>
          <w:i w:val="0"/>
          <w:sz w:val="24"/>
          <w:szCs w:val="24"/>
        </w:rPr>
      </w:pPr>
      <w:bookmarkStart w:id="83" w:name="_Toc102638555"/>
      <w:r w:rsidRPr="0039187A">
        <w:rPr>
          <w:i w:val="0"/>
          <w:sz w:val="24"/>
          <w:szCs w:val="24"/>
        </w:rPr>
        <w:t>12. Максимальный срок ожидания в очереди</w:t>
      </w:r>
      <w:r w:rsidR="00F758D4" w:rsidRPr="0039187A">
        <w:rPr>
          <w:i w:val="0"/>
          <w:sz w:val="24"/>
          <w:szCs w:val="24"/>
        </w:rPr>
        <w:t xml:space="preserve"> </w:t>
      </w:r>
      <w:r w:rsidR="00045824" w:rsidRPr="0039187A">
        <w:rPr>
          <w:i w:val="0"/>
          <w:sz w:val="24"/>
          <w:szCs w:val="24"/>
        </w:rPr>
        <w:t xml:space="preserve">при подаче </w:t>
      </w:r>
      <w:r w:rsidR="00D90691" w:rsidRPr="0039187A">
        <w:rPr>
          <w:i w:val="0"/>
          <w:sz w:val="24"/>
          <w:szCs w:val="24"/>
        </w:rPr>
        <w:t>з</w:t>
      </w:r>
      <w:r w:rsidR="00F758D4" w:rsidRPr="0039187A">
        <w:rPr>
          <w:i w:val="0"/>
          <w:sz w:val="24"/>
          <w:szCs w:val="24"/>
        </w:rPr>
        <w:t xml:space="preserve">аявителем запроса </w:t>
      </w:r>
      <w:r w:rsidR="00F758D4" w:rsidRPr="0039187A">
        <w:rPr>
          <w:i w:val="0"/>
          <w:sz w:val="24"/>
          <w:szCs w:val="24"/>
        </w:rPr>
        <w:br/>
        <w:t xml:space="preserve">и при получении результата предоставления </w:t>
      </w:r>
      <w:r w:rsidR="00884FD8" w:rsidRPr="0039187A">
        <w:rPr>
          <w:i w:val="0"/>
          <w:sz w:val="24"/>
          <w:szCs w:val="24"/>
        </w:rPr>
        <w:t>м</w:t>
      </w:r>
      <w:r w:rsidR="00F758D4" w:rsidRPr="0039187A">
        <w:rPr>
          <w:i w:val="0"/>
          <w:sz w:val="24"/>
          <w:szCs w:val="24"/>
        </w:rPr>
        <w:t>униципальной услуги</w:t>
      </w:r>
      <w:bookmarkEnd w:id="83"/>
    </w:p>
    <w:p w:rsidR="00CA31B3" w:rsidRPr="0039187A" w:rsidRDefault="00CA31B3" w:rsidP="00536BAF">
      <w:pPr>
        <w:pStyle w:val="2-"/>
        <w:numPr>
          <w:ilvl w:val="0"/>
          <w:numId w:val="0"/>
        </w:numPr>
        <w:spacing w:before="0" w:after="0" w:line="276" w:lineRule="auto"/>
        <w:jc w:val="left"/>
        <w:rPr>
          <w:i w:val="0"/>
          <w:sz w:val="24"/>
          <w:szCs w:val="24"/>
        </w:rPr>
      </w:pPr>
    </w:p>
    <w:p w:rsidR="00C56574" w:rsidRPr="0039187A" w:rsidRDefault="00D90691" w:rsidP="00536BAF">
      <w:pPr>
        <w:pStyle w:val="11"/>
        <w:numPr>
          <w:ilvl w:val="0"/>
          <w:numId w:val="0"/>
        </w:numPr>
        <w:ind w:firstLine="710"/>
        <w:rPr>
          <w:sz w:val="24"/>
          <w:szCs w:val="24"/>
        </w:rPr>
      </w:pPr>
      <w:r w:rsidRPr="0039187A">
        <w:rPr>
          <w:sz w:val="24"/>
          <w:szCs w:val="24"/>
        </w:rPr>
        <w:t xml:space="preserve">12.1. </w:t>
      </w:r>
      <w:r w:rsidR="00FB5A77" w:rsidRPr="0039187A">
        <w:rPr>
          <w:sz w:val="24"/>
          <w:szCs w:val="24"/>
        </w:rPr>
        <w:t xml:space="preserve">Максимальный срок ожидания в очереди при </w:t>
      </w:r>
      <w:r w:rsidRPr="0039187A">
        <w:rPr>
          <w:sz w:val="24"/>
          <w:szCs w:val="24"/>
        </w:rPr>
        <w:t xml:space="preserve">подаче заявителем запроса </w:t>
      </w:r>
      <w:r w:rsidRPr="0039187A">
        <w:rPr>
          <w:sz w:val="24"/>
          <w:szCs w:val="24"/>
        </w:rPr>
        <w:br/>
        <w:t xml:space="preserve">и при </w:t>
      </w:r>
      <w:r w:rsidR="00FB5A77" w:rsidRPr="0039187A">
        <w:rPr>
          <w:sz w:val="24"/>
          <w:szCs w:val="24"/>
        </w:rPr>
        <w:t xml:space="preserve">получении результата предоставления </w:t>
      </w:r>
      <w:r w:rsidR="00884FD8" w:rsidRPr="0039187A">
        <w:rPr>
          <w:sz w:val="24"/>
          <w:szCs w:val="24"/>
        </w:rPr>
        <w:t>м</w:t>
      </w:r>
      <w:r w:rsidR="00FB5A77" w:rsidRPr="0039187A">
        <w:rPr>
          <w:sz w:val="24"/>
          <w:szCs w:val="24"/>
        </w:rPr>
        <w:t xml:space="preserve">униципальной услуги не должен превышать </w:t>
      </w:r>
      <w:r w:rsidR="00A162B6" w:rsidRPr="0039187A">
        <w:rPr>
          <w:sz w:val="24"/>
          <w:szCs w:val="24"/>
        </w:rPr>
        <w:br/>
      </w:r>
      <w:r w:rsidR="00FB5A77" w:rsidRPr="0039187A">
        <w:rPr>
          <w:sz w:val="24"/>
          <w:szCs w:val="24"/>
        </w:rPr>
        <w:t>11 минут.</w:t>
      </w:r>
    </w:p>
    <w:p w:rsidR="00FB5A77" w:rsidRPr="0039187A" w:rsidRDefault="00FB5A77" w:rsidP="00536BAF">
      <w:pPr>
        <w:pStyle w:val="2"/>
        <w:spacing w:before="0" w:after="0" w:line="276" w:lineRule="auto"/>
        <w:jc w:val="center"/>
        <w:rPr>
          <w:rFonts w:ascii="Times New Roman" w:eastAsia="Calibri" w:hAnsi="Times New Roman"/>
          <w:bCs w:val="0"/>
          <w:i w:val="0"/>
          <w:iCs w:val="0"/>
          <w:sz w:val="24"/>
          <w:szCs w:val="24"/>
          <w:lang w:eastAsia="en-US"/>
        </w:rPr>
      </w:pPr>
      <w:bookmarkStart w:id="84" w:name="_Toc91253248"/>
      <w:bookmarkStart w:id="85" w:name="_Toc102638556"/>
      <w:r w:rsidRPr="0039187A">
        <w:rPr>
          <w:rFonts w:ascii="Times New Roman" w:eastAsia="Calibri" w:hAnsi="Times New Roman"/>
          <w:bCs w:val="0"/>
          <w:i w:val="0"/>
          <w:iCs w:val="0"/>
          <w:sz w:val="24"/>
          <w:szCs w:val="24"/>
          <w:lang w:eastAsia="en-US"/>
        </w:rPr>
        <w:t>13. Срок регистрации запроса</w:t>
      </w:r>
      <w:bookmarkEnd w:id="84"/>
      <w:bookmarkEnd w:id="85"/>
    </w:p>
    <w:p w:rsidR="00FB5A77" w:rsidRPr="0039187A" w:rsidRDefault="00FB5A77" w:rsidP="00536B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162B6" w:rsidRPr="0039187A" w:rsidRDefault="00A162B6" w:rsidP="00536BA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>13.1. Срок регистрации запроса в Администрации в случае, если он подан:</w:t>
      </w:r>
    </w:p>
    <w:p w:rsidR="00FB5A77" w:rsidRPr="0039187A" w:rsidRDefault="00A162B6" w:rsidP="00536BA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 xml:space="preserve">13.1.1. в </w:t>
      </w:r>
      <w:r w:rsidR="00FB5A77" w:rsidRPr="0039187A">
        <w:rPr>
          <w:sz w:val="24"/>
          <w:szCs w:val="24"/>
        </w:rPr>
        <w:t>электронной форме посредством РПГУ до 16:00 рабочего дня – в день его подачи, после 16:00 рабочего дня либо в нерабочий день – на следующий рабочий день</w:t>
      </w:r>
      <w:r w:rsidR="002623F8" w:rsidRPr="0039187A">
        <w:rPr>
          <w:sz w:val="24"/>
          <w:szCs w:val="24"/>
        </w:rPr>
        <w:t>;</w:t>
      </w:r>
    </w:p>
    <w:p w:rsidR="002623F8" w:rsidRPr="0039187A" w:rsidRDefault="002623F8" w:rsidP="00536BA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>13.1.2. лично в Администрации – в день обращения;</w:t>
      </w:r>
    </w:p>
    <w:p w:rsidR="002623F8" w:rsidRPr="0039187A" w:rsidRDefault="002623F8" w:rsidP="00536BA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>13.1.3. по электронной почте или по почте – не позднее следующего рабочего дня после его поступления.</w:t>
      </w:r>
    </w:p>
    <w:p w:rsidR="002B21D3" w:rsidRPr="0039187A" w:rsidRDefault="002B21D3" w:rsidP="00536BAF">
      <w:pPr>
        <w:pStyle w:val="11"/>
        <w:numPr>
          <w:ilvl w:val="0"/>
          <w:numId w:val="0"/>
        </w:numPr>
        <w:rPr>
          <w:sz w:val="24"/>
          <w:szCs w:val="24"/>
          <w:highlight w:val="yellow"/>
        </w:rPr>
      </w:pPr>
    </w:p>
    <w:p w:rsidR="00A84B16" w:rsidRDefault="00A84B16" w:rsidP="00536BAF">
      <w:pPr>
        <w:pStyle w:val="11"/>
        <w:numPr>
          <w:ilvl w:val="0"/>
          <w:numId w:val="0"/>
        </w:numPr>
        <w:ind w:hanging="720"/>
        <w:jc w:val="center"/>
        <w:rPr>
          <w:rFonts w:eastAsia="Times New Roman"/>
          <w:b/>
          <w:bCs/>
          <w:iCs/>
          <w:sz w:val="24"/>
          <w:szCs w:val="24"/>
          <w:lang w:eastAsia="ru-RU"/>
        </w:rPr>
        <w:sectPr w:rsidR="00A84B16" w:rsidSect="00F16F16">
          <w:pgSz w:w="11906" w:h="16838" w:code="9"/>
          <w:pgMar w:top="709" w:right="707" w:bottom="851" w:left="1134" w:header="720" w:footer="720" w:gutter="0"/>
          <w:cols w:space="720"/>
          <w:noEndnote/>
          <w:docGrid w:linePitch="299"/>
        </w:sectPr>
      </w:pPr>
      <w:bookmarkStart w:id="86" w:name="_Toc439151288"/>
      <w:bookmarkStart w:id="87" w:name="_Toc439151366"/>
      <w:bookmarkStart w:id="88" w:name="_Toc439151443"/>
      <w:bookmarkStart w:id="89" w:name="_Toc439151952"/>
      <w:bookmarkStart w:id="90" w:name="_Toc439151290"/>
      <w:bookmarkStart w:id="91" w:name="_Toc439151368"/>
      <w:bookmarkStart w:id="92" w:name="_Toc439151445"/>
      <w:bookmarkStart w:id="93" w:name="_Toc439151954"/>
      <w:bookmarkStart w:id="94" w:name="_Toc439151291"/>
      <w:bookmarkStart w:id="95" w:name="_Toc439151369"/>
      <w:bookmarkStart w:id="96" w:name="_Toc439151446"/>
      <w:bookmarkStart w:id="97" w:name="_Toc439151955"/>
      <w:bookmarkStart w:id="98" w:name="_Toc439151292"/>
      <w:bookmarkStart w:id="99" w:name="_Toc439151370"/>
      <w:bookmarkStart w:id="100" w:name="_Toc439151447"/>
      <w:bookmarkStart w:id="101" w:name="_Toc439151956"/>
      <w:bookmarkStart w:id="102" w:name="_Toc439151293"/>
      <w:bookmarkStart w:id="103" w:name="_Toc439151371"/>
      <w:bookmarkStart w:id="104" w:name="_Toc439151448"/>
      <w:bookmarkStart w:id="105" w:name="_Toc439151957"/>
      <w:bookmarkStart w:id="106" w:name="_Toc439151294"/>
      <w:bookmarkStart w:id="107" w:name="_Toc439151372"/>
      <w:bookmarkStart w:id="108" w:name="_Toc439151449"/>
      <w:bookmarkStart w:id="109" w:name="_Toc439151958"/>
      <w:bookmarkStart w:id="110" w:name="_Toc439151295"/>
      <w:bookmarkStart w:id="111" w:name="_Toc439151373"/>
      <w:bookmarkStart w:id="112" w:name="_Toc439151450"/>
      <w:bookmarkStart w:id="113" w:name="_Toc439151959"/>
      <w:bookmarkStart w:id="114" w:name="_Toc439151299"/>
      <w:bookmarkStart w:id="115" w:name="_Toc439151377"/>
      <w:bookmarkStart w:id="116" w:name="_Toc439151454"/>
      <w:bookmarkStart w:id="117" w:name="_Toc439151963"/>
      <w:bookmarkStart w:id="118" w:name="_Toc8203458"/>
      <w:bookmarkStart w:id="119" w:name="_Toc59617731"/>
      <w:bookmarkEnd w:id="80"/>
      <w:bookmarkEnd w:id="81"/>
      <w:bookmarkEnd w:id="82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F662E1" w:rsidRPr="0039187A" w:rsidRDefault="002B5DF9" w:rsidP="00536BAF">
      <w:pPr>
        <w:pStyle w:val="11"/>
        <w:numPr>
          <w:ilvl w:val="0"/>
          <w:numId w:val="0"/>
        </w:numPr>
        <w:ind w:hanging="720"/>
        <w:jc w:val="center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39187A">
        <w:rPr>
          <w:rFonts w:eastAsia="Times New Roman"/>
          <w:b/>
          <w:bCs/>
          <w:iCs/>
          <w:sz w:val="24"/>
          <w:szCs w:val="24"/>
          <w:lang w:eastAsia="ru-RU"/>
        </w:rPr>
        <w:t>14. Требования к помещениям,</w:t>
      </w:r>
    </w:p>
    <w:p w:rsidR="002B5DF9" w:rsidRPr="0039187A" w:rsidRDefault="002B5DF9" w:rsidP="00536BAF">
      <w:pPr>
        <w:pStyle w:val="11"/>
        <w:numPr>
          <w:ilvl w:val="0"/>
          <w:numId w:val="0"/>
        </w:numPr>
        <w:ind w:hanging="720"/>
        <w:jc w:val="center"/>
        <w:rPr>
          <w:rFonts w:eastAsia="Times New Roman"/>
          <w:b/>
          <w:bCs/>
          <w:iCs/>
          <w:sz w:val="24"/>
          <w:szCs w:val="24"/>
          <w:highlight w:val="yellow"/>
          <w:lang w:eastAsia="ru-RU"/>
        </w:rPr>
      </w:pPr>
      <w:r w:rsidRPr="0039187A">
        <w:rPr>
          <w:rFonts w:eastAsia="Times New Roman"/>
          <w:b/>
          <w:bCs/>
          <w:iCs/>
          <w:sz w:val="24"/>
          <w:szCs w:val="24"/>
          <w:lang w:eastAsia="ru-RU"/>
        </w:rPr>
        <w:t>в которых предоставля</w:t>
      </w:r>
      <w:r w:rsidR="00045824" w:rsidRPr="0039187A">
        <w:rPr>
          <w:rFonts w:eastAsia="Times New Roman"/>
          <w:b/>
          <w:bCs/>
          <w:iCs/>
          <w:sz w:val="24"/>
          <w:szCs w:val="24"/>
          <w:lang w:eastAsia="ru-RU"/>
        </w:rPr>
        <w:t>е</w:t>
      </w:r>
      <w:r w:rsidRPr="0039187A">
        <w:rPr>
          <w:rFonts w:eastAsia="Times New Roman"/>
          <w:b/>
          <w:bCs/>
          <w:iCs/>
          <w:sz w:val="24"/>
          <w:szCs w:val="24"/>
          <w:lang w:eastAsia="ru-RU"/>
        </w:rPr>
        <w:t xml:space="preserve">тся </w:t>
      </w:r>
      <w:r w:rsidR="00884FD8" w:rsidRPr="0039187A">
        <w:rPr>
          <w:rFonts w:eastAsia="Times New Roman"/>
          <w:b/>
          <w:bCs/>
          <w:iCs/>
          <w:sz w:val="24"/>
          <w:szCs w:val="24"/>
          <w:lang w:eastAsia="ru-RU"/>
        </w:rPr>
        <w:t>м</w:t>
      </w:r>
      <w:r w:rsidRPr="0039187A">
        <w:rPr>
          <w:rFonts w:eastAsia="Times New Roman"/>
          <w:b/>
          <w:bCs/>
          <w:iCs/>
          <w:sz w:val="24"/>
          <w:szCs w:val="24"/>
          <w:lang w:eastAsia="ru-RU"/>
        </w:rPr>
        <w:t>униципальная услуга</w:t>
      </w:r>
    </w:p>
    <w:bookmarkEnd w:id="118"/>
    <w:bookmarkEnd w:id="119"/>
    <w:p w:rsidR="00F37360" w:rsidRPr="005327C2" w:rsidRDefault="00F37360" w:rsidP="00536BAF">
      <w:pPr>
        <w:pStyle w:val="11"/>
        <w:numPr>
          <w:ilvl w:val="0"/>
          <w:numId w:val="0"/>
        </w:numPr>
        <w:ind w:hanging="720"/>
        <w:rPr>
          <w:sz w:val="24"/>
          <w:szCs w:val="24"/>
          <w:highlight w:val="yellow"/>
          <w:lang w:eastAsia="ru-RU"/>
        </w:rPr>
      </w:pPr>
    </w:p>
    <w:p w:rsidR="002B5DF9" w:rsidRPr="005327C2" w:rsidRDefault="00B31A83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14.1. </w:t>
      </w:r>
      <w:r w:rsidR="002B5DF9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Помещения, в которых предоставляется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2B5DF9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униципальная услуга, зал ожидания, места для заполнения запросов, информационные стенды с образцами их заполнения </w:t>
      </w:r>
      <w:r w:rsidR="00283C6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="002B5DF9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и перечнем документов и (или) информации, необходимых для предоставления </w:t>
      </w:r>
      <w:r w:rsidR="00283C6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2B5DF9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</w:t>
      </w:r>
      <w:r w:rsidR="002B5DF9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  <w:t>и муниципальных услуг», а также требованиям к обеспечению доступности указанных объектов для инвалидов и других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 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:rsidR="00884FD8" w:rsidRPr="00EF261A" w:rsidRDefault="00884FD8" w:rsidP="00536BAF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4"/>
          <w:szCs w:val="24"/>
        </w:rPr>
      </w:pPr>
      <w:bookmarkStart w:id="120" w:name="_Toc91253250"/>
      <w:bookmarkStart w:id="121" w:name="_Toc102638557"/>
    </w:p>
    <w:p w:rsidR="002B5DF9" w:rsidRPr="0039187A" w:rsidRDefault="002B5DF9" w:rsidP="00536BAF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39187A">
        <w:rPr>
          <w:rFonts w:ascii="Times New Roman" w:hAnsi="Times New Roman"/>
          <w:i w:val="0"/>
          <w:sz w:val="24"/>
          <w:szCs w:val="24"/>
        </w:rPr>
        <w:t xml:space="preserve">15. Показатели качества и доступности </w:t>
      </w:r>
      <w:r w:rsidR="00EC0245">
        <w:rPr>
          <w:rFonts w:ascii="Times New Roman" w:hAnsi="Times New Roman"/>
          <w:i w:val="0"/>
          <w:sz w:val="24"/>
          <w:szCs w:val="24"/>
        </w:rPr>
        <w:t>муниципальной</w:t>
      </w:r>
      <w:r w:rsidRPr="0039187A">
        <w:rPr>
          <w:rFonts w:ascii="Times New Roman" w:hAnsi="Times New Roman"/>
          <w:i w:val="0"/>
          <w:sz w:val="24"/>
          <w:szCs w:val="24"/>
        </w:rPr>
        <w:t xml:space="preserve"> услуги</w:t>
      </w:r>
      <w:bookmarkEnd w:id="120"/>
      <w:bookmarkEnd w:id="121"/>
    </w:p>
    <w:p w:rsidR="002B5DF9" w:rsidRPr="005327C2" w:rsidRDefault="002B5DF9" w:rsidP="00536B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5DF9" w:rsidRPr="005327C2" w:rsidRDefault="002B5DF9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15.1. Показателями качества и доступности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 услуги являются:</w:t>
      </w:r>
    </w:p>
    <w:p w:rsidR="002B5DF9" w:rsidRPr="005327C2" w:rsidRDefault="002B5DF9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15.1.1. </w:t>
      </w:r>
      <w:r w:rsidR="00283C6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д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оступность электронных форм документов, необходимых для предоставления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 услуги</w:t>
      </w:r>
      <w:r w:rsidR="00283C6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2B5DF9" w:rsidRPr="005327C2" w:rsidRDefault="002B5DF9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15.1.2. </w:t>
      </w:r>
      <w:r w:rsidR="00283C6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в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озможность подачи запроса и документов, необходимых для предоставления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 услуги, в электронной форме</w:t>
      </w:r>
      <w:r w:rsidR="00283C6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2B5DF9" w:rsidRPr="005327C2" w:rsidRDefault="002B5DF9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15.1.3. </w:t>
      </w:r>
      <w:r w:rsidR="00283C6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с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воевременное предоставление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униципальной услуги (отсутствие нарушений сроков предоставления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 услуги)</w:t>
      </w:r>
      <w:r w:rsidR="00283C6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2B5DF9" w:rsidRPr="005327C2" w:rsidRDefault="002B5DF9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15.1.4. </w:t>
      </w:r>
      <w:r w:rsidR="008B387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п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редоставление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униципальной услуги в соответствии с вариантом предоставления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 услуги</w:t>
      </w:r>
      <w:r w:rsidR="008B387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2B5DF9" w:rsidRPr="005327C2" w:rsidRDefault="002B5DF9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15.1.5. </w:t>
      </w:r>
      <w:r w:rsidR="008B387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д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оступность инструментов совершения в электронном виде платежей, необходимых для получения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 услуги</w:t>
      </w:r>
      <w:r w:rsidR="008B387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2B5DF9" w:rsidRPr="005327C2" w:rsidRDefault="002B5DF9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1</w:t>
      </w:r>
      <w:r w:rsidR="00121B3E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5.1.6. </w:t>
      </w:r>
      <w:r w:rsidR="008B387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</w:t>
      </w:r>
      <w:r w:rsidR="00121B3E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добство информирования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з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аявителя о ходе предоставления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 услуги, а также получения результата предоставления услуги</w:t>
      </w:r>
      <w:r w:rsidR="008B387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2B5DF9" w:rsidRPr="005327C2" w:rsidRDefault="002B5DF9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15.1.7. </w:t>
      </w:r>
      <w:r w:rsidR="008B387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с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облюдение установленного времен</w:t>
      </w:r>
      <w:r w:rsidR="00045824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и ожидания в очереди 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при приеме запроса </w:t>
      </w:r>
      <w:r w:rsidR="00045824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и при получении результата предоставления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 услуги</w:t>
      </w:r>
      <w:r w:rsidR="008B387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045824" w:rsidRPr="005327C2" w:rsidRDefault="002B5DF9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15.1.8. </w:t>
      </w:r>
      <w:r w:rsidR="008B387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о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тсутствие обоснованн</w:t>
      </w:r>
      <w:r w:rsidR="00974507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ых жалоб со стороны заявителей 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по результатам предоставления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 услуги.</w:t>
      </w:r>
    </w:p>
    <w:p w:rsidR="00CA31B3" w:rsidRPr="00EF261A" w:rsidRDefault="00CA31B3" w:rsidP="00536BAF">
      <w:pPr>
        <w:spacing w:after="0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74507" w:rsidRPr="0039187A" w:rsidRDefault="0058016B" w:rsidP="00536BAF">
      <w:pPr>
        <w:pStyle w:val="ConsPlusTitle"/>
        <w:spacing w:line="276" w:lineRule="auto"/>
        <w:jc w:val="center"/>
        <w:outlineLvl w:val="2"/>
      </w:pPr>
      <w:bookmarkStart w:id="122" w:name="_Toc102638558"/>
      <w:bookmarkStart w:id="123" w:name="_Toc437973300"/>
      <w:bookmarkStart w:id="124" w:name="_Toc438110042"/>
      <w:bookmarkStart w:id="125" w:name="_Toc438376247"/>
      <w:r w:rsidRPr="0039187A">
        <w:t xml:space="preserve">16. </w:t>
      </w:r>
      <w:r w:rsidR="00DE6D3B" w:rsidRPr="0039187A">
        <w:t>Требования к предоставлени</w:t>
      </w:r>
      <w:r w:rsidR="000D1750" w:rsidRPr="0039187A">
        <w:t>ю</w:t>
      </w:r>
      <w:r w:rsidR="00166C07" w:rsidRPr="0039187A">
        <w:t xml:space="preserve"> </w:t>
      </w:r>
      <w:r w:rsidR="00884FD8" w:rsidRPr="0039187A">
        <w:t>м</w:t>
      </w:r>
      <w:r w:rsidR="00DE6D3B" w:rsidRPr="0039187A">
        <w:t>униципальной услуги</w:t>
      </w:r>
      <w:r w:rsidR="008B387D" w:rsidRPr="0039187A">
        <w:t xml:space="preserve">, </w:t>
      </w:r>
      <w:r w:rsidR="008B387D" w:rsidRPr="0039187A">
        <w:br/>
        <w:t xml:space="preserve">в том числе учитывающие особенности предоставления муниципальной услуги </w:t>
      </w:r>
      <w:r w:rsidR="008B387D" w:rsidRPr="0039187A">
        <w:br/>
        <w:t>в МФЦ и особенности предоставления муниципальной услуги в электронной форме</w:t>
      </w:r>
      <w:bookmarkEnd w:id="122"/>
    </w:p>
    <w:p w:rsidR="00974507" w:rsidRPr="0039187A" w:rsidRDefault="00974507" w:rsidP="00536BAF">
      <w:pPr>
        <w:pStyle w:val="ConsPlusTitle"/>
        <w:spacing w:line="276" w:lineRule="auto"/>
        <w:jc w:val="center"/>
        <w:outlineLvl w:val="2"/>
        <w:rPr>
          <w:highlight w:val="yellow"/>
        </w:rPr>
      </w:pPr>
    </w:p>
    <w:p w:rsidR="00974507" w:rsidRPr="005327C2" w:rsidRDefault="00974507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16.1. Услуги, которые являются необходимыми и обязательными для предоставления </w:t>
      </w:r>
      <w:r w:rsidR="008B387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58016B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услуги, отсутствуют.</w:t>
      </w:r>
    </w:p>
    <w:p w:rsidR="00974507" w:rsidRPr="005327C2" w:rsidRDefault="00974507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16.2. Информационные системы, используемые для предоставления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E5582C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услуги:</w:t>
      </w:r>
    </w:p>
    <w:p w:rsidR="00974507" w:rsidRPr="005327C2" w:rsidRDefault="00974507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16.2.1. РПГУ</w:t>
      </w:r>
      <w:r w:rsidR="008B387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974507" w:rsidRPr="005327C2" w:rsidRDefault="00974507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16.2.2. </w:t>
      </w:r>
      <w:r w:rsidR="000D175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ВИС</w:t>
      </w:r>
      <w:r w:rsidR="008B387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974507" w:rsidRPr="005327C2" w:rsidRDefault="00974507" w:rsidP="00536BA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16.2.3. Модуль МФЦ ЕИС ОУ</w:t>
      </w:r>
      <w:r w:rsidRPr="005327C2">
        <w:rPr>
          <w:rFonts w:ascii="Times New Roman" w:hAnsi="Times New Roman"/>
          <w:sz w:val="24"/>
          <w:szCs w:val="24"/>
        </w:rPr>
        <w:t>.</w:t>
      </w:r>
    </w:p>
    <w:p w:rsidR="008B387D" w:rsidRPr="005327C2" w:rsidRDefault="008B387D" w:rsidP="00536BA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327C2">
        <w:rPr>
          <w:rFonts w:ascii="Times New Roman" w:hAnsi="Times New Roman"/>
          <w:sz w:val="24"/>
          <w:szCs w:val="24"/>
          <w:lang w:eastAsia="ar-SA"/>
        </w:rPr>
        <w:t xml:space="preserve">16.3. Особенности предоставления </w:t>
      </w:r>
      <w:r w:rsidR="00CA31B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муниципальной </w:t>
      </w:r>
      <w:r w:rsidRPr="005327C2">
        <w:rPr>
          <w:rFonts w:ascii="Times New Roman" w:hAnsi="Times New Roman"/>
          <w:sz w:val="24"/>
          <w:szCs w:val="24"/>
          <w:lang w:eastAsia="ar-SA"/>
        </w:rPr>
        <w:t>услуги в МФЦ.</w:t>
      </w:r>
    </w:p>
    <w:p w:rsidR="008B387D" w:rsidRPr="005327C2" w:rsidRDefault="008B387D" w:rsidP="00536BA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327C2">
        <w:rPr>
          <w:rFonts w:ascii="Times New Roman" w:hAnsi="Times New Roman"/>
          <w:sz w:val="24"/>
          <w:szCs w:val="24"/>
          <w:lang w:eastAsia="ar-SA"/>
        </w:rPr>
        <w:t xml:space="preserve">16.3.1. </w:t>
      </w:r>
      <w:r w:rsidR="00CA31B3" w:rsidRPr="00EF261A">
        <w:rPr>
          <w:rFonts w:ascii="Times New Roman" w:hAnsi="Times New Roman"/>
          <w:sz w:val="24"/>
          <w:szCs w:val="24"/>
          <w:lang w:eastAsia="ar-SA"/>
        </w:rPr>
        <w:t>П</w:t>
      </w:r>
      <w:r w:rsidRPr="005327C2">
        <w:rPr>
          <w:rFonts w:ascii="Times New Roman" w:eastAsia="Times New Roman" w:hAnsi="Times New Roman"/>
          <w:sz w:val="24"/>
          <w:szCs w:val="24"/>
        </w:rPr>
        <w:t xml:space="preserve">олучение результатов предоставления </w:t>
      </w:r>
      <w:r w:rsidR="00CA31B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муниципальной </w:t>
      </w:r>
      <w:r w:rsidRPr="005327C2">
        <w:rPr>
          <w:rFonts w:ascii="Times New Roman" w:eastAsia="Times New Roman" w:hAnsi="Times New Roman"/>
          <w:sz w:val="24"/>
          <w:szCs w:val="24"/>
        </w:rPr>
        <w:t xml:space="preserve">услуги </w:t>
      </w:r>
      <w:bookmarkStart w:id="126" w:name="_Hlk21447721"/>
      <w:r w:rsidR="00D65EB4" w:rsidRPr="00EF261A">
        <w:rPr>
          <w:rFonts w:ascii="Times New Roman" w:eastAsia="Times New Roman" w:hAnsi="Times New Roman"/>
          <w:sz w:val="24"/>
          <w:szCs w:val="24"/>
        </w:rPr>
        <w:br/>
      </w:r>
      <w:r w:rsidRPr="005327C2">
        <w:rPr>
          <w:rFonts w:ascii="Times New Roman" w:eastAsia="Times New Roman" w:hAnsi="Times New Roman"/>
          <w:sz w:val="24"/>
          <w:szCs w:val="24"/>
        </w:rPr>
        <w:t xml:space="preserve">в виде распечатанного на бумажном носителе экземпляра электронного документа </w:t>
      </w:r>
      <w:bookmarkEnd w:id="126"/>
      <w:r w:rsidRPr="005327C2">
        <w:rPr>
          <w:rFonts w:ascii="Times New Roman" w:eastAsia="Times New Roman" w:hAnsi="Times New Roman"/>
          <w:sz w:val="24"/>
          <w:szCs w:val="24"/>
        </w:rPr>
        <w:t>осуществляется в любом МФЦ в пределах территории Московской области по выбору заявителя независимо от его места ж</w:t>
      </w:r>
      <w:r w:rsidR="00D65EB4" w:rsidRPr="00EF261A">
        <w:rPr>
          <w:rFonts w:ascii="Times New Roman" w:eastAsia="Times New Roman" w:hAnsi="Times New Roman"/>
          <w:sz w:val="24"/>
          <w:szCs w:val="24"/>
        </w:rPr>
        <w:t>ительства или места пребывания</w:t>
      </w:r>
      <w:r w:rsidRPr="005327C2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8B387D" w:rsidRPr="005327C2" w:rsidRDefault="008B387D" w:rsidP="00536BA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327C2">
        <w:rPr>
          <w:rFonts w:ascii="Times New Roman" w:eastAsia="Times New Roman" w:hAnsi="Times New Roman"/>
          <w:sz w:val="24"/>
          <w:szCs w:val="24"/>
        </w:rPr>
        <w:t xml:space="preserve">Предоставление бесплатного доступа к РПГУ для подачи запросов, документов, необходимых для получения </w:t>
      </w:r>
      <w:r w:rsidR="00D65EB4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муниципальной</w:t>
      </w:r>
      <w:r w:rsidRPr="005327C2">
        <w:rPr>
          <w:rFonts w:ascii="Times New Roman" w:eastAsia="Times New Roman" w:hAnsi="Times New Roman"/>
          <w:sz w:val="24"/>
          <w:szCs w:val="24"/>
        </w:rPr>
        <w:t xml:space="preserve"> услуги в электронной форме, а также </w:t>
      </w:r>
      <w:r w:rsidR="00D65EB4" w:rsidRPr="00EF261A">
        <w:rPr>
          <w:rFonts w:ascii="Times New Roman" w:eastAsia="Times New Roman" w:hAnsi="Times New Roman"/>
          <w:sz w:val="24"/>
          <w:szCs w:val="24"/>
        </w:rPr>
        <w:br/>
      </w:r>
      <w:r w:rsidRPr="005327C2">
        <w:rPr>
          <w:rFonts w:ascii="Times New Roman" w:eastAsia="Times New Roman" w:hAnsi="Times New Roman"/>
          <w:sz w:val="24"/>
          <w:szCs w:val="24"/>
        </w:rPr>
        <w:t xml:space="preserve">для получения результата предоставления </w:t>
      </w:r>
      <w:r w:rsidR="00D65EB4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муниципальной</w:t>
      </w:r>
      <w:r w:rsidRPr="005327C2">
        <w:rPr>
          <w:rFonts w:ascii="Times New Roman" w:eastAsia="Times New Roman" w:hAnsi="Times New Roman"/>
          <w:sz w:val="24"/>
          <w:szCs w:val="24"/>
        </w:rPr>
        <w:t xml:space="preserve"> услуги в виде распечатанного </w:t>
      </w:r>
      <w:r w:rsidR="00FA256F">
        <w:rPr>
          <w:rFonts w:ascii="Times New Roman" w:eastAsia="Times New Roman" w:hAnsi="Times New Roman"/>
          <w:sz w:val="24"/>
          <w:szCs w:val="24"/>
        </w:rPr>
        <w:br/>
      </w:r>
      <w:r w:rsidRPr="005327C2">
        <w:rPr>
          <w:rFonts w:ascii="Times New Roman" w:eastAsia="Times New Roman" w:hAnsi="Times New Roman"/>
          <w:sz w:val="24"/>
          <w:szCs w:val="24"/>
        </w:rPr>
        <w:t xml:space="preserve">на бумажном носителе экземпляра электронного документа осуществляется в любом МФЦ </w:t>
      </w:r>
      <w:r w:rsidRPr="005327C2">
        <w:rPr>
          <w:rFonts w:ascii="Times New Roman" w:eastAsia="Times New Roman" w:hAnsi="Times New Roman"/>
          <w:sz w:val="24"/>
          <w:szCs w:val="24"/>
        </w:rPr>
        <w:br/>
        <w:t xml:space="preserve">в пределах территории Московской области по выбору заявителя независимо от его места жительства или места пребывания. </w:t>
      </w:r>
    </w:p>
    <w:p w:rsidR="008B387D" w:rsidRPr="005327C2" w:rsidRDefault="008B387D" w:rsidP="00536BA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327C2">
        <w:rPr>
          <w:rFonts w:ascii="Times New Roman" w:hAnsi="Times New Roman"/>
          <w:sz w:val="24"/>
          <w:szCs w:val="24"/>
          <w:lang w:eastAsia="ar-SA"/>
        </w:rPr>
        <w:t xml:space="preserve">16.3.2. Предоставление </w:t>
      </w:r>
      <w:r w:rsidR="00D65EB4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муниципальной</w:t>
      </w:r>
      <w:r w:rsidRPr="005327C2">
        <w:rPr>
          <w:rFonts w:ascii="Times New Roman" w:hAnsi="Times New Roman"/>
          <w:sz w:val="24"/>
          <w:szCs w:val="24"/>
          <w:lang w:eastAsia="ar-SA"/>
        </w:rPr>
        <w:t xml:space="preserve"> услуги в МФЦ осуществляется </w:t>
      </w:r>
      <w:r w:rsidRPr="005327C2">
        <w:rPr>
          <w:rFonts w:ascii="Times New Roman" w:hAnsi="Times New Roman"/>
          <w:sz w:val="24"/>
          <w:szCs w:val="24"/>
          <w:lang w:eastAsia="ar-SA"/>
        </w:rPr>
        <w:br/>
        <w:t xml:space="preserve">в соответствии Федеральным законом </w:t>
      </w:r>
      <w:r w:rsidRPr="005327C2">
        <w:rPr>
          <w:rFonts w:ascii="Times New Roman" w:hAnsi="Times New Roman"/>
          <w:sz w:val="24"/>
          <w:szCs w:val="24"/>
        </w:rPr>
        <w:t>от 27.07.2010 № 210-ФЗ «Об организации предоставления государственных и муниципальных услуг» (далее – Федеральный закон № 210-ФЗ)</w:t>
      </w:r>
      <w:r w:rsidRPr="005327C2">
        <w:rPr>
          <w:rFonts w:ascii="Times New Roman" w:hAnsi="Times New Roman"/>
          <w:sz w:val="24"/>
          <w:szCs w:val="24"/>
          <w:lang w:eastAsia="ar-SA"/>
        </w:rPr>
        <w:t>,</w:t>
      </w:r>
      <w:r w:rsidR="007B3B8C" w:rsidRPr="00EF261A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327C2">
        <w:rPr>
          <w:rFonts w:ascii="Times New Roman" w:hAnsi="Times New Roman"/>
          <w:sz w:val="24"/>
          <w:szCs w:val="24"/>
          <w:lang w:eastAsia="ar-SA"/>
        </w:rPr>
        <w:t xml:space="preserve">постановлением Правительства Российской Федерации </w:t>
      </w:r>
      <w:r w:rsidRPr="005327C2">
        <w:rPr>
          <w:rFonts w:ascii="Times New Roman" w:eastAsia="Times New Roman" w:hAnsi="Times New Roman"/>
          <w:sz w:val="24"/>
          <w:szCs w:val="24"/>
          <w:lang w:eastAsia="ru-RU"/>
        </w:rPr>
        <w:t>от 22.12.2012 № 1376 «Об утверждении Правил организации деятельности многофункциональных центров предоставления государст</w:t>
      </w:r>
      <w:r w:rsidR="00C2199C" w:rsidRPr="005327C2">
        <w:rPr>
          <w:rFonts w:ascii="Times New Roman" w:eastAsia="Times New Roman" w:hAnsi="Times New Roman"/>
          <w:sz w:val="24"/>
          <w:szCs w:val="24"/>
          <w:lang w:eastAsia="ru-RU"/>
        </w:rPr>
        <w:t xml:space="preserve">венных и муниципальных услуг», </w:t>
      </w:r>
      <w:r w:rsidRPr="005327C2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в соответствии с </w:t>
      </w:r>
      <w:r w:rsidR="00E8745F" w:rsidRPr="00EF261A">
        <w:rPr>
          <w:rFonts w:ascii="Times New Roman" w:hAnsi="Times New Roman"/>
          <w:sz w:val="24"/>
          <w:szCs w:val="24"/>
          <w:lang w:eastAsia="ar-SA"/>
        </w:rPr>
        <w:t>с</w:t>
      </w:r>
      <w:r w:rsidR="007B3B8C" w:rsidRPr="005327C2">
        <w:rPr>
          <w:rFonts w:ascii="Times New Roman" w:eastAsia="Times New Roman" w:hAnsi="Times New Roman"/>
          <w:sz w:val="24"/>
          <w:szCs w:val="24"/>
        </w:rPr>
        <w:t xml:space="preserve">оглашением </w:t>
      </w:r>
      <w:r w:rsidR="00E8745F" w:rsidRPr="00EF261A">
        <w:rPr>
          <w:rFonts w:ascii="Times New Roman" w:eastAsia="Times New Roman" w:hAnsi="Times New Roman"/>
          <w:sz w:val="24"/>
          <w:szCs w:val="24"/>
        </w:rPr>
        <w:br/>
      </w:r>
      <w:r w:rsidR="007B3B8C" w:rsidRPr="005327C2">
        <w:rPr>
          <w:rFonts w:ascii="Times New Roman" w:eastAsia="Times New Roman" w:hAnsi="Times New Roman"/>
          <w:sz w:val="24"/>
          <w:szCs w:val="24"/>
        </w:rPr>
        <w:t xml:space="preserve">о взаимодействии, которое заключается </w:t>
      </w:r>
      <w:r w:rsidR="007B3B8C" w:rsidRPr="005327C2">
        <w:rPr>
          <w:rFonts w:ascii="Times New Roman" w:hAnsi="Times New Roman"/>
          <w:sz w:val="24"/>
          <w:szCs w:val="24"/>
          <w:lang w:eastAsia="ar-SA"/>
        </w:rPr>
        <w:t xml:space="preserve">между </w:t>
      </w:r>
      <w:r w:rsidR="00E8745F" w:rsidRPr="005327C2">
        <w:rPr>
          <w:rFonts w:ascii="Times New Roman" w:hAnsi="Times New Roman"/>
          <w:sz w:val="24"/>
          <w:szCs w:val="24"/>
        </w:rPr>
        <w:t>Администрацией</w:t>
      </w:r>
      <w:r w:rsidR="007B3B8C" w:rsidRPr="005327C2">
        <w:rPr>
          <w:rFonts w:ascii="Times New Roman" w:hAnsi="Times New Roman"/>
          <w:sz w:val="24"/>
          <w:szCs w:val="24"/>
          <w:lang w:eastAsia="ar-SA"/>
        </w:rPr>
        <w:t xml:space="preserve"> и 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</w:t>
      </w:r>
      <w:r w:rsidR="005368F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7B3B8C" w:rsidRPr="005327C2">
        <w:rPr>
          <w:rFonts w:ascii="Times New Roman" w:hAnsi="Times New Roman"/>
          <w:sz w:val="24"/>
          <w:szCs w:val="24"/>
          <w:lang w:eastAsia="ar-SA"/>
        </w:rPr>
        <w:t>в порядке, установленном законода</w:t>
      </w:r>
      <w:r w:rsidR="00E8745F" w:rsidRPr="005327C2">
        <w:rPr>
          <w:rFonts w:ascii="Times New Roman" w:hAnsi="Times New Roman"/>
          <w:sz w:val="24"/>
          <w:szCs w:val="24"/>
          <w:lang w:eastAsia="ar-SA"/>
        </w:rPr>
        <w:t xml:space="preserve">тельством Российской Федерации </w:t>
      </w:r>
      <w:r w:rsidR="007B3B8C" w:rsidRPr="005327C2">
        <w:rPr>
          <w:rFonts w:ascii="Times New Roman" w:hAnsi="Times New Roman"/>
          <w:sz w:val="24"/>
          <w:szCs w:val="24"/>
          <w:lang w:eastAsia="ar-SA"/>
        </w:rPr>
        <w:t>(далее – соглашение о взаимодействии)</w:t>
      </w:r>
      <w:r w:rsidR="00E8745F" w:rsidRPr="005327C2">
        <w:rPr>
          <w:rFonts w:ascii="Times New Roman" w:hAnsi="Times New Roman"/>
          <w:sz w:val="24"/>
          <w:szCs w:val="24"/>
          <w:lang w:eastAsia="ar-SA"/>
        </w:rPr>
        <w:t>.</w:t>
      </w:r>
    </w:p>
    <w:p w:rsidR="008B387D" w:rsidRPr="005327C2" w:rsidRDefault="008B387D" w:rsidP="00536BA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327C2">
        <w:rPr>
          <w:rFonts w:ascii="Times New Roman" w:hAnsi="Times New Roman"/>
          <w:sz w:val="24"/>
          <w:szCs w:val="24"/>
          <w:lang w:eastAsia="ar-SA"/>
        </w:rPr>
        <w:t xml:space="preserve">16.3.3. </w:t>
      </w:r>
      <w:r w:rsidRPr="005327C2">
        <w:rPr>
          <w:rFonts w:ascii="Times New Roman" w:eastAsia="Times New Roman" w:hAnsi="Times New Roman"/>
          <w:sz w:val="24"/>
          <w:szCs w:val="24"/>
        </w:rPr>
        <w:t xml:space="preserve">Информирование и консультирование заявителей о порядке предоставления </w:t>
      </w:r>
      <w:r w:rsidR="006C0E53" w:rsidRPr="00EF261A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327C2">
        <w:rPr>
          <w:rFonts w:ascii="Times New Roman" w:eastAsia="Times New Roman" w:hAnsi="Times New Roman"/>
          <w:sz w:val="24"/>
          <w:szCs w:val="24"/>
        </w:rPr>
        <w:t xml:space="preserve"> услуги, ходе рассмотрения запросов, а также по иным вопросам, связанным </w:t>
      </w:r>
      <w:r w:rsidR="006C0E53" w:rsidRPr="00EF261A">
        <w:rPr>
          <w:rFonts w:ascii="Times New Roman" w:eastAsia="Times New Roman" w:hAnsi="Times New Roman"/>
          <w:sz w:val="24"/>
          <w:szCs w:val="24"/>
        </w:rPr>
        <w:br/>
      </w:r>
      <w:r w:rsidRPr="005327C2">
        <w:rPr>
          <w:rFonts w:ascii="Times New Roman" w:eastAsia="Times New Roman" w:hAnsi="Times New Roman"/>
          <w:sz w:val="24"/>
          <w:szCs w:val="24"/>
        </w:rPr>
        <w:t xml:space="preserve">с предоставлением </w:t>
      </w:r>
      <w:r w:rsidR="006C0E53" w:rsidRPr="00EF261A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327C2">
        <w:rPr>
          <w:rFonts w:ascii="Times New Roman" w:eastAsia="Times New Roman" w:hAnsi="Times New Roman"/>
          <w:sz w:val="24"/>
          <w:szCs w:val="24"/>
        </w:rPr>
        <w:t xml:space="preserve"> услуги, в МФЦ осуществляются бесплатно.</w:t>
      </w:r>
    </w:p>
    <w:p w:rsidR="008B387D" w:rsidRPr="005327C2" w:rsidRDefault="008B387D" w:rsidP="00536BA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327C2">
        <w:rPr>
          <w:rFonts w:ascii="Times New Roman" w:eastAsia="Times New Roman" w:hAnsi="Times New Roman"/>
          <w:sz w:val="24"/>
          <w:szCs w:val="24"/>
        </w:rPr>
        <w:t>16.3.4. Перечень МФЦ Московской области размещен на РПГУ.</w:t>
      </w:r>
    </w:p>
    <w:p w:rsidR="008B387D" w:rsidRPr="005327C2" w:rsidRDefault="008B387D" w:rsidP="00536BA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327C2">
        <w:rPr>
          <w:rFonts w:ascii="Times New Roman" w:hAnsi="Times New Roman"/>
          <w:sz w:val="24"/>
          <w:szCs w:val="24"/>
        </w:rPr>
        <w:t xml:space="preserve">16.3.5. </w:t>
      </w:r>
      <w:r w:rsidRPr="005327C2">
        <w:rPr>
          <w:rFonts w:ascii="Times New Roman" w:eastAsia="Times New Roman" w:hAnsi="Times New Roman"/>
          <w:sz w:val="24"/>
          <w:szCs w:val="24"/>
        </w:rPr>
        <w:t>В МФЦ исключается</w:t>
      </w:r>
      <w:r w:rsidRPr="005327C2"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 w:rsidRPr="005327C2">
        <w:rPr>
          <w:rFonts w:ascii="Times New Roman" w:eastAsia="Times New Roman" w:hAnsi="Times New Roman"/>
          <w:sz w:val="24"/>
          <w:szCs w:val="24"/>
        </w:rPr>
        <w:t xml:space="preserve">взаимодействие заявителя с должностными лицами </w:t>
      </w:r>
      <w:r w:rsidR="006C0E53" w:rsidRPr="00EF261A">
        <w:rPr>
          <w:rFonts w:ascii="Times New Roman" w:eastAsia="Times New Roman" w:hAnsi="Times New Roman"/>
          <w:sz w:val="24"/>
          <w:szCs w:val="24"/>
        </w:rPr>
        <w:t>Администрации</w:t>
      </w:r>
      <w:r w:rsidRPr="005327C2">
        <w:rPr>
          <w:rFonts w:ascii="Times New Roman" w:eastAsia="Times New Roman" w:hAnsi="Times New Roman"/>
          <w:sz w:val="24"/>
          <w:szCs w:val="24"/>
        </w:rPr>
        <w:t>.</w:t>
      </w:r>
    </w:p>
    <w:p w:rsidR="008B387D" w:rsidRPr="005327C2" w:rsidRDefault="008B387D" w:rsidP="00536BA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7C2">
        <w:rPr>
          <w:rFonts w:ascii="Times New Roman" w:hAnsi="Times New Roman"/>
          <w:sz w:val="24"/>
          <w:szCs w:val="24"/>
        </w:rPr>
        <w:t xml:space="preserve">16.3.6. </w:t>
      </w:r>
      <w:r w:rsidRPr="005327C2">
        <w:rPr>
          <w:rFonts w:ascii="Times New Roman" w:eastAsia="Times New Roman" w:hAnsi="Times New Roman"/>
          <w:sz w:val="24"/>
          <w:szCs w:val="24"/>
        </w:rPr>
        <w:t xml:space="preserve">При предоставлении </w:t>
      </w:r>
      <w:r w:rsidR="006C0E53" w:rsidRPr="00EF261A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6C0E53" w:rsidRPr="0039187A">
        <w:rPr>
          <w:rFonts w:ascii="Times New Roman" w:eastAsia="Times New Roman" w:hAnsi="Times New Roman"/>
          <w:sz w:val="24"/>
          <w:szCs w:val="24"/>
        </w:rPr>
        <w:t xml:space="preserve"> услуги в МФЦ, </w:t>
      </w:r>
      <w:r w:rsidRPr="005327C2">
        <w:rPr>
          <w:rFonts w:ascii="Times New Roman" w:eastAsia="Times New Roman" w:hAnsi="Times New Roman"/>
          <w:sz w:val="24"/>
          <w:szCs w:val="24"/>
        </w:rPr>
        <w:t xml:space="preserve">при выдаче результата предоставления </w:t>
      </w:r>
      <w:r w:rsidR="006C0E53" w:rsidRPr="00EF261A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5327C2">
        <w:rPr>
          <w:rFonts w:ascii="Times New Roman" w:eastAsia="Times New Roman" w:hAnsi="Times New Roman"/>
          <w:sz w:val="24"/>
          <w:szCs w:val="24"/>
        </w:rPr>
        <w:t xml:space="preserve"> услуги в МФЦ работникам МФЦ запрещается </w:t>
      </w:r>
      <w:r w:rsidRPr="005327C2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требовать </w:t>
      </w:r>
      <w:r w:rsidR="00282635" w:rsidRPr="00EF261A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327C2">
        <w:rPr>
          <w:rFonts w:ascii="Times New Roman" w:eastAsia="Times New Roman" w:hAnsi="Times New Roman"/>
          <w:sz w:val="24"/>
          <w:szCs w:val="24"/>
          <w:lang w:eastAsia="ru-RU"/>
        </w:rPr>
        <w:t>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974507" w:rsidRPr="005327C2" w:rsidRDefault="00974507" w:rsidP="00536BA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16.4. Особенности предоставления </w:t>
      </w:r>
      <w:r w:rsidR="008F26B7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E5582C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униципальной услуги 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в электронной форме.</w:t>
      </w:r>
    </w:p>
    <w:p w:rsidR="00974507" w:rsidRPr="005327C2" w:rsidRDefault="00974507" w:rsidP="00536BA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16.4.1. При подаче запроса посредством РПГУ заполняется его интерактивная форма </w:t>
      </w:r>
      <w:r w:rsidR="00E5582C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 карточке </w:t>
      </w:r>
      <w:r w:rsidR="008F26B7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E5582C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 на РПГУ с приложением электронных образов документов </w:t>
      </w:r>
      <w:r w:rsidR="00E5582C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и (или) указанием сведений из документов, необходимых для предоставления </w:t>
      </w:r>
      <w:r w:rsidR="008F26B7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E5582C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услуги.</w:t>
      </w:r>
    </w:p>
    <w:p w:rsidR="00974507" w:rsidRPr="005327C2" w:rsidRDefault="000D1750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16.4.2. Информирование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з</w:t>
      </w:r>
      <w:r w:rsidR="00974507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аявителей о ходе рассмотрения запросов </w:t>
      </w:r>
      <w:r w:rsidR="00974507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  <w:t xml:space="preserve">и готовности результата предоставления </w:t>
      </w:r>
      <w:r w:rsidR="008F26B7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="00974507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 бесплатному единому номеру телефона Электронной приёмной Московской области +7 (800) 550-50-30.</w:t>
      </w:r>
    </w:p>
    <w:p w:rsidR="00974507" w:rsidRPr="005327C2" w:rsidRDefault="00974507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16.4.3. Требования к форматам запросов и иных документов, представляемых в форме электронных документов, необходимых для предоставления </w:t>
      </w:r>
      <w:r w:rsidR="008F26B7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E5582C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</w:t>
      </w:r>
      <w:r w:rsidR="00E5582C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и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  <w:r w:rsidR="00E5582C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на территории Московской области, утверждены постановлением Правительства Московской области от 31.10.2018 № 792/37 «Об утверждении требований к форматам заявлений </w:t>
      </w:r>
      <w:r w:rsidR="007B5CD5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и иных документов, представляемых в форме электронных документов, необходимых </w:t>
      </w:r>
      <w:r w:rsidR="007B5CD5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для предоставления государственных и муниципальных услуг на территории </w:t>
      </w:r>
      <w:r w:rsidR="007B5CD5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Московской области». </w:t>
      </w:r>
    </w:p>
    <w:p w:rsidR="00FF3D4A" w:rsidRPr="00EF261A" w:rsidRDefault="00FF3D4A" w:rsidP="00FA256F">
      <w:pPr>
        <w:pStyle w:val="ConsPlusTitle"/>
        <w:spacing w:line="276" w:lineRule="auto"/>
        <w:outlineLvl w:val="2"/>
        <w:rPr>
          <w:highlight w:val="yellow"/>
        </w:rPr>
      </w:pPr>
    </w:p>
    <w:p w:rsidR="00974507" w:rsidRPr="0039187A" w:rsidRDefault="0021726E" w:rsidP="00536BAF">
      <w:pPr>
        <w:pStyle w:val="ConsPlusTitle"/>
        <w:spacing w:line="276" w:lineRule="auto"/>
        <w:jc w:val="center"/>
        <w:outlineLvl w:val="2"/>
      </w:pPr>
      <w:bookmarkStart w:id="127" w:name="_Toc102638559"/>
      <w:r w:rsidRPr="00315FBF">
        <w:t xml:space="preserve">III. Состав, последовательность </w:t>
      </w:r>
      <w:r w:rsidR="00D72731" w:rsidRPr="00EF261A">
        <w:br/>
      </w:r>
      <w:r w:rsidRPr="00315FBF">
        <w:t>и сроки</w:t>
      </w:r>
      <w:bookmarkEnd w:id="127"/>
      <w:r w:rsidRPr="00315FBF">
        <w:t xml:space="preserve"> </w:t>
      </w:r>
      <w:bookmarkStart w:id="128" w:name="_Toc102638560"/>
      <w:r w:rsidRPr="0039187A">
        <w:t>выполнения административных процедур</w:t>
      </w:r>
      <w:bookmarkEnd w:id="128"/>
    </w:p>
    <w:p w:rsidR="000D1750" w:rsidRPr="0039187A" w:rsidRDefault="000D1750" w:rsidP="00536BAF">
      <w:pPr>
        <w:pStyle w:val="ConsPlusTitle"/>
        <w:spacing w:line="276" w:lineRule="auto"/>
        <w:jc w:val="center"/>
        <w:outlineLvl w:val="2"/>
        <w:rPr>
          <w:highlight w:val="yellow"/>
        </w:rPr>
      </w:pPr>
    </w:p>
    <w:p w:rsidR="00974507" w:rsidRPr="0039187A" w:rsidRDefault="000D1750" w:rsidP="00536BAF">
      <w:pPr>
        <w:pStyle w:val="ConsPlusTitle"/>
        <w:spacing w:line="276" w:lineRule="auto"/>
        <w:jc w:val="center"/>
        <w:outlineLvl w:val="2"/>
      </w:pPr>
      <w:bookmarkStart w:id="129" w:name="_Toc91253253"/>
      <w:bookmarkStart w:id="130" w:name="_Toc102638561"/>
      <w:r w:rsidRPr="0039187A">
        <w:t xml:space="preserve">17. Перечень вариантов предоставления </w:t>
      </w:r>
      <w:r w:rsidR="00D72731" w:rsidRPr="0039187A">
        <w:t>муниципальной</w:t>
      </w:r>
      <w:r w:rsidR="001006AE" w:rsidRPr="0039187A">
        <w:t xml:space="preserve"> </w:t>
      </w:r>
      <w:r w:rsidRPr="0039187A">
        <w:t>услуги</w:t>
      </w:r>
      <w:bookmarkEnd w:id="129"/>
      <w:bookmarkEnd w:id="130"/>
    </w:p>
    <w:p w:rsidR="000D1750" w:rsidRPr="0039187A" w:rsidRDefault="000D1750" w:rsidP="00536BAF">
      <w:pPr>
        <w:pStyle w:val="ConsPlusTitle"/>
        <w:spacing w:line="276" w:lineRule="auto"/>
        <w:jc w:val="center"/>
        <w:outlineLvl w:val="2"/>
        <w:rPr>
          <w:highlight w:val="yellow"/>
        </w:rPr>
      </w:pPr>
    </w:p>
    <w:p w:rsidR="0021726E" w:rsidRPr="005327C2" w:rsidRDefault="0021726E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17.1. Перечень вариантов предоставления </w:t>
      </w:r>
      <w:r w:rsidR="008F26B7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 услуги:</w:t>
      </w:r>
    </w:p>
    <w:p w:rsidR="0021726E" w:rsidRPr="005327C2" w:rsidRDefault="0021726E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17.1.1. Вариант предоставления </w:t>
      </w:r>
      <w:r w:rsidR="008F26B7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704E0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="002F0E1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 для категории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з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аявителей, предусмотренной в </w:t>
      </w:r>
      <w:r w:rsidR="008B54D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подпункт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е</w:t>
      </w:r>
      <w:r w:rsidR="008B54D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2.2.1</w:t>
      </w:r>
      <w:r w:rsidR="00151064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пункт</w:t>
      </w:r>
      <w:r w:rsidR="008B54D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а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2.2 настоящего Административного регламента:</w:t>
      </w:r>
    </w:p>
    <w:p w:rsidR="0021726E" w:rsidRPr="005327C2" w:rsidRDefault="0021726E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17.1.1.1. </w:t>
      </w:r>
      <w:r w:rsidR="001006AE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р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езультатом</w:t>
      </w:r>
      <w:r w:rsidR="00704E0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предоставления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704E0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 является результат предоставления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D9061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услуги, указанный в подразделе 5 настоящего Административного регламента</w:t>
      </w:r>
      <w:r w:rsidR="001006AE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21726E" w:rsidRPr="005327C2" w:rsidRDefault="0021726E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17.1.1.2. </w:t>
      </w:r>
      <w:r w:rsidR="001006AE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аксимальный срок предоставления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704E0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 не превышает максимальный срок предоставления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D9061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услуги, указанный в подразделе</w:t>
      </w:r>
      <w:r w:rsidR="00DD4C6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6 настоящего Административного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регламента</w:t>
      </w:r>
      <w:r w:rsidR="001006AE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21726E" w:rsidRPr="005327C2" w:rsidRDefault="0021726E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17.1.1.3. </w:t>
      </w:r>
      <w:r w:rsidR="001006AE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и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счерпывающий перечень документов, необх</w:t>
      </w:r>
      <w:r w:rsidR="00704E0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одимых 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для предоставления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704E0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="00D9061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услуги, которые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з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аявитель должен представить самостоятельно указан </w:t>
      </w:r>
      <w:r w:rsidR="00704E0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в пункте 8.1 настоящего Административного регламента</w:t>
      </w:r>
      <w:r w:rsidR="00D7273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21726E" w:rsidRPr="005327C2" w:rsidRDefault="0021726E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17.1.1.4. </w:t>
      </w:r>
      <w:r w:rsidR="00D7273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и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счерпывающий пе</w:t>
      </w:r>
      <w:r w:rsidR="00704E0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речень документов, необходимых 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для предоставления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704E0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="00D9061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услуги, которые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з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аявитель вправе представить по собственной инициативе, </w:t>
      </w:r>
      <w:r w:rsidR="00D7273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так как они подлежат представлению в рамках межведомственного информационного взаимодействия, указан в пункте 8.2 настоящего Административного регламента</w:t>
      </w:r>
      <w:r w:rsidR="00D7273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21726E" w:rsidRPr="005327C2" w:rsidRDefault="0021726E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17.1.1.5. </w:t>
      </w:r>
      <w:r w:rsidR="00D7273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и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счерпывающий перечень оснований для отказа в приеме документов, необходимых для предоставления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704E0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 указан в подразделе 9 настоящего Административного регламента</w:t>
      </w:r>
      <w:r w:rsidR="00D7273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151064" w:rsidRPr="005327C2" w:rsidRDefault="0021726E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17.1.1.</w:t>
      </w:r>
      <w:r w:rsidR="00051256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6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. </w:t>
      </w:r>
      <w:r w:rsidR="00D7273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и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счерпывающий перечень оснований для отказа в предоставлении </w:t>
      </w:r>
      <w:r w:rsidR="00D7273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8A20D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 указан в подразделе 10 настоящег</w:t>
      </w:r>
      <w:r w:rsidR="00151064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о Административного регламента</w:t>
      </w:r>
      <w:r w:rsidR="00051256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.</w:t>
      </w:r>
    </w:p>
    <w:p w:rsidR="0021726E" w:rsidRPr="005327C2" w:rsidRDefault="0021726E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17.2. Порядок исправления допущенных опечаток и ошибок в выданных в результате предоставления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8A20D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 документах.</w:t>
      </w:r>
    </w:p>
    <w:p w:rsidR="0021726E" w:rsidRPr="005327C2" w:rsidRDefault="0021726E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17.2.1. Заявитель при обнаружении допущенных опечаток и ошибок в выданных </w:t>
      </w:r>
      <w:r w:rsidR="008A20D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 результате предоставления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8A20D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 документах обращается в </w:t>
      </w:r>
      <w:r w:rsidR="008A20D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Администрацию 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посредством РПГУ, МФЦ, лично, по электронной почте, почтовым отправлением с заявлением о необходимости исправления опечаток и ошибок, составленным в свободной форме, </w:t>
      </w:r>
      <w:r w:rsidR="002868A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 котором содержится указание на их описание. </w:t>
      </w:r>
    </w:p>
    <w:p w:rsidR="0021726E" w:rsidRPr="005327C2" w:rsidRDefault="008A20D0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Администрация</w:t>
      </w:r>
      <w:r w:rsidR="0021726E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при получении указанного заявления рассматривает вопрос </w:t>
      </w:r>
      <w:r w:rsidR="00D9061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="0021726E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о необходимости внесения изменений в выданные в результате предоставления </w:t>
      </w:r>
      <w:r w:rsidR="002868A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="0021726E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 документы. </w:t>
      </w:r>
    </w:p>
    <w:p w:rsidR="0021726E" w:rsidRPr="005327C2" w:rsidRDefault="008A20D0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Администрация</w:t>
      </w:r>
      <w:r w:rsidR="0021726E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обеспечивает устранение допущенных опечаток и ошибок в выданных 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="0021726E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 результате предоставления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="0021726E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 документах и направляет заявителю уведомл</w:t>
      </w:r>
      <w:r w:rsidR="002F0E1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ение об их исправлении </w:t>
      </w:r>
      <w:r w:rsidR="00C325A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посредством РПГУ либо результат предоставления муниципальной услуги выдается лично в Администрации, направляется по электронной почте, почтовым отправлением </w:t>
      </w:r>
      <w:r w:rsidR="002F0E1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 срок, </w:t>
      </w:r>
      <w:r w:rsidR="0021726E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не превышающий 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3 (тр</w:t>
      </w:r>
      <w:r w:rsidR="002868A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ех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) </w:t>
      </w:r>
      <w:r w:rsidR="0021726E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рабочих дней со дня регистрации заявления о необходимости исправления опечаток и ошибок.</w:t>
      </w:r>
    </w:p>
    <w:p w:rsidR="00D90613" w:rsidRPr="005327C2" w:rsidRDefault="0021726E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17.2.2. </w:t>
      </w:r>
      <w:r w:rsidR="008A20D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Администрация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при о</w:t>
      </w:r>
      <w:r w:rsidR="008A20D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бнаружении допущенных опечаток 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и ошибок в выданных </w:t>
      </w:r>
      <w:r w:rsidR="00D9061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 результате предоставления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="008A20D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услуги документах </w:t>
      </w:r>
      <w:r w:rsidR="008A20D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обеспечивает их устранение </w:t>
      </w:r>
      <w:r w:rsidR="00AD256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в указанных документах и записях, на</w:t>
      </w:r>
      <w:r w:rsidR="002F0E1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правляет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з</w:t>
      </w:r>
      <w:r w:rsidR="008A20D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аявителю уведомление 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об их исправлении </w:t>
      </w:r>
      <w:r w:rsidR="007867E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посредством РПГУ либо результат предоставления муниципальной услуги </w:t>
      </w:r>
      <w:r w:rsidR="00E20C74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выдается лично </w:t>
      </w:r>
      <w:r w:rsidR="00E20C74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  <w:t xml:space="preserve">в Администрации, направляется по электронной почте, почтовым отправлением 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 срок, </w:t>
      </w:r>
      <w:r w:rsidR="00E20C74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не превышающий </w:t>
      </w:r>
      <w:r w:rsidR="008A20D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3 (тр</w:t>
      </w:r>
      <w:r w:rsidR="00E20C74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ех</w:t>
      </w:r>
      <w:r w:rsidR="008A20D0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) рабочих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дней со дня обнаружения таких опечаток и ошибок.</w:t>
      </w:r>
    </w:p>
    <w:p w:rsidR="00E20C74" w:rsidRPr="005327C2" w:rsidRDefault="00E20C74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17.3. </w:t>
      </w:r>
      <w:r w:rsidR="00C767B7" w:rsidRPr="00EF261A">
        <w:rPr>
          <w:rFonts w:ascii="Times New Roman" w:hAnsi="Times New Roman"/>
          <w:sz w:val="24"/>
          <w:szCs w:val="24"/>
        </w:rPr>
        <w:t>Порядок выдачи дубликата документа, выданного по результатам предост</w:t>
      </w:r>
      <w:r w:rsidR="00C767B7" w:rsidRPr="0039187A">
        <w:rPr>
          <w:rFonts w:ascii="Times New Roman" w:hAnsi="Times New Roman"/>
          <w:sz w:val="24"/>
          <w:szCs w:val="24"/>
        </w:rPr>
        <w:t xml:space="preserve">авления </w:t>
      </w:r>
      <w:r w:rsidR="0025472D" w:rsidRPr="0039187A">
        <w:rPr>
          <w:rFonts w:ascii="Times New Roman" w:hAnsi="Times New Roman"/>
          <w:sz w:val="24"/>
          <w:szCs w:val="24"/>
        </w:rPr>
        <w:t xml:space="preserve">муниципальной </w:t>
      </w:r>
      <w:r w:rsidR="00C767B7" w:rsidRPr="0039187A">
        <w:rPr>
          <w:rFonts w:ascii="Times New Roman" w:hAnsi="Times New Roman"/>
          <w:sz w:val="24"/>
          <w:szCs w:val="24"/>
        </w:rPr>
        <w:t>услуги, в том числе исчерпывающий перечень оснований для отказа в выдаче такого дубликата</w:t>
      </w:r>
      <w:r w:rsidR="0025472D" w:rsidRPr="0039187A">
        <w:rPr>
          <w:rFonts w:ascii="Times New Roman" w:hAnsi="Times New Roman"/>
          <w:sz w:val="24"/>
          <w:szCs w:val="24"/>
        </w:rPr>
        <w:t xml:space="preserve">, </w:t>
      </w:r>
      <w:r w:rsidR="00C767B7" w:rsidRPr="0039187A">
        <w:rPr>
          <w:rFonts w:ascii="Times New Roman" w:hAnsi="Times New Roman"/>
          <w:sz w:val="24"/>
          <w:szCs w:val="24"/>
        </w:rPr>
        <w:t xml:space="preserve">в рамках предоставления </w:t>
      </w:r>
      <w:r w:rsidR="0025472D" w:rsidRPr="0039187A">
        <w:rPr>
          <w:rFonts w:ascii="Times New Roman" w:hAnsi="Times New Roman"/>
          <w:sz w:val="24"/>
          <w:szCs w:val="24"/>
        </w:rPr>
        <w:t xml:space="preserve">муниципальной </w:t>
      </w:r>
      <w:r w:rsidR="00C767B7" w:rsidRPr="0039187A">
        <w:rPr>
          <w:rFonts w:ascii="Times New Roman" w:hAnsi="Times New Roman"/>
          <w:sz w:val="24"/>
          <w:szCs w:val="24"/>
        </w:rPr>
        <w:t>услуги, не предусмотрен.</w:t>
      </w:r>
    </w:p>
    <w:p w:rsidR="00E20C74" w:rsidRPr="005327C2" w:rsidRDefault="00E20C74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</w:p>
    <w:p w:rsidR="00D90613" w:rsidRPr="0039187A" w:rsidRDefault="00D90613" w:rsidP="00536BAF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131" w:name="_Toc91253254"/>
      <w:bookmarkStart w:id="132" w:name="_Toc102638562"/>
      <w:r w:rsidRPr="00EF261A">
        <w:rPr>
          <w:rFonts w:ascii="Times New Roman" w:hAnsi="Times New Roman"/>
          <w:i w:val="0"/>
          <w:iCs w:val="0"/>
          <w:sz w:val="24"/>
          <w:szCs w:val="24"/>
        </w:rPr>
        <w:t xml:space="preserve">18. Описание административной процедуры профилирования </w:t>
      </w:r>
      <w:r w:rsidR="00884FD8" w:rsidRPr="0039187A">
        <w:rPr>
          <w:rFonts w:ascii="Times New Roman" w:hAnsi="Times New Roman"/>
          <w:i w:val="0"/>
          <w:iCs w:val="0"/>
          <w:sz w:val="24"/>
          <w:szCs w:val="24"/>
        </w:rPr>
        <w:t>з</w:t>
      </w:r>
      <w:r w:rsidRPr="0039187A">
        <w:rPr>
          <w:rFonts w:ascii="Times New Roman" w:hAnsi="Times New Roman"/>
          <w:i w:val="0"/>
          <w:iCs w:val="0"/>
          <w:sz w:val="24"/>
          <w:szCs w:val="24"/>
        </w:rPr>
        <w:t>аявителя</w:t>
      </w:r>
      <w:bookmarkEnd w:id="131"/>
      <w:bookmarkEnd w:id="132"/>
    </w:p>
    <w:p w:rsidR="00D90613" w:rsidRPr="005327C2" w:rsidRDefault="00D90613" w:rsidP="00536B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90613" w:rsidRPr="005327C2" w:rsidRDefault="00D90613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18.1. Способы определен</w:t>
      </w:r>
      <w:r w:rsidR="00621B8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ия и предъявления необходимого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з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аявителю варианта предоставления </w:t>
      </w:r>
      <w:r w:rsidR="005368FF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муниципальной</w:t>
      </w:r>
      <w:r w:rsidR="005368FF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услуги:</w:t>
      </w:r>
    </w:p>
    <w:p w:rsidR="00D90613" w:rsidRPr="005327C2" w:rsidRDefault="00D90613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18.1.1. </w:t>
      </w:r>
      <w:r w:rsidR="00D0500C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посредством </w:t>
      </w:r>
      <w:r w:rsidR="000978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РПГУ</w:t>
      </w:r>
      <w:r w:rsidR="00D0500C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D0500C" w:rsidRPr="005327C2" w:rsidRDefault="00D0500C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18.1.2. в Администрации.</w:t>
      </w:r>
    </w:p>
    <w:p w:rsidR="00D90613" w:rsidRPr="005327C2" w:rsidRDefault="00D90613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18.2. Порядок определен</w:t>
      </w:r>
      <w:r w:rsidR="00621B8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ия и предъявления необходимого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з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аявителю варианта предоставления </w:t>
      </w:r>
      <w:r w:rsidR="005368FF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муниципальной</w:t>
      </w:r>
      <w:r w:rsidR="005368FF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услуги:</w:t>
      </w:r>
    </w:p>
    <w:p w:rsidR="00D0500C" w:rsidRPr="005327C2" w:rsidRDefault="00D90613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18.2.1. </w:t>
      </w:r>
      <w:r w:rsidR="00D0500C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посредством ответов на вопросы э</w:t>
      </w:r>
      <w:r w:rsidR="000978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кспертн</w:t>
      </w:r>
      <w:r w:rsidR="00D0500C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ой</w:t>
      </w:r>
      <w:r w:rsidR="000978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систем</w:t>
      </w:r>
      <w:r w:rsidR="00D0500C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ы</w:t>
      </w:r>
      <w:r w:rsidR="000978BA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на РПГУ</w:t>
      </w:r>
      <w:r w:rsidR="00D0500C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D90613" w:rsidRPr="005327C2" w:rsidRDefault="00D0500C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18.2.2. посредством опроса в Администрации.</w:t>
      </w:r>
    </w:p>
    <w:p w:rsidR="00E80726" w:rsidRPr="005327C2" w:rsidRDefault="00D90613" w:rsidP="00536BAF">
      <w:pPr>
        <w:pStyle w:val="ad"/>
        <w:spacing w:line="276" w:lineRule="auto"/>
        <w:ind w:firstLine="709"/>
        <w:jc w:val="both"/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</w:pPr>
      <w:r w:rsidRPr="005327C2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 xml:space="preserve">18.3. В Приложении </w:t>
      </w:r>
      <w:r w:rsidR="00480835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>8</w:t>
      </w:r>
      <w:r w:rsidRPr="005327C2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 xml:space="preserve"> к настоящему Административному регламенту приводится перечень общих признаков, по </w:t>
      </w:r>
      <w:r w:rsidR="000978BA" w:rsidRPr="005327C2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 xml:space="preserve">которым объединяются категории </w:t>
      </w:r>
      <w:r w:rsidR="00BB1E01" w:rsidRPr="005327C2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>з</w:t>
      </w:r>
      <w:r w:rsidRPr="005327C2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>аявителей</w:t>
      </w:r>
      <w:r w:rsidR="000978BA" w:rsidRPr="005327C2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 xml:space="preserve">, а также комбинации признаков </w:t>
      </w:r>
      <w:r w:rsidR="00BB1E01" w:rsidRPr="005327C2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>з</w:t>
      </w:r>
      <w:r w:rsidRPr="005327C2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 xml:space="preserve">аявителей, каждая из которых соответствует одному варианту предоставления </w:t>
      </w:r>
      <w:r w:rsidR="00BB1E01" w:rsidRPr="005327C2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>м</w:t>
      </w:r>
      <w:r w:rsidR="000978BA" w:rsidRPr="005327C2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>униципальной</w:t>
      </w:r>
      <w:r w:rsidRPr="005327C2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 xml:space="preserve"> услуги.</w:t>
      </w:r>
    </w:p>
    <w:p w:rsidR="00BE0EA3" w:rsidRPr="005327C2" w:rsidRDefault="00BE0EA3" w:rsidP="00536BAF">
      <w:pPr>
        <w:pStyle w:val="ad"/>
        <w:spacing w:line="276" w:lineRule="auto"/>
        <w:ind w:firstLine="709"/>
        <w:jc w:val="both"/>
        <w:rPr>
          <w:rFonts w:eastAsia="Calibri"/>
          <w:b/>
          <w:bCs/>
          <w:spacing w:val="2"/>
          <w:sz w:val="24"/>
          <w:szCs w:val="24"/>
          <w:shd w:val="clear" w:color="auto" w:fill="FFFFFF"/>
          <w:lang w:eastAsia="en-US"/>
        </w:rPr>
      </w:pPr>
    </w:p>
    <w:p w:rsidR="00D90613" w:rsidRPr="0039187A" w:rsidRDefault="00E80726" w:rsidP="00536BAF">
      <w:pPr>
        <w:pStyle w:val="2"/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  <w:bookmarkStart w:id="133" w:name="_Toc91253255"/>
      <w:bookmarkStart w:id="134" w:name="_Toc102638563"/>
      <w:r w:rsidRPr="00EF261A">
        <w:rPr>
          <w:rFonts w:ascii="Times New Roman" w:hAnsi="Times New Roman"/>
          <w:i w:val="0"/>
          <w:iCs w:val="0"/>
          <w:sz w:val="24"/>
          <w:szCs w:val="24"/>
        </w:rPr>
        <w:t>1</w:t>
      </w:r>
      <w:r w:rsidR="00D90613" w:rsidRPr="0039187A">
        <w:rPr>
          <w:rFonts w:ascii="Times New Roman" w:hAnsi="Times New Roman"/>
          <w:i w:val="0"/>
          <w:iCs w:val="0"/>
          <w:sz w:val="24"/>
          <w:szCs w:val="24"/>
        </w:rPr>
        <w:t>9</w:t>
      </w:r>
      <w:r w:rsidRPr="0039187A">
        <w:rPr>
          <w:rFonts w:ascii="Times New Roman" w:hAnsi="Times New Roman"/>
          <w:i w:val="0"/>
          <w:iCs w:val="0"/>
          <w:sz w:val="24"/>
          <w:szCs w:val="24"/>
        </w:rPr>
        <w:t xml:space="preserve">. Описание вариантов предоставления </w:t>
      </w:r>
      <w:r w:rsidR="00BE0EA3" w:rsidRPr="0039187A">
        <w:rPr>
          <w:rFonts w:ascii="Times New Roman" w:hAnsi="Times New Roman"/>
          <w:i w:val="0"/>
          <w:iCs w:val="0"/>
          <w:sz w:val="24"/>
          <w:szCs w:val="24"/>
        </w:rPr>
        <w:t xml:space="preserve">муниципальной </w:t>
      </w:r>
      <w:r w:rsidRPr="0039187A">
        <w:rPr>
          <w:rFonts w:ascii="Times New Roman" w:hAnsi="Times New Roman"/>
          <w:i w:val="0"/>
          <w:iCs w:val="0"/>
          <w:sz w:val="24"/>
          <w:szCs w:val="24"/>
        </w:rPr>
        <w:t>услуги</w:t>
      </w:r>
      <w:bookmarkEnd w:id="133"/>
      <w:bookmarkEnd w:id="134"/>
    </w:p>
    <w:p w:rsidR="00EA0CED" w:rsidRPr="005327C2" w:rsidRDefault="00EA0CED" w:rsidP="00536BAF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E80726" w:rsidRPr="005327C2" w:rsidRDefault="00E80726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1</w:t>
      </w:r>
      <w:r w:rsidR="00D9061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9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.1. При предоставлении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униципальной услуги в соответствии с вариантом предоставления </w:t>
      </w:r>
      <w:r w:rsidR="00884FD8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 услуги, указанным в подпункте 17.1 настоящего Административного регламента, осуществляются следующие административные действия (процедуры):</w:t>
      </w:r>
    </w:p>
    <w:p w:rsidR="00E80726" w:rsidRPr="005327C2" w:rsidRDefault="00E80726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1</w:t>
      </w:r>
      <w:r w:rsidR="00EA0CE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9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.1.1. </w:t>
      </w:r>
      <w:r w:rsidR="00BE0EA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п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рием запроса и документов и (или) информации, необходимых </w:t>
      </w:r>
      <w:r w:rsidR="00BE0EA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для предоставления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 услуги</w:t>
      </w:r>
      <w:r w:rsidR="00BE0EA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E80726" w:rsidRPr="005327C2" w:rsidRDefault="00E80726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1</w:t>
      </w:r>
      <w:r w:rsidR="00EA0CE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9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.1.2. </w:t>
      </w:r>
      <w:r w:rsidR="00BE0EA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ежведомственное информационное взаимодействие</w:t>
      </w:r>
      <w:r w:rsidR="00BE0EA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E80726" w:rsidRPr="005327C2" w:rsidRDefault="00E80726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1</w:t>
      </w:r>
      <w:r w:rsidR="00EA0CE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9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.1.</w:t>
      </w:r>
      <w:r w:rsidR="00A9032C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3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. </w:t>
      </w:r>
      <w:r w:rsidR="00BE0EA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п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ринятие решения о предоставлении (об отказе в предоставлении)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 услуги</w:t>
      </w:r>
      <w:r w:rsidR="00BE0EA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;</w:t>
      </w:r>
    </w:p>
    <w:p w:rsidR="00E80726" w:rsidRPr="005327C2" w:rsidRDefault="00E80726" w:rsidP="00536BAF">
      <w:pPr>
        <w:spacing w:after="0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1</w:t>
      </w:r>
      <w:r w:rsidR="00EA0CED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9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.1.</w:t>
      </w:r>
      <w:r w:rsidR="00A9032C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4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. </w:t>
      </w:r>
      <w:r w:rsidR="00BE0EA3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п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редоставление результата предоставления </w:t>
      </w:r>
      <w:r w:rsidR="00BB1E01"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м</w:t>
      </w:r>
      <w:r w:rsidRPr="005327C2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униципальной услуги</w:t>
      </w:r>
      <w:r w:rsidR="005368FF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.</w:t>
      </w:r>
    </w:p>
    <w:p w:rsidR="0048760C" w:rsidRDefault="00E80726" w:rsidP="00536BAF">
      <w:pPr>
        <w:pStyle w:val="ConsPlusTitle"/>
        <w:spacing w:line="276" w:lineRule="auto"/>
        <w:ind w:firstLine="709"/>
        <w:jc w:val="both"/>
        <w:outlineLvl w:val="2"/>
        <w:rPr>
          <w:rFonts w:eastAsia="Calibri"/>
          <w:b w:val="0"/>
          <w:bCs w:val="0"/>
          <w:spacing w:val="2"/>
          <w:shd w:val="clear" w:color="auto" w:fill="FFFFFF"/>
          <w:lang w:eastAsia="en-US"/>
        </w:rPr>
      </w:pPr>
      <w:bookmarkStart w:id="135" w:name="_Toc102638564"/>
      <w:r w:rsidRPr="005327C2">
        <w:rPr>
          <w:rFonts w:eastAsia="Calibri"/>
          <w:b w:val="0"/>
          <w:bCs w:val="0"/>
          <w:spacing w:val="2"/>
          <w:shd w:val="clear" w:color="auto" w:fill="FFFFFF"/>
          <w:lang w:eastAsia="en-US"/>
        </w:rPr>
        <w:t>1</w:t>
      </w:r>
      <w:r w:rsidR="00EA0CED" w:rsidRPr="005327C2">
        <w:rPr>
          <w:rFonts w:eastAsia="Calibri"/>
          <w:b w:val="0"/>
          <w:bCs w:val="0"/>
          <w:spacing w:val="2"/>
          <w:shd w:val="clear" w:color="auto" w:fill="FFFFFF"/>
          <w:lang w:eastAsia="en-US"/>
        </w:rPr>
        <w:t>9</w:t>
      </w:r>
      <w:r w:rsidRPr="005327C2">
        <w:rPr>
          <w:rFonts w:eastAsia="Calibri"/>
          <w:b w:val="0"/>
          <w:bCs w:val="0"/>
          <w:spacing w:val="2"/>
          <w:shd w:val="clear" w:color="auto" w:fill="FFFFFF"/>
          <w:lang w:eastAsia="en-US"/>
        </w:rPr>
        <w:t xml:space="preserve">.2. Описание административных действий (процедур) в зависимости от варианта предоставления </w:t>
      </w:r>
      <w:r w:rsidR="00BB1E01" w:rsidRPr="005327C2">
        <w:rPr>
          <w:rFonts w:eastAsia="Calibri"/>
          <w:b w:val="0"/>
          <w:bCs w:val="0"/>
          <w:spacing w:val="2"/>
          <w:shd w:val="clear" w:color="auto" w:fill="FFFFFF"/>
          <w:lang w:eastAsia="en-US"/>
        </w:rPr>
        <w:t>м</w:t>
      </w:r>
      <w:r w:rsidRPr="005327C2">
        <w:rPr>
          <w:rFonts w:eastAsia="Calibri"/>
          <w:b w:val="0"/>
          <w:bCs w:val="0"/>
          <w:spacing w:val="2"/>
          <w:shd w:val="clear" w:color="auto" w:fill="FFFFFF"/>
          <w:lang w:eastAsia="en-US"/>
        </w:rPr>
        <w:t xml:space="preserve">униципальной услуги приведено </w:t>
      </w:r>
      <w:r w:rsidRPr="005327C2">
        <w:rPr>
          <w:rFonts w:eastAsia="Calibri"/>
          <w:b w:val="0"/>
          <w:bCs w:val="0"/>
          <w:spacing w:val="2"/>
          <w:lang w:eastAsia="en-US"/>
        </w:rPr>
        <w:t xml:space="preserve">в Приложении </w:t>
      </w:r>
      <w:r w:rsidR="00480835">
        <w:rPr>
          <w:rFonts w:eastAsia="Calibri"/>
          <w:b w:val="0"/>
          <w:bCs w:val="0"/>
          <w:spacing w:val="2"/>
          <w:lang w:eastAsia="en-US"/>
        </w:rPr>
        <w:t>9</w:t>
      </w:r>
      <w:r w:rsidRPr="005327C2">
        <w:rPr>
          <w:rFonts w:eastAsia="Calibri"/>
          <w:b w:val="0"/>
          <w:bCs w:val="0"/>
          <w:spacing w:val="2"/>
          <w:shd w:val="clear" w:color="auto" w:fill="FFFFFF"/>
          <w:lang w:eastAsia="en-US"/>
        </w:rPr>
        <w:t xml:space="preserve"> к настоящему Административному регламенту.</w:t>
      </w:r>
      <w:bookmarkEnd w:id="135"/>
    </w:p>
    <w:p w:rsidR="0048760C" w:rsidRDefault="0048760C" w:rsidP="00536BAF">
      <w:pPr>
        <w:pStyle w:val="ConsPlusTitle"/>
        <w:spacing w:line="276" w:lineRule="auto"/>
        <w:ind w:firstLine="709"/>
        <w:jc w:val="both"/>
        <w:outlineLvl w:val="2"/>
        <w:rPr>
          <w:rFonts w:eastAsia="Calibri"/>
          <w:b w:val="0"/>
          <w:bCs w:val="0"/>
          <w:spacing w:val="2"/>
          <w:shd w:val="clear" w:color="auto" w:fill="FFFFFF"/>
          <w:lang w:eastAsia="en-US"/>
        </w:rPr>
      </w:pPr>
    </w:p>
    <w:p w:rsidR="0048760C" w:rsidRDefault="0048760C" w:rsidP="00536BAF">
      <w:pPr>
        <w:pStyle w:val="ConsPlusTitle"/>
        <w:spacing w:line="276" w:lineRule="auto"/>
        <w:ind w:firstLine="709"/>
        <w:jc w:val="both"/>
        <w:outlineLvl w:val="2"/>
        <w:rPr>
          <w:rFonts w:eastAsia="Calibri"/>
          <w:b w:val="0"/>
          <w:bCs w:val="0"/>
          <w:spacing w:val="2"/>
          <w:shd w:val="clear" w:color="auto" w:fill="FFFFFF"/>
          <w:lang w:eastAsia="en-US"/>
        </w:rPr>
      </w:pPr>
    </w:p>
    <w:p w:rsidR="0048760C" w:rsidRDefault="0048760C" w:rsidP="00536BAF">
      <w:pPr>
        <w:pStyle w:val="ConsPlusTitle"/>
        <w:spacing w:line="276" w:lineRule="auto"/>
        <w:ind w:firstLine="709"/>
        <w:jc w:val="both"/>
        <w:outlineLvl w:val="2"/>
        <w:rPr>
          <w:rFonts w:eastAsia="Calibri"/>
          <w:b w:val="0"/>
          <w:bCs w:val="0"/>
          <w:spacing w:val="2"/>
          <w:shd w:val="clear" w:color="auto" w:fill="FFFFFF"/>
          <w:lang w:eastAsia="en-US"/>
        </w:rPr>
      </w:pPr>
    </w:p>
    <w:p w:rsidR="0048760C" w:rsidRDefault="0048760C" w:rsidP="00536BAF">
      <w:pPr>
        <w:pStyle w:val="ConsPlusTitle"/>
        <w:spacing w:line="276" w:lineRule="auto"/>
        <w:ind w:firstLine="709"/>
        <w:jc w:val="both"/>
        <w:outlineLvl w:val="2"/>
        <w:rPr>
          <w:rFonts w:eastAsia="Calibri"/>
          <w:b w:val="0"/>
          <w:bCs w:val="0"/>
          <w:spacing w:val="2"/>
          <w:shd w:val="clear" w:color="auto" w:fill="FFFFFF"/>
          <w:lang w:eastAsia="en-US"/>
        </w:rPr>
      </w:pPr>
    </w:p>
    <w:p w:rsidR="0048760C" w:rsidRDefault="0048760C" w:rsidP="00536BAF">
      <w:pPr>
        <w:pStyle w:val="ConsPlusTitle"/>
        <w:spacing w:line="276" w:lineRule="auto"/>
        <w:ind w:firstLine="709"/>
        <w:jc w:val="both"/>
        <w:outlineLvl w:val="2"/>
        <w:rPr>
          <w:rFonts w:eastAsia="Calibri"/>
          <w:b w:val="0"/>
          <w:bCs w:val="0"/>
          <w:spacing w:val="2"/>
          <w:shd w:val="clear" w:color="auto" w:fill="FFFFFF"/>
          <w:lang w:eastAsia="en-US"/>
        </w:rPr>
      </w:pPr>
    </w:p>
    <w:p w:rsidR="0048760C" w:rsidRDefault="0048760C" w:rsidP="00536BAF">
      <w:pPr>
        <w:pStyle w:val="ConsPlusTitle"/>
        <w:spacing w:line="276" w:lineRule="auto"/>
        <w:ind w:firstLine="709"/>
        <w:jc w:val="both"/>
        <w:outlineLvl w:val="2"/>
        <w:rPr>
          <w:rFonts w:eastAsia="Calibri"/>
          <w:b w:val="0"/>
          <w:bCs w:val="0"/>
          <w:spacing w:val="2"/>
          <w:shd w:val="clear" w:color="auto" w:fill="FFFFFF"/>
          <w:lang w:eastAsia="en-US"/>
        </w:rPr>
      </w:pPr>
    </w:p>
    <w:p w:rsidR="0048760C" w:rsidRDefault="0048760C" w:rsidP="00536BAF">
      <w:pPr>
        <w:pStyle w:val="ConsPlusTitle"/>
        <w:spacing w:line="276" w:lineRule="auto"/>
        <w:ind w:firstLine="709"/>
        <w:jc w:val="both"/>
        <w:outlineLvl w:val="2"/>
        <w:rPr>
          <w:rFonts w:eastAsia="Calibri"/>
          <w:b w:val="0"/>
          <w:bCs w:val="0"/>
          <w:spacing w:val="2"/>
          <w:shd w:val="clear" w:color="auto" w:fill="FFFFFF"/>
          <w:lang w:eastAsia="en-US"/>
        </w:rPr>
      </w:pPr>
    </w:p>
    <w:p w:rsidR="0048760C" w:rsidRDefault="0048760C" w:rsidP="00536BAF">
      <w:pPr>
        <w:pStyle w:val="ConsPlusTitle"/>
        <w:spacing w:line="276" w:lineRule="auto"/>
        <w:ind w:firstLine="709"/>
        <w:jc w:val="both"/>
        <w:outlineLvl w:val="2"/>
        <w:rPr>
          <w:rFonts w:eastAsia="Calibri"/>
          <w:b w:val="0"/>
          <w:bCs w:val="0"/>
          <w:spacing w:val="2"/>
          <w:shd w:val="clear" w:color="auto" w:fill="FFFFFF"/>
          <w:lang w:eastAsia="en-US"/>
        </w:rPr>
      </w:pPr>
    </w:p>
    <w:p w:rsidR="0048760C" w:rsidRPr="005327C2" w:rsidRDefault="0048760C" w:rsidP="00536BAF">
      <w:pPr>
        <w:pStyle w:val="ConsPlusTitle"/>
        <w:spacing w:line="276" w:lineRule="auto"/>
        <w:ind w:firstLine="709"/>
        <w:jc w:val="both"/>
        <w:outlineLvl w:val="2"/>
        <w:rPr>
          <w:rFonts w:eastAsia="Calibri"/>
          <w:b w:val="0"/>
          <w:bCs w:val="0"/>
          <w:spacing w:val="2"/>
          <w:shd w:val="clear" w:color="auto" w:fill="FFFFFF"/>
          <w:lang w:eastAsia="en-US"/>
        </w:rPr>
      </w:pPr>
    </w:p>
    <w:p w:rsidR="00E80726" w:rsidRPr="0039187A" w:rsidRDefault="00E80726" w:rsidP="002207D7">
      <w:pPr>
        <w:pStyle w:val="ConsPlusTitle"/>
        <w:spacing w:line="276" w:lineRule="auto"/>
        <w:ind w:firstLine="709"/>
        <w:jc w:val="center"/>
        <w:outlineLvl w:val="2"/>
      </w:pPr>
      <w:bookmarkStart w:id="136" w:name="_Toc102638565"/>
      <w:r w:rsidRPr="00EF261A">
        <w:rPr>
          <w:lang w:val="en-US"/>
        </w:rPr>
        <w:t>IV</w:t>
      </w:r>
      <w:r w:rsidRPr="0039187A">
        <w:t xml:space="preserve">. </w:t>
      </w:r>
      <w:r w:rsidR="00D14387" w:rsidRPr="0039187A">
        <w:t>Формы контроля за исполнением административного регламента</w:t>
      </w:r>
      <w:bookmarkEnd w:id="136"/>
    </w:p>
    <w:p w:rsidR="001C1C83" w:rsidRPr="0039187A" w:rsidRDefault="001C1C83" w:rsidP="00536BAF">
      <w:pPr>
        <w:pStyle w:val="1-"/>
        <w:spacing w:before="0" w:after="0"/>
        <w:rPr>
          <w:sz w:val="24"/>
          <w:szCs w:val="24"/>
        </w:rPr>
      </w:pPr>
    </w:p>
    <w:p w:rsidR="00E80726" w:rsidRPr="0039187A" w:rsidRDefault="00EA0CED" w:rsidP="00536BAF">
      <w:pPr>
        <w:pStyle w:val="1-"/>
        <w:spacing w:before="0" w:after="0"/>
        <w:rPr>
          <w:sz w:val="24"/>
          <w:szCs w:val="24"/>
        </w:rPr>
      </w:pPr>
      <w:bookmarkStart w:id="137" w:name="_Toc102638566"/>
      <w:r w:rsidRPr="0039187A">
        <w:rPr>
          <w:sz w:val="24"/>
          <w:szCs w:val="24"/>
        </w:rPr>
        <w:t>20</w:t>
      </w:r>
      <w:r w:rsidR="00D14387" w:rsidRPr="0039187A">
        <w:rPr>
          <w:sz w:val="24"/>
          <w:szCs w:val="24"/>
        </w:rPr>
        <w:t xml:space="preserve">. Порядок осуществления текущего контроля за соблюдением </w:t>
      </w:r>
      <w:r w:rsidR="001C1C83" w:rsidRPr="0039187A">
        <w:rPr>
          <w:sz w:val="24"/>
          <w:szCs w:val="24"/>
        </w:rPr>
        <w:br/>
      </w:r>
      <w:r w:rsidR="00D14387" w:rsidRPr="0039187A">
        <w:rPr>
          <w:sz w:val="24"/>
          <w:szCs w:val="24"/>
        </w:rPr>
        <w:t xml:space="preserve">и исполнением ответственными должностными лицами Администрации </w:t>
      </w:r>
      <w:r w:rsidR="00D92945" w:rsidRPr="0039187A">
        <w:rPr>
          <w:sz w:val="24"/>
          <w:szCs w:val="24"/>
        </w:rPr>
        <w:br/>
      </w:r>
      <w:r w:rsidR="00D14387" w:rsidRPr="0039187A">
        <w:rPr>
          <w:sz w:val="24"/>
          <w:szCs w:val="24"/>
        </w:rPr>
        <w:t xml:space="preserve">положений административного регламента и иных нормативных правовых актов Российской Федерации, </w:t>
      </w:r>
      <w:r w:rsidR="001C1C83" w:rsidRPr="0039187A">
        <w:rPr>
          <w:sz w:val="24"/>
          <w:szCs w:val="24"/>
        </w:rPr>
        <w:t xml:space="preserve">нормативных правовых актов </w:t>
      </w:r>
      <w:r w:rsidR="00D14387" w:rsidRPr="0039187A">
        <w:rPr>
          <w:sz w:val="24"/>
          <w:szCs w:val="24"/>
        </w:rPr>
        <w:t xml:space="preserve">Московской области, устанавливающих требования к предоставлению </w:t>
      </w:r>
      <w:r w:rsidR="00884FD8" w:rsidRPr="0039187A">
        <w:rPr>
          <w:sz w:val="24"/>
          <w:szCs w:val="24"/>
        </w:rPr>
        <w:t>м</w:t>
      </w:r>
      <w:r w:rsidR="00D14387" w:rsidRPr="0039187A">
        <w:rPr>
          <w:sz w:val="24"/>
          <w:szCs w:val="24"/>
        </w:rPr>
        <w:t xml:space="preserve">униципальной услуги, </w:t>
      </w:r>
      <w:r w:rsidR="00D92945" w:rsidRPr="0039187A">
        <w:rPr>
          <w:sz w:val="24"/>
          <w:szCs w:val="24"/>
        </w:rPr>
        <w:br/>
      </w:r>
      <w:r w:rsidR="00D14387" w:rsidRPr="0039187A">
        <w:rPr>
          <w:sz w:val="24"/>
          <w:szCs w:val="24"/>
        </w:rPr>
        <w:t>а также принятием ими решений</w:t>
      </w:r>
      <w:bookmarkEnd w:id="137"/>
    </w:p>
    <w:p w:rsidR="001C1C83" w:rsidRPr="0039187A" w:rsidRDefault="001C1C83" w:rsidP="00536BAF">
      <w:pPr>
        <w:pStyle w:val="1-"/>
        <w:spacing w:before="0" w:after="0"/>
        <w:rPr>
          <w:sz w:val="24"/>
          <w:szCs w:val="24"/>
          <w:highlight w:val="yellow"/>
        </w:rPr>
      </w:pPr>
    </w:p>
    <w:p w:rsidR="00E80726" w:rsidRPr="005327C2" w:rsidRDefault="00EA0CED" w:rsidP="00536BAF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>20</w:t>
      </w:r>
      <w:r w:rsidR="00E80726" w:rsidRPr="00315FBF">
        <w:rPr>
          <w:rFonts w:ascii="Times New Roman" w:hAnsi="Times New Roman"/>
          <w:sz w:val="24"/>
          <w:szCs w:val="24"/>
        </w:rPr>
        <w:t xml:space="preserve">.1. Текущий контроль за соблюдением и исполнением </w:t>
      </w:r>
      <w:r w:rsidR="00D14387" w:rsidRPr="00315FBF">
        <w:rPr>
          <w:rFonts w:ascii="Times New Roman" w:hAnsi="Times New Roman"/>
          <w:sz w:val="24"/>
          <w:szCs w:val="24"/>
        </w:rPr>
        <w:t xml:space="preserve">ответственными </w:t>
      </w:r>
      <w:r w:rsidR="00E80726" w:rsidRPr="00315FBF">
        <w:rPr>
          <w:rFonts w:ascii="Times New Roman" w:hAnsi="Times New Roman"/>
          <w:sz w:val="24"/>
          <w:szCs w:val="24"/>
        </w:rPr>
        <w:t>должностными лицами Администрации положений настоящего Административного регламен</w:t>
      </w:r>
      <w:r w:rsidR="00E80726" w:rsidRPr="005327C2">
        <w:rPr>
          <w:rFonts w:ascii="Times New Roman" w:hAnsi="Times New Roman"/>
          <w:sz w:val="24"/>
          <w:szCs w:val="24"/>
        </w:rPr>
        <w:t xml:space="preserve">та </w:t>
      </w:r>
      <w:r w:rsidR="003103A1" w:rsidRPr="0039187A">
        <w:rPr>
          <w:rFonts w:ascii="Times New Roman" w:hAnsi="Times New Roman"/>
          <w:sz w:val="24"/>
          <w:szCs w:val="24"/>
        </w:rPr>
        <w:br/>
      </w:r>
      <w:r w:rsidR="00E80726" w:rsidRPr="0039187A">
        <w:rPr>
          <w:rFonts w:ascii="Times New Roman" w:hAnsi="Times New Roman"/>
          <w:sz w:val="24"/>
          <w:szCs w:val="24"/>
        </w:rPr>
        <w:t>и иных нормативных правовых актов</w:t>
      </w:r>
      <w:r w:rsidR="00D14387" w:rsidRPr="0039187A">
        <w:rPr>
          <w:rFonts w:ascii="Times New Roman" w:hAnsi="Times New Roman"/>
          <w:sz w:val="24"/>
          <w:szCs w:val="24"/>
        </w:rPr>
        <w:t xml:space="preserve"> Российской Федерации, </w:t>
      </w:r>
      <w:r w:rsidR="0004549A" w:rsidRPr="0039187A">
        <w:rPr>
          <w:rFonts w:ascii="Times New Roman" w:hAnsi="Times New Roman"/>
          <w:sz w:val="24"/>
          <w:szCs w:val="24"/>
        </w:rPr>
        <w:t xml:space="preserve">нормативных правовых актов </w:t>
      </w:r>
      <w:r w:rsidR="00D14387" w:rsidRPr="0039187A">
        <w:rPr>
          <w:rFonts w:ascii="Times New Roman" w:hAnsi="Times New Roman"/>
          <w:sz w:val="24"/>
          <w:szCs w:val="24"/>
        </w:rPr>
        <w:t>Московской области</w:t>
      </w:r>
      <w:r w:rsidR="00E80726" w:rsidRPr="0039187A">
        <w:rPr>
          <w:rFonts w:ascii="Times New Roman" w:hAnsi="Times New Roman"/>
          <w:sz w:val="24"/>
          <w:szCs w:val="24"/>
        </w:rPr>
        <w:t xml:space="preserve">, устанавливающих требования к предоставлению </w:t>
      </w:r>
      <w:r w:rsidR="00BB1E01" w:rsidRPr="0039187A">
        <w:rPr>
          <w:rFonts w:ascii="Times New Roman" w:eastAsia="Times New Roman" w:hAnsi="Times New Roman"/>
          <w:sz w:val="24"/>
          <w:szCs w:val="24"/>
        </w:rPr>
        <w:t>м</w:t>
      </w:r>
      <w:r w:rsidR="00E80726" w:rsidRPr="0039187A">
        <w:rPr>
          <w:rFonts w:ascii="Times New Roman" w:eastAsia="Times New Roman" w:hAnsi="Times New Roman"/>
          <w:sz w:val="24"/>
          <w:szCs w:val="24"/>
        </w:rPr>
        <w:t>униципальной</w:t>
      </w:r>
      <w:r w:rsidR="00E80726" w:rsidRPr="0039187A">
        <w:rPr>
          <w:rFonts w:ascii="Times New Roman" w:hAnsi="Times New Roman"/>
          <w:sz w:val="24"/>
          <w:szCs w:val="24"/>
        </w:rPr>
        <w:t xml:space="preserve"> услуги, </w:t>
      </w:r>
      <w:r w:rsidR="003103A1" w:rsidRPr="0039187A">
        <w:rPr>
          <w:rFonts w:ascii="Times New Roman" w:hAnsi="Times New Roman"/>
          <w:sz w:val="24"/>
          <w:szCs w:val="24"/>
        </w:rPr>
        <w:br/>
      </w:r>
      <w:r w:rsidR="00E80726" w:rsidRPr="0039187A">
        <w:rPr>
          <w:rFonts w:ascii="Times New Roman" w:hAnsi="Times New Roman"/>
          <w:sz w:val="24"/>
          <w:szCs w:val="24"/>
          <w:lang w:eastAsia="ru-RU"/>
        </w:rPr>
        <w:t>а также принятия ими решений осуществляется</w:t>
      </w:r>
      <w:r w:rsidR="00E80726" w:rsidRPr="0039187A">
        <w:rPr>
          <w:rFonts w:ascii="Times New Roman" w:hAnsi="Times New Roman"/>
          <w:sz w:val="24"/>
          <w:szCs w:val="24"/>
        </w:rPr>
        <w:t xml:space="preserve"> в порядке, установленном </w:t>
      </w:r>
      <w:r w:rsidR="003103A1" w:rsidRPr="0039187A">
        <w:rPr>
          <w:rFonts w:ascii="Times New Roman" w:hAnsi="Times New Roman"/>
          <w:sz w:val="24"/>
          <w:szCs w:val="24"/>
        </w:rPr>
        <w:br/>
      </w:r>
      <w:r w:rsidR="00E80726" w:rsidRPr="0039187A">
        <w:rPr>
          <w:rFonts w:ascii="Times New Roman" w:hAnsi="Times New Roman"/>
          <w:sz w:val="24"/>
          <w:szCs w:val="24"/>
        </w:rPr>
        <w:t>организационно</w:t>
      </w:r>
      <w:r w:rsidR="00F62037">
        <w:rPr>
          <w:rFonts w:ascii="Times New Roman" w:hAnsi="Times New Roman"/>
          <w:sz w:val="24"/>
          <w:szCs w:val="24"/>
        </w:rPr>
        <w:t>-</w:t>
      </w:r>
      <w:r w:rsidR="00E80726" w:rsidRPr="0039187A">
        <w:rPr>
          <w:rFonts w:ascii="Times New Roman" w:hAnsi="Times New Roman"/>
          <w:sz w:val="24"/>
          <w:szCs w:val="24"/>
        </w:rPr>
        <w:t>распорядительным актом Администрации.</w:t>
      </w:r>
    </w:p>
    <w:p w:rsidR="00E80726" w:rsidRPr="0039187A" w:rsidRDefault="00EA0CED" w:rsidP="00536BAF">
      <w:pPr>
        <w:numPr>
          <w:ilvl w:val="1"/>
          <w:numId w:val="0"/>
        </w:num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261A">
        <w:rPr>
          <w:rFonts w:ascii="Times New Roman" w:hAnsi="Times New Roman"/>
          <w:sz w:val="24"/>
          <w:szCs w:val="24"/>
        </w:rPr>
        <w:t>20</w:t>
      </w:r>
      <w:r w:rsidR="00E80726" w:rsidRPr="0039187A">
        <w:rPr>
          <w:rFonts w:ascii="Times New Roman" w:hAnsi="Times New Roman"/>
          <w:sz w:val="24"/>
          <w:szCs w:val="24"/>
        </w:rPr>
        <w:t xml:space="preserve">.2. Требованиями к порядку и формам текущего контроля за предоставлением </w:t>
      </w:r>
      <w:r w:rsidR="00884FD8" w:rsidRPr="0039187A">
        <w:rPr>
          <w:rFonts w:ascii="Times New Roman" w:hAnsi="Times New Roman"/>
          <w:sz w:val="24"/>
          <w:szCs w:val="24"/>
        </w:rPr>
        <w:t>м</w:t>
      </w:r>
      <w:r w:rsidR="00E80726" w:rsidRPr="0039187A">
        <w:rPr>
          <w:rFonts w:ascii="Times New Roman" w:hAnsi="Times New Roman"/>
          <w:sz w:val="24"/>
          <w:szCs w:val="24"/>
        </w:rPr>
        <w:t>униципальной услуги являются:</w:t>
      </w:r>
    </w:p>
    <w:p w:rsidR="00E80726" w:rsidRPr="0039187A" w:rsidRDefault="00EA0CED" w:rsidP="00536BAF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>20</w:t>
      </w:r>
      <w:r w:rsidR="00E80726" w:rsidRPr="0039187A">
        <w:rPr>
          <w:rFonts w:ascii="Times New Roman" w:hAnsi="Times New Roman"/>
          <w:sz w:val="24"/>
          <w:szCs w:val="24"/>
        </w:rPr>
        <w:t xml:space="preserve">.2.1. </w:t>
      </w:r>
      <w:r w:rsidR="0004549A" w:rsidRPr="0039187A">
        <w:rPr>
          <w:rFonts w:ascii="Times New Roman" w:hAnsi="Times New Roman"/>
          <w:sz w:val="24"/>
          <w:szCs w:val="24"/>
        </w:rPr>
        <w:t>н</w:t>
      </w:r>
      <w:r w:rsidR="00E80726" w:rsidRPr="0039187A">
        <w:rPr>
          <w:rFonts w:ascii="Times New Roman" w:hAnsi="Times New Roman"/>
          <w:sz w:val="24"/>
          <w:szCs w:val="24"/>
        </w:rPr>
        <w:t>езависимость</w:t>
      </w:r>
      <w:r w:rsidR="0004549A" w:rsidRPr="0039187A">
        <w:rPr>
          <w:rFonts w:ascii="Times New Roman" w:hAnsi="Times New Roman"/>
          <w:sz w:val="24"/>
          <w:szCs w:val="24"/>
        </w:rPr>
        <w:t>;</w:t>
      </w:r>
    </w:p>
    <w:p w:rsidR="00E80726" w:rsidRPr="0039187A" w:rsidRDefault="00EA0CED" w:rsidP="00536BAF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>20</w:t>
      </w:r>
      <w:r w:rsidR="00E80726" w:rsidRPr="0039187A">
        <w:rPr>
          <w:rFonts w:ascii="Times New Roman" w:hAnsi="Times New Roman"/>
          <w:sz w:val="24"/>
          <w:szCs w:val="24"/>
        </w:rPr>
        <w:t xml:space="preserve">.2.2. </w:t>
      </w:r>
      <w:r w:rsidR="0004549A" w:rsidRPr="0039187A">
        <w:rPr>
          <w:rFonts w:ascii="Times New Roman" w:hAnsi="Times New Roman"/>
          <w:sz w:val="24"/>
          <w:szCs w:val="24"/>
        </w:rPr>
        <w:t>т</w:t>
      </w:r>
      <w:r w:rsidR="00E80726" w:rsidRPr="0039187A">
        <w:rPr>
          <w:rFonts w:ascii="Times New Roman" w:hAnsi="Times New Roman"/>
          <w:sz w:val="24"/>
          <w:szCs w:val="24"/>
        </w:rPr>
        <w:t>щательность.</w:t>
      </w:r>
    </w:p>
    <w:p w:rsidR="00E80726" w:rsidRPr="0039187A" w:rsidRDefault="00EA0CED" w:rsidP="00536BAF">
      <w:pPr>
        <w:numPr>
          <w:ilvl w:val="1"/>
          <w:numId w:val="0"/>
        </w:num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>20</w:t>
      </w:r>
      <w:r w:rsidR="00E80726" w:rsidRPr="0039187A">
        <w:rPr>
          <w:rFonts w:ascii="Times New Roman" w:hAnsi="Times New Roman"/>
          <w:sz w:val="24"/>
          <w:szCs w:val="24"/>
        </w:rPr>
        <w:t>.3. 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</w:t>
      </w:r>
      <w:r w:rsidR="003103A1" w:rsidRPr="0039187A">
        <w:rPr>
          <w:rFonts w:ascii="Times New Roman" w:hAnsi="Times New Roman"/>
          <w:sz w:val="24"/>
          <w:szCs w:val="24"/>
        </w:rPr>
        <w:t xml:space="preserve"> </w:t>
      </w:r>
      <w:r w:rsidR="00E80726" w:rsidRPr="0039187A">
        <w:rPr>
          <w:rFonts w:ascii="Times New Roman" w:hAnsi="Times New Roman"/>
          <w:sz w:val="24"/>
          <w:szCs w:val="24"/>
        </w:rPr>
        <w:t xml:space="preserve">Администрации, участвующего в предоставлении </w:t>
      </w:r>
      <w:r w:rsidR="00BB1E01" w:rsidRPr="0039187A">
        <w:rPr>
          <w:rFonts w:ascii="Times New Roman" w:hAnsi="Times New Roman"/>
          <w:sz w:val="24"/>
          <w:szCs w:val="24"/>
        </w:rPr>
        <w:t>м</w:t>
      </w:r>
      <w:r w:rsidR="00E80726" w:rsidRPr="0039187A">
        <w:rPr>
          <w:rFonts w:ascii="Times New Roman" w:hAnsi="Times New Roman"/>
          <w:sz w:val="24"/>
          <w:szCs w:val="24"/>
        </w:rPr>
        <w:t xml:space="preserve">униципальной услуги, в том числе не имеет близкого родства или свойства (родители, супруги, дети, братья, сестры, </w:t>
      </w:r>
      <w:r w:rsidR="003103A1" w:rsidRPr="0039187A">
        <w:rPr>
          <w:rFonts w:ascii="Times New Roman" w:hAnsi="Times New Roman"/>
          <w:sz w:val="24"/>
          <w:szCs w:val="24"/>
        </w:rPr>
        <w:br/>
      </w:r>
      <w:r w:rsidR="00E80726" w:rsidRPr="0039187A">
        <w:rPr>
          <w:rFonts w:ascii="Times New Roman" w:hAnsi="Times New Roman"/>
          <w:sz w:val="24"/>
          <w:szCs w:val="24"/>
        </w:rPr>
        <w:t>а также братья, сестры, родители, дети супругов и супруги детей) с ним.</w:t>
      </w:r>
    </w:p>
    <w:p w:rsidR="00E80726" w:rsidRPr="0039187A" w:rsidRDefault="00EA0CED" w:rsidP="00536BAF">
      <w:pPr>
        <w:numPr>
          <w:ilvl w:val="1"/>
          <w:numId w:val="0"/>
        </w:num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>20</w:t>
      </w:r>
      <w:r w:rsidR="00E80726" w:rsidRPr="0039187A">
        <w:rPr>
          <w:rFonts w:ascii="Times New Roman" w:hAnsi="Times New Roman"/>
          <w:sz w:val="24"/>
          <w:szCs w:val="24"/>
        </w:rPr>
        <w:t xml:space="preserve">.4. Должностные лица Администрации, осуществляющие текущий контроль </w:t>
      </w:r>
      <w:r w:rsidRPr="0039187A">
        <w:rPr>
          <w:rFonts w:ascii="Times New Roman" w:hAnsi="Times New Roman"/>
          <w:sz w:val="24"/>
          <w:szCs w:val="24"/>
        </w:rPr>
        <w:br/>
      </w:r>
      <w:r w:rsidR="00E80726" w:rsidRPr="0039187A">
        <w:rPr>
          <w:rFonts w:ascii="Times New Roman" w:hAnsi="Times New Roman"/>
          <w:sz w:val="24"/>
          <w:szCs w:val="24"/>
        </w:rPr>
        <w:t xml:space="preserve">за предоставлением </w:t>
      </w:r>
      <w:r w:rsidR="00BB1E01" w:rsidRPr="0039187A">
        <w:rPr>
          <w:rFonts w:ascii="Times New Roman" w:hAnsi="Times New Roman"/>
          <w:sz w:val="24"/>
          <w:szCs w:val="24"/>
        </w:rPr>
        <w:t>м</w:t>
      </w:r>
      <w:r w:rsidR="00E80726" w:rsidRPr="0039187A">
        <w:rPr>
          <w:rFonts w:ascii="Times New Roman" w:hAnsi="Times New Roman"/>
          <w:sz w:val="24"/>
          <w:szCs w:val="24"/>
        </w:rPr>
        <w:t xml:space="preserve">униципальной услуги, обязаны принимать меры по предотвращению конфликта интересов при предоставлении </w:t>
      </w:r>
      <w:r w:rsidR="00BB1E01" w:rsidRPr="0039187A">
        <w:rPr>
          <w:rFonts w:ascii="Times New Roman" w:hAnsi="Times New Roman"/>
          <w:sz w:val="24"/>
          <w:szCs w:val="24"/>
        </w:rPr>
        <w:t>м</w:t>
      </w:r>
      <w:r w:rsidR="00E80726" w:rsidRPr="0039187A">
        <w:rPr>
          <w:rFonts w:ascii="Times New Roman" w:hAnsi="Times New Roman"/>
          <w:sz w:val="24"/>
          <w:szCs w:val="24"/>
        </w:rPr>
        <w:t>униципальной услуги.</w:t>
      </w:r>
    </w:p>
    <w:p w:rsidR="00E80726" w:rsidRPr="0039187A" w:rsidRDefault="00EA0CED" w:rsidP="00536BAF">
      <w:pPr>
        <w:numPr>
          <w:ilvl w:val="1"/>
          <w:numId w:val="0"/>
        </w:num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>20</w:t>
      </w:r>
      <w:r w:rsidR="00E80726" w:rsidRPr="0039187A">
        <w:rPr>
          <w:rFonts w:ascii="Times New Roman" w:hAnsi="Times New Roman"/>
          <w:sz w:val="24"/>
          <w:szCs w:val="24"/>
        </w:rPr>
        <w:t xml:space="preserve">.5. Тщательность осуществления текущего контроля за предоставлением </w:t>
      </w:r>
      <w:r w:rsidR="00BB1E01" w:rsidRPr="0039187A">
        <w:rPr>
          <w:rFonts w:ascii="Times New Roman" w:hAnsi="Times New Roman"/>
          <w:sz w:val="24"/>
          <w:szCs w:val="24"/>
        </w:rPr>
        <w:t>м</w:t>
      </w:r>
      <w:r w:rsidR="00E80726" w:rsidRPr="0039187A">
        <w:rPr>
          <w:rFonts w:ascii="Times New Roman" w:hAnsi="Times New Roman"/>
          <w:sz w:val="24"/>
          <w:szCs w:val="24"/>
        </w:rPr>
        <w:t xml:space="preserve">униципальной услуги состоит в исполнении уполномоченными </w:t>
      </w:r>
      <w:r w:rsidRPr="0039187A">
        <w:rPr>
          <w:rFonts w:ascii="Times New Roman" w:hAnsi="Times New Roman"/>
          <w:sz w:val="24"/>
          <w:szCs w:val="24"/>
        </w:rPr>
        <w:t xml:space="preserve">должностными </w:t>
      </w:r>
      <w:r w:rsidR="00E80726" w:rsidRPr="0039187A">
        <w:rPr>
          <w:rFonts w:ascii="Times New Roman" w:hAnsi="Times New Roman"/>
          <w:sz w:val="24"/>
          <w:szCs w:val="24"/>
        </w:rPr>
        <w:t>лицами Администрации обязанностей, предусмотренных настоящим подразделом.</w:t>
      </w:r>
    </w:p>
    <w:p w:rsidR="0004549A" w:rsidRPr="0039187A" w:rsidRDefault="0004549A" w:rsidP="00536BAF">
      <w:pPr>
        <w:numPr>
          <w:ilvl w:val="1"/>
          <w:numId w:val="0"/>
        </w:num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0726" w:rsidRPr="0039187A" w:rsidRDefault="002A2E85" w:rsidP="00536BAF">
      <w:pPr>
        <w:pStyle w:val="2-"/>
        <w:numPr>
          <w:ilvl w:val="0"/>
          <w:numId w:val="0"/>
        </w:numPr>
        <w:suppressAutoHyphens/>
        <w:autoSpaceDE/>
        <w:autoSpaceDN/>
        <w:adjustRightInd/>
        <w:spacing w:before="0" w:after="0" w:line="276" w:lineRule="auto"/>
        <w:ind w:hanging="283"/>
        <w:outlineLvl w:val="9"/>
        <w:rPr>
          <w:i w:val="0"/>
          <w:sz w:val="24"/>
          <w:szCs w:val="24"/>
        </w:rPr>
      </w:pPr>
      <w:bookmarkStart w:id="138" w:name="_Toc102638567"/>
      <w:r w:rsidRPr="0039187A">
        <w:rPr>
          <w:i w:val="0"/>
          <w:sz w:val="24"/>
          <w:szCs w:val="24"/>
        </w:rPr>
        <w:t>2</w:t>
      </w:r>
      <w:r w:rsidR="00EA0CED" w:rsidRPr="0039187A">
        <w:rPr>
          <w:i w:val="0"/>
          <w:sz w:val="24"/>
          <w:szCs w:val="24"/>
        </w:rPr>
        <w:t>1</w:t>
      </w:r>
      <w:r w:rsidRPr="0039187A">
        <w:rPr>
          <w:i w:val="0"/>
          <w:sz w:val="24"/>
          <w:szCs w:val="24"/>
        </w:rPr>
        <w:t>.</w:t>
      </w:r>
      <w:r w:rsidR="00EA0CED" w:rsidRPr="0039187A">
        <w:rPr>
          <w:sz w:val="24"/>
          <w:szCs w:val="24"/>
        </w:rPr>
        <w:t xml:space="preserve"> </w:t>
      </w:r>
      <w:r w:rsidR="00E80726" w:rsidRPr="0039187A">
        <w:rPr>
          <w:i w:val="0"/>
          <w:sz w:val="24"/>
          <w:szCs w:val="24"/>
        </w:rPr>
        <w:t xml:space="preserve">Порядок и периодичность осуществления </w:t>
      </w:r>
      <w:r w:rsidR="0004549A" w:rsidRPr="0039187A">
        <w:rPr>
          <w:i w:val="0"/>
          <w:sz w:val="24"/>
          <w:szCs w:val="24"/>
        </w:rPr>
        <w:br/>
      </w:r>
      <w:r w:rsidR="00E80726" w:rsidRPr="0039187A">
        <w:rPr>
          <w:i w:val="0"/>
          <w:sz w:val="24"/>
          <w:szCs w:val="24"/>
        </w:rPr>
        <w:t xml:space="preserve">плановых и внеплановых проверок полноты и качества </w:t>
      </w:r>
      <w:r w:rsidR="00810BC7" w:rsidRPr="0039187A">
        <w:rPr>
          <w:i w:val="0"/>
          <w:sz w:val="24"/>
          <w:szCs w:val="24"/>
        </w:rPr>
        <w:br/>
      </w:r>
      <w:r w:rsidR="00E80726" w:rsidRPr="0039187A">
        <w:rPr>
          <w:i w:val="0"/>
          <w:sz w:val="24"/>
          <w:szCs w:val="24"/>
        </w:rPr>
        <w:t xml:space="preserve">предоставления </w:t>
      </w:r>
      <w:r w:rsidR="00884FD8" w:rsidRPr="0039187A">
        <w:rPr>
          <w:i w:val="0"/>
          <w:sz w:val="24"/>
          <w:szCs w:val="24"/>
        </w:rPr>
        <w:t>м</w:t>
      </w:r>
      <w:r w:rsidR="00E80726" w:rsidRPr="0039187A">
        <w:rPr>
          <w:i w:val="0"/>
          <w:sz w:val="24"/>
          <w:szCs w:val="24"/>
        </w:rPr>
        <w:t>униципальной услуги</w:t>
      </w:r>
      <w:r w:rsidR="00D14387" w:rsidRPr="0039187A">
        <w:rPr>
          <w:i w:val="0"/>
          <w:sz w:val="24"/>
          <w:szCs w:val="24"/>
        </w:rPr>
        <w:t xml:space="preserve">, в том числе порядок и формы </w:t>
      </w:r>
      <w:r w:rsidR="00810BC7" w:rsidRPr="0039187A">
        <w:rPr>
          <w:i w:val="0"/>
          <w:sz w:val="24"/>
          <w:szCs w:val="24"/>
        </w:rPr>
        <w:br/>
      </w:r>
      <w:r w:rsidR="00D14387" w:rsidRPr="0039187A">
        <w:rPr>
          <w:i w:val="0"/>
          <w:sz w:val="24"/>
          <w:szCs w:val="24"/>
        </w:rPr>
        <w:t xml:space="preserve">контроля за полнотой и качеством предоставления </w:t>
      </w:r>
      <w:r w:rsidR="00884FD8" w:rsidRPr="0039187A">
        <w:rPr>
          <w:i w:val="0"/>
          <w:sz w:val="24"/>
          <w:szCs w:val="24"/>
        </w:rPr>
        <w:t>м</w:t>
      </w:r>
      <w:r w:rsidR="00EA0CED" w:rsidRPr="0039187A">
        <w:rPr>
          <w:i w:val="0"/>
          <w:sz w:val="24"/>
          <w:szCs w:val="24"/>
        </w:rPr>
        <w:t>униципальной</w:t>
      </w:r>
      <w:r w:rsidR="00D14387" w:rsidRPr="0039187A">
        <w:rPr>
          <w:i w:val="0"/>
          <w:sz w:val="24"/>
          <w:szCs w:val="24"/>
        </w:rPr>
        <w:t xml:space="preserve"> услуги</w:t>
      </w:r>
      <w:bookmarkEnd w:id="138"/>
    </w:p>
    <w:p w:rsidR="00810BC7" w:rsidRPr="0039187A" w:rsidRDefault="00810BC7" w:rsidP="00536BAF">
      <w:pPr>
        <w:pStyle w:val="2-"/>
        <w:numPr>
          <w:ilvl w:val="0"/>
          <w:numId w:val="0"/>
        </w:numPr>
        <w:suppressAutoHyphens/>
        <w:autoSpaceDE/>
        <w:autoSpaceDN/>
        <w:adjustRightInd/>
        <w:spacing w:before="0" w:after="0" w:line="276" w:lineRule="auto"/>
        <w:ind w:hanging="283"/>
        <w:outlineLvl w:val="9"/>
        <w:rPr>
          <w:i w:val="0"/>
          <w:sz w:val="24"/>
          <w:szCs w:val="24"/>
        </w:rPr>
      </w:pPr>
    </w:p>
    <w:p w:rsidR="002A2E85" w:rsidRPr="0039187A" w:rsidRDefault="00E80726" w:rsidP="00536BAF">
      <w:pPr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>2</w:t>
      </w:r>
      <w:r w:rsidR="00EA0CED" w:rsidRPr="0039187A">
        <w:rPr>
          <w:rFonts w:ascii="Times New Roman" w:hAnsi="Times New Roman"/>
          <w:sz w:val="24"/>
          <w:szCs w:val="24"/>
        </w:rPr>
        <w:t>1</w:t>
      </w:r>
      <w:r w:rsidRPr="0039187A">
        <w:rPr>
          <w:rFonts w:ascii="Times New Roman" w:hAnsi="Times New Roman"/>
          <w:sz w:val="24"/>
          <w:szCs w:val="24"/>
        </w:rPr>
        <w:t>.1.</w:t>
      </w:r>
      <w:r w:rsidRPr="0039187A">
        <w:rPr>
          <w:rFonts w:ascii="Times New Roman" w:hAnsi="Times New Roman"/>
          <w:sz w:val="24"/>
          <w:szCs w:val="24"/>
        </w:rPr>
        <w:tab/>
        <w:t xml:space="preserve">Порядок и периодичность осуществления плановых и внеплановых проверок полноты и качества предоставления </w:t>
      </w:r>
      <w:r w:rsidR="00BB1E01" w:rsidRPr="0039187A">
        <w:rPr>
          <w:rFonts w:ascii="Times New Roman" w:hAnsi="Times New Roman"/>
          <w:sz w:val="24"/>
          <w:szCs w:val="24"/>
        </w:rPr>
        <w:t>м</w:t>
      </w:r>
      <w:r w:rsidRPr="0039187A">
        <w:rPr>
          <w:rFonts w:ascii="Times New Roman" w:hAnsi="Times New Roman"/>
          <w:sz w:val="24"/>
          <w:szCs w:val="24"/>
        </w:rPr>
        <w:t>униципальной услуги</w:t>
      </w:r>
      <w:r w:rsidR="002A2E85" w:rsidRPr="0039187A">
        <w:rPr>
          <w:rFonts w:ascii="Times New Roman" w:hAnsi="Times New Roman"/>
          <w:sz w:val="24"/>
          <w:szCs w:val="24"/>
        </w:rPr>
        <w:t>,</w:t>
      </w:r>
      <w:r w:rsidRPr="0039187A">
        <w:rPr>
          <w:rFonts w:ascii="Times New Roman" w:hAnsi="Times New Roman"/>
          <w:sz w:val="24"/>
          <w:szCs w:val="24"/>
        </w:rPr>
        <w:t xml:space="preserve"> </w:t>
      </w:r>
      <w:r w:rsidR="002A2E85" w:rsidRPr="0039187A">
        <w:rPr>
          <w:rFonts w:ascii="Times New Roman" w:hAnsi="Times New Roman"/>
          <w:sz w:val="24"/>
          <w:szCs w:val="24"/>
        </w:rPr>
        <w:t xml:space="preserve">в том числе порядок и формы контроля за полнотой и качеством предоставления </w:t>
      </w:r>
      <w:r w:rsidR="008E72E3" w:rsidRPr="0039187A">
        <w:rPr>
          <w:rFonts w:ascii="Times New Roman" w:hAnsi="Times New Roman"/>
          <w:sz w:val="24"/>
          <w:szCs w:val="24"/>
        </w:rPr>
        <w:t>м</w:t>
      </w:r>
      <w:r w:rsidR="002A2E85" w:rsidRPr="0039187A">
        <w:rPr>
          <w:rFonts w:ascii="Times New Roman" w:hAnsi="Times New Roman"/>
          <w:sz w:val="24"/>
          <w:szCs w:val="24"/>
        </w:rPr>
        <w:t>униципальной услуги, устанавливаются организационно</w:t>
      </w:r>
      <w:r w:rsidR="00F62037">
        <w:rPr>
          <w:rFonts w:ascii="Times New Roman" w:hAnsi="Times New Roman"/>
          <w:sz w:val="24"/>
          <w:szCs w:val="24"/>
        </w:rPr>
        <w:t>-</w:t>
      </w:r>
      <w:r w:rsidR="002A2E85" w:rsidRPr="0039187A">
        <w:rPr>
          <w:rFonts w:ascii="Times New Roman" w:hAnsi="Times New Roman"/>
          <w:sz w:val="24"/>
          <w:szCs w:val="24"/>
        </w:rPr>
        <w:t>распорядительным актом Администрации.</w:t>
      </w:r>
    </w:p>
    <w:p w:rsidR="002A2E85" w:rsidRPr="0039187A" w:rsidRDefault="002A2E85" w:rsidP="00536BA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>2</w:t>
      </w:r>
      <w:r w:rsidR="00EA0CED" w:rsidRPr="0039187A">
        <w:rPr>
          <w:rFonts w:ascii="Times New Roman" w:hAnsi="Times New Roman"/>
          <w:sz w:val="24"/>
          <w:szCs w:val="24"/>
        </w:rPr>
        <w:t>1</w:t>
      </w:r>
      <w:r w:rsidRPr="0039187A">
        <w:rPr>
          <w:rFonts w:ascii="Times New Roman" w:hAnsi="Times New Roman"/>
          <w:sz w:val="24"/>
          <w:szCs w:val="24"/>
        </w:rPr>
        <w:t>.2.</w:t>
      </w:r>
      <w:r w:rsidRPr="0039187A">
        <w:rPr>
          <w:rFonts w:ascii="Times New Roman" w:hAnsi="Times New Roman"/>
          <w:sz w:val="24"/>
          <w:szCs w:val="24"/>
        </w:rPr>
        <w:tab/>
        <w:t xml:space="preserve">При выявлении в ходе плановых и внеплановых проверок полноты и качества предоставления </w:t>
      </w:r>
      <w:r w:rsidR="008E72E3" w:rsidRPr="0039187A">
        <w:rPr>
          <w:rFonts w:ascii="Times New Roman" w:hAnsi="Times New Roman"/>
          <w:sz w:val="24"/>
          <w:szCs w:val="24"/>
        </w:rPr>
        <w:t>м</w:t>
      </w:r>
      <w:r w:rsidRPr="0039187A">
        <w:rPr>
          <w:rFonts w:ascii="Times New Roman" w:hAnsi="Times New Roman"/>
          <w:sz w:val="24"/>
          <w:szCs w:val="24"/>
        </w:rPr>
        <w:t xml:space="preserve">униципальной услуги нарушений исполнения положений законодательства Российской Федерации, включая положения настоящего Административного регламента, Администрацией принимаются меры по устранению таких нарушений в соответствии </w:t>
      </w:r>
      <w:r w:rsidRPr="0039187A">
        <w:rPr>
          <w:rFonts w:ascii="Times New Roman" w:hAnsi="Times New Roman"/>
          <w:sz w:val="24"/>
          <w:szCs w:val="24"/>
        </w:rPr>
        <w:br/>
        <w:t>с законодательством Российской Федерации.</w:t>
      </w:r>
    </w:p>
    <w:p w:rsidR="002A2E85" w:rsidRPr="0039187A" w:rsidRDefault="002A2E85" w:rsidP="00536B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2E85" w:rsidRPr="0039187A" w:rsidRDefault="002A2E85" w:rsidP="00536BAF">
      <w:pPr>
        <w:spacing w:after="0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187A">
        <w:rPr>
          <w:rFonts w:ascii="Times New Roman" w:hAnsi="Times New Roman"/>
          <w:b/>
          <w:sz w:val="24"/>
          <w:szCs w:val="24"/>
        </w:rPr>
        <w:t>2</w:t>
      </w:r>
      <w:r w:rsidR="00EA0CED" w:rsidRPr="0039187A">
        <w:rPr>
          <w:rFonts w:ascii="Times New Roman" w:hAnsi="Times New Roman"/>
          <w:b/>
          <w:sz w:val="24"/>
          <w:szCs w:val="24"/>
        </w:rPr>
        <w:t>2</w:t>
      </w:r>
      <w:r w:rsidRPr="0039187A">
        <w:rPr>
          <w:rFonts w:ascii="Times New Roman" w:hAnsi="Times New Roman"/>
          <w:b/>
          <w:sz w:val="24"/>
          <w:szCs w:val="24"/>
        </w:rPr>
        <w:t>. Ответственность должностных лиц</w:t>
      </w:r>
      <w:r w:rsidR="00D92945" w:rsidRPr="0039187A">
        <w:rPr>
          <w:rFonts w:ascii="Times New Roman" w:hAnsi="Times New Roman"/>
          <w:b/>
          <w:sz w:val="24"/>
          <w:szCs w:val="24"/>
        </w:rPr>
        <w:t xml:space="preserve"> </w:t>
      </w:r>
      <w:r w:rsidR="00884FD8" w:rsidRPr="0039187A">
        <w:rPr>
          <w:rFonts w:ascii="Times New Roman" w:hAnsi="Times New Roman"/>
          <w:b/>
          <w:sz w:val="24"/>
          <w:szCs w:val="24"/>
        </w:rPr>
        <w:t>Администрации</w:t>
      </w:r>
      <w:r w:rsidRPr="0039187A">
        <w:rPr>
          <w:rFonts w:ascii="Times New Roman" w:hAnsi="Times New Roman"/>
          <w:b/>
          <w:sz w:val="24"/>
          <w:szCs w:val="24"/>
        </w:rPr>
        <w:t xml:space="preserve"> </w:t>
      </w:r>
      <w:r w:rsidR="00D92945" w:rsidRPr="0039187A">
        <w:rPr>
          <w:rFonts w:ascii="Times New Roman" w:hAnsi="Times New Roman"/>
          <w:b/>
          <w:sz w:val="24"/>
          <w:szCs w:val="24"/>
        </w:rPr>
        <w:br/>
      </w:r>
      <w:r w:rsidRPr="0039187A">
        <w:rPr>
          <w:rFonts w:ascii="Times New Roman" w:hAnsi="Times New Roman"/>
          <w:b/>
          <w:sz w:val="24"/>
          <w:szCs w:val="24"/>
        </w:rPr>
        <w:t xml:space="preserve">за решения и действия (бездействие), принимаемые (осуществляемые) </w:t>
      </w:r>
    </w:p>
    <w:p w:rsidR="002A2E85" w:rsidRPr="0039187A" w:rsidRDefault="002A2E85" w:rsidP="00536BAF">
      <w:pPr>
        <w:spacing w:after="0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187A">
        <w:rPr>
          <w:rFonts w:ascii="Times New Roman" w:hAnsi="Times New Roman"/>
          <w:b/>
          <w:sz w:val="24"/>
          <w:szCs w:val="24"/>
        </w:rPr>
        <w:t xml:space="preserve">ими в ходе предоставления </w:t>
      </w:r>
      <w:r w:rsidR="00AB3761" w:rsidRPr="0039187A">
        <w:rPr>
          <w:rFonts w:ascii="Times New Roman" w:hAnsi="Times New Roman"/>
          <w:b/>
          <w:sz w:val="24"/>
          <w:szCs w:val="24"/>
        </w:rPr>
        <w:t>м</w:t>
      </w:r>
      <w:r w:rsidR="002F0E1D" w:rsidRPr="0039187A">
        <w:rPr>
          <w:rFonts w:ascii="Times New Roman" w:hAnsi="Times New Roman"/>
          <w:b/>
          <w:sz w:val="24"/>
          <w:szCs w:val="24"/>
        </w:rPr>
        <w:t>униципальной</w:t>
      </w:r>
      <w:r w:rsidRPr="0039187A">
        <w:rPr>
          <w:rFonts w:ascii="Times New Roman" w:hAnsi="Times New Roman"/>
          <w:b/>
          <w:sz w:val="24"/>
          <w:szCs w:val="24"/>
        </w:rPr>
        <w:t xml:space="preserve"> услуги</w:t>
      </w:r>
    </w:p>
    <w:p w:rsidR="002A2E85" w:rsidRPr="0039187A" w:rsidRDefault="002A2E85" w:rsidP="00536BAF">
      <w:pPr>
        <w:spacing w:after="0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A2E85" w:rsidRPr="0039187A" w:rsidRDefault="00AA3981" w:rsidP="00536BAF">
      <w:pPr>
        <w:pStyle w:val="affff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>2</w:t>
      </w:r>
      <w:r w:rsidR="00EA0CED" w:rsidRPr="0039187A">
        <w:rPr>
          <w:rFonts w:ascii="Times New Roman" w:hAnsi="Times New Roman"/>
          <w:sz w:val="24"/>
          <w:szCs w:val="24"/>
        </w:rPr>
        <w:t>2</w:t>
      </w:r>
      <w:r w:rsidRPr="0039187A">
        <w:rPr>
          <w:rFonts w:ascii="Times New Roman" w:hAnsi="Times New Roman"/>
          <w:sz w:val="24"/>
          <w:szCs w:val="24"/>
        </w:rPr>
        <w:t xml:space="preserve">.1. </w:t>
      </w:r>
      <w:r w:rsidR="00E80726" w:rsidRPr="0039187A">
        <w:rPr>
          <w:rFonts w:ascii="Times New Roman" w:hAnsi="Times New Roman"/>
          <w:sz w:val="24"/>
          <w:szCs w:val="24"/>
        </w:rPr>
        <w:t xml:space="preserve">Должностным лицом Администрации, ответственным за предоставление </w:t>
      </w:r>
      <w:r w:rsidR="008E72E3" w:rsidRPr="0039187A">
        <w:rPr>
          <w:rFonts w:ascii="Times New Roman" w:hAnsi="Times New Roman"/>
          <w:sz w:val="24"/>
          <w:szCs w:val="24"/>
        </w:rPr>
        <w:t>м</w:t>
      </w:r>
      <w:r w:rsidR="00E80726" w:rsidRPr="0039187A">
        <w:rPr>
          <w:rFonts w:ascii="Times New Roman" w:hAnsi="Times New Roman"/>
          <w:sz w:val="24"/>
          <w:szCs w:val="24"/>
        </w:rPr>
        <w:t xml:space="preserve">униципальной услуги, а также за соблюдением порядка предоставления </w:t>
      </w:r>
      <w:r w:rsidR="008E72E3" w:rsidRPr="0039187A">
        <w:rPr>
          <w:rFonts w:ascii="Times New Roman" w:hAnsi="Times New Roman"/>
          <w:sz w:val="24"/>
          <w:szCs w:val="24"/>
        </w:rPr>
        <w:t>м</w:t>
      </w:r>
      <w:r w:rsidR="00E80726" w:rsidRPr="0039187A">
        <w:rPr>
          <w:rFonts w:ascii="Times New Roman" w:hAnsi="Times New Roman"/>
          <w:sz w:val="24"/>
          <w:szCs w:val="24"/>
        </w:rPr>
        <w:t xml:space="preserve">униципальной услуги, является руководитель подразделения Администрации, непосредственно предоставляющего </w:t>
      </w:r>
      <w:r w:rsidR="008E72E3" w:rsidRPr="0039187A">
        <w:rPr>
          <w:rFonts w:ascii="Times New Roman" w:hAnsi="Times New Roman"/>
          <w:sz w:val="24"/>
          <w:szCs w:val="24"/>
        </w:rPr>
        <w:t>м</w:t>
      </w:r>
      <w:r w:rsidR="00E80726" w:rsidRPr="0039187A">
        <w:rPr>
          <w:rFonts w:ascii="Times New Roman" w:hAnsi="Times New Roman"/>
          <w:sz w:val="24"/>
          <w:szCs w:val="24"/>
        </w:rPr>
        <w:t>униципальную услугу.</w:t>
      </w:r>
    </w:p>
    <w:p w:rsidR="002A2E85" w:rsidRPr="0039187A" w:rsidRDefault="00AA3981" w:rsidP="00536BAF">
      <w:pPr>
        <w:pStyle w:val="affff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>2</w:t>
      </w:r>
      <w:r w:rsidR="00EA0CED" w:rsidRPr="0039187A">
        <w:rPr>
          <w:rFonts w:ascii="Times New Roman" w:hAnsi="Times New Roman"/>
          <w:sz w:val="24"/>
          <w:szCs w:val="24"/>
        </w:rPr>
        <w:t>2</w:t>
      </w:r>
      <w:r w:rsidRPr="0039187A">
        <w:rPr>
          <w:rFonts w:ascii="Times New Roman" w:hAnsi="Times New Roman"/>
          <w:sz w:val="24"/>
          <w:szCs w:val="24"/>
        </w:rPr>
        <w:t xml:space="preserve">.2. </w:t>
      </w:r>
      <w:r w:rsidR="00E80726" w:rsidRPr="0039187A">
        <w:rPr>
          <w:rFonts w:ascii="Times New Roman" w:hAnsi="Times New Roman"/>
          <w:sz w:val="24"/>
          <w:szCs w:val="24"/>
        </w:rPr>
        <w:t xml:space="preserve">По результатам проведенных мониторинга и проверок в случае выявления неправомерных решений, действий (бездействия) должностных лиц Администрации, </w:t>
      </w:r>
      <w:r w:rsidR="002A2E85" w:rsidRPr="0039187A">
        <w:rPr>
          <w:rFonts w:ascii="Times New Roman" w:hAnsi="Times New Roman"/>
          <w:sz w:val="24"/>
          <w:szCs w:val="24"/>
        </w:rPr>
        <w:t xml:space="preserve">и фактов нарушения прав и законных интересов заявителей, должностные лица Администрации </w:t>
      </w:r>
      <w:r w:rsidR="00283299" w:rsidRPr="0039187A">
        <w:rPr>
          <w:rFonts w:ascii="Times New Roman" w:hAnsi="Times New Roman"/>
          <w:sz w:val="24"/>
          <w:szCs w:val="24"/>
        </w:rPr>
        <w:br/>
      </w:r>
      <w:r w:rsidR="002A2E85" w:rsidRPr="0039187A">
        <w:rPr>
          <w:rFonts w:ascii="Times New Roman" w:hAnsi="Times New Roman"/>
          <w:sz w:val="24"/>
          <w:szCs w:val="24"/>
        </w:rPr>
        <w:t>несут ответственность в соответствии с законодательством Российской Федерации</w:t>
      </w:r>
      <w:r w:rsidR="002A2E85" w:rsidRPr="0039187A" w:rsidDel="002A2E85">
        <w:rPr>
          <w:rFonts w:ascii="Times New Roman" w:hAnsi="Times New Roman"/>
          <w:sz w:val="24"/>
          <w:szCs w:val="24"/>
        </w:rPr>
        <w:t xml:space="preserve"> </w:t>
      </w:r>
    </w:p>
    <w:p w:rsidR="00C50ADC" w:rsidRPr="0039187A" w:rsidRDefault="00C50ADC" w:rsidP="00536BAF">
      <w:pPr>
        <w:pStyle w:val="affff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674F9" w:rsidRPr="0039187A" w:rsidRDefault="00AA3981" w:rsidP="00536B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9187A">
        <w:rPr>
          <w:rFonts w:ascii="Times New Roman" w:hAnsi="Times New Roman"/>
          <w:b/>
          <w:sz w:val="24"/>
          <w:szCs w:val="24"/>
        </w:rPr>
        <w:t>2</w:t>
      </w:r>
      <w:r w:rsidR="009135CA" w:rsidRPr="0039187A">
        <w:rPr>
          <w:rFonts w:ascii="Times New Roman" w:hAnsi="Times New Roman"/>
          <w:b/>
          <w:sz w:val="24"/>
          <w:szCs w:val="24"/>
        </w:rPr>
        <w:t>3</w:t>
      </w:r>
      <w:r w:rsidRPr="0039187A">
        <w:rPr>
          <w:rFonts w:ascii="Times New Roman" w:hAnsi="Times New Roman"/>
          <w:b/>
          <w:sz w:val="24"/>
          <w:szCs w:val="24"/>
        </w:rPr>
        <w:t xml:space="preserve">. </w:t>
      </w:r>
      <w:r w:rsidR="00E80726" w:rsidRPr="0039187A">
        <w:rPr>
          <w:rFonts w:ascii="Times New Roman" w:hAnsi="Times New Roman"/>
          <w:b/>
          <w:sz w:val="24"/>
          <w:szCs w:val="24"/>
        </w:rPr>
        <w:t xml:space="preserve">Положения, характеризующие требования </w:t>
      </w:r>
      <w:r w:rsidR="007674F9" w:rsidRPr="0039187A">
        <w:rPr>
          <w:rFonts w:ascii="Times New Roman" w:hAnsi="Times New Roman"/>
          <w:b/>
          <w:sz w:val="24"/>
          <w:szCs w:val="24"/>
        </w:rPr>
        <w:br/>
      </w:r>
      <w:r w:rsidR="00E80726" w:rsidRPr="0039187A">
        <w:rPr>
          <w:rFonts w:ascii="Times New Roman" w:hAnsi="Times New Roman"/>
          <w:b/>
          <w:sz w:val="24"/>
          <w:szCs w:val="24"/>
        </w:rPr>
        <w:t xml:space="preserve">к порядку и формам контроля за предоставлением </w:t>
      </w:r>
      <w:r w:rsidR="00884FD8" w:rsidRPr="0039187A">
        <w:rPr>
          <w:rFonts w:ascii="Times New Roman" w:hAnsi="Times New Roman"/>
          <w:b/>
          <w:sz w:val="24"/>
          <w:szCs w:val="24"/>
        </w:rPr>
        <w:t>м</w:t>
      </w:r>
      <w:r w:rsidR="00E80726" w:rsidRPr="0039187A">
        <w:rPr>
          <w:rFonts w:ascii="Times New Roman" w:hAnsi="Times New Roman"/>
          <w:b/>
          <w:sz w:val="24"/>
          <w:szCs w:val="24"/>
        </w:rPr>
        <w:t xml:space="preserve">униципальной услуги, </w:t>
      </w:r>
    </w:p>
    <w:p w:rsidR="00E80726" w:rsidRPr="0039187A" w:rsidRDefault="00E80726" w:rsidP="00536B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9187A">
        <w:rPr>
          <w:rFonts w:ascii="Times New Roman" w:hAnsi="Times New Roman"/>
          <w:b/>
          <w:sz w:val="24"/>
          <w:szCs w:val="24"/>
        </w:rPr>
        <w:t>в том числе со стороны граждан, их объединений и организаций</w:t>
      </w:r>
    </w:p>
    <w:p w:rsidR="00283299" w:rsidRPr="0039187A" w:rsidRDefault="00283299" w:rsidP="00536B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80726" w:rsidRPr="0039187A" w:rsidRDefault="00E80726" w:rsidP="00536BAF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39187A">
        <w:rPr>
          <w:sz w:val="24"/>
          <w:szCs w:val="24"/>
        </w:rPr>
        <w:t>2</w:t>
      </w:r>
      <w:r w:rsidR="00502482" w:rsidRPr="0039187A">
        <w:rPr>
          <w:sz w:val="24"/>
          <w:szCs w:val="24"/>
        </w:rPr>
        <w:t>3</w:t>
      </w:r>
      <w:r w:rsidRPr="0039187A">
        <w:rPr>
          <w:sz w:val="24"/>
          <w:szCs w:val="24"/>
        </w:rPr>
        <w:t xml:space="preserve">.1. Контроль за предоставлением </w:t>
      </w:r>
      <w:r w:rsidR="008E72E3" w:rsidRPr="0039187A">
        <w:rPr>
          <w:sz w:val="24"/>
          <w:szCs w:val="24"/>
        </w:rPr>
        <w:t>м</w:t>
      </w:r>
      <w:r w:rsidRPr="0039187A">
        <w:rPr>
          <w:sz w:val="24"/>
          <w:szCs w:val="24"/>
        </w:rPr>
        <w:t xml:space="preserve">униципальной услуги осуществляется в порядке </w:t>
      </w:r>
      <w:r w:rsidR="00B0367C" w:rsidRPr="0039187A">
        <w:rPr>
          <w:sz w:val="24"/>
          <w:szCs w:val="24"/>
        </w:rPr>
        <w:br/>
      </w:r>
      <w:r w:rsidRPr="0039187A">
        <w:rPr>
          <w:sz w:val="24"/>
          <w:szCs w:val="24"/>
        </w:rPr>
        <w:t xml:space="preserve">и формах, предусмотренными подразделами </w:t>
      </w:r>
      <w:r w:rsidR="00502482" w:rsidRPr="0039187A">
        <w:rPr>
          <w:sz w:val="24"/>
          <w:szCs w:val="24"/>
        </w:rPr>
        <w:t>20-22</w:t>
      </w:r>
      <w:r w:rsidRPr="0039187A">
        <w:rPr>
          <w:sz w:val="24"/>
          <w:szCs w:val="24"/>
        </w:rPr>
        <w:t xml:space="preserve"> настоящего Административного регламента.</w:t>
      </w:r>
    </w:p>
    <w:p w:rsidR="00E80726" w:rsidRPr="0039187A" w:rsidRDefault="00E80726" w:rsidP="00536BAF">
      <w:pPr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>2</w:t>
      </w:r>
      <w:r w:rsidR="00502482" w:rsidRPr="0039187A">
        <w:rPr>
          <w:rFonts w:ascii="Times New Roman" w:hAnsi="Times New Roman"/>
          <w:sz w:val="24"/>
          <w:szCs w:val="24"/>
        </w:rPr>
        <w:t>3</w:t>
      </w:r>
      <w:r w:rsidRPr="0039187A">
        <w:rPr>
          <w:rFonts w:ascii="Times New Roman" w:hAnsi="Times New Roman"/>
          <w:sz w:val="24"/>
          <w:szCs w:val="24"/>
        </w:rPr>
        <w:t xml:space="preserve">.2. 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Контроль за порядком предоставления </w:t>
      </w:r>
      <w:r w:rsidR="008E72E3" w:rsidRPr="0039187A">
        <w:rPr>
          <w:rFonts w:ascii="Times New Roman" w:hAnsi="Times New Roman"/>
          <w:sz w:val="24"/>
          <w:szCs w:val="24"/>
        </w:rPr>
        <w:t>м</w:t>
      </w:r>
      <w:r w:rsidRPr="0039187A">
        <w:rPr>
          <w:rFonts w:ascii="Times New Roman" w:hAnsi="Times New Roman"/>
          <w:sz w:val="24"/>
          <w:szCs w:val="24"/>
        </w:rPr>
        <w:t>униципальной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 услуги осуществляется </w:t>
      </w:r>
      <w:r w:rsidR="00B0367C" w:rsidRPr="0039187A">
        <w:rPr>
          <w:rFonts w:ascii="Times New Roman" w:eastAsia="Times New Roman" w:hAnsi="Times New Roman"/>
          <w:sz w:val="24"/>
          <w:szCs w:val="24"/>
        </w:rPr>
        <w:br/>
      </w:r>
      <w:r w:rsidRPr="0039187A">
        <w:rPr>
          <w:rFonts w:ascii="Times New Roman" w:eastAsia="Times New Roman" w:hAnsi="Times New Roman"/>
          <w:sz w:val="24"/>
          <w:szCs w:val="24"/>
        </w:rPr>
        <w:t xml:space="preserve">в порядке, установленном распоряжением Министерством государственного управления, информационных технологий и связи Московской области от 30.10.2018 № 10-121/РВ </w:t>
      </w:r>
      <w:r w:rsidR="00B0367C" w:rsidRPr="0039187A">
        <w:rPr>
          <w:rFonts w:ascii="Times New Roman" w:eastAsia="Times New Roman" w:hAnsi="Times New Roman"/>
          <w:sz w:val="24"/>
          <w:szCs w:val="24"/>
        </w:rPr>
        <w:br/>
      </w:r>
      <w:r w:rsidRPr="0039187A">
        <w:rPr>
          <w:rFonts w:ascii="Times New Roman" w:eastAsia="Times New Roman" w:hAnsi="Times New Roman"/>
          <w:sz w:val="24"/>
          <w:szCs w:val="24"/>
        </w:rPr>
        <w:t>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E80726" w:rsidRPr="0039187A" w:rsidRDefault="00E80726" w:rsidP="00536BAF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eastAsia="Times New Roman" w:hAnsi="Times New Roman"/>
          <w:sz w:val="24"/>
          <w:szCs w:val="24"/>
        </w:rPr>
        <w:t>2</w:t>
      </w:r>
      <w:r w:rsidR="00502482" w:rsidRPr="0039187A">
        <w:rPr>
          <w:rFonts w:ascii="Times New Roman" w:eastAsia="Times New Roman" w:hAnsi="Times New Roman"/>
          <w:sz w:val="24"/>
          <w:szCs w:val="24"/>
        </w:rPr>
        <w:t>3</w:t>
      </w:r>
      <w:r w:rsidRPr="0039187A">
        <w:rPr>
          <w:rFonts w:ascii="Times New Roman" w:eastAsia="Times New Roman" w:hAnsi="Times New Roman"/>
          <w:sz w:val="24"/>
          <w:szCs w:val="24"/>
        </w:rPr>
        <w:t>.3.</w:t>
      </w:r>
      <w:r w:rsidRPr="0039187A">
        <w:rPr>
          <w:rFonts w:ascii="Times New Roman" w:eastAsia="Times New Roman" w:hAnsi="Times New Roman"/>
          <w:sz w:val="24"/>
          <w:szCs w:val="24"/>
        </w:rPr>
        <w:tab/>
        <w:t xml:space="preserve">Граждане, их объединения и организации для осуществления контроля </w:t>
      </w:r>
      <w:r w:rsidR="00B0367C" w:rsidRPr="0039187A">
        <w:rPr>
          <w:rFonts w:ascii="Times New Roman" w:eastAsia="Times New Roman" w:hAnsi="Times New Roman"/>
          <w:sz w:val="24"/>
          <w:szCs w:val="24"/>
        </w:rPr>
        <w:br/>
      </w:r>
      <w:r w:rsidRPr="0039187A">
        <w:rPr>
          <w:rFonts w:ascii="Times New Roman" w:eastAsia="Times New Roman" w:hAnsi="Times New Roman"/>
          <w:sz w:val="24"/>
          <w:szCs w:val="24"/>
        </w:rPr>
        <w:t xml:space="preserve">за предоставлением </w:t>
      </w:r>
      <w:r w:rsidR="00901967" w:rsidRPr="0039187A">
        <w:rPr>
          <w:rFonts w:ascii="Times New Roman" w:eastAsia="Times New Roman" w:hAnsi="Times New Roman"/>
          <w:sz w:val="24"/>
          <w:szCs w:val="24"/>
        </w:rPr>
        <w:t>м</w:t>
      </w:r>
      <w:r w:rsidRPr="0039187A">
        <w:rPr>
          <w:rFonts w:ascii="Times New Roman" w:eastAsia="Times New Roman" w:hAnsi="Times New Roman"/>
          <w:sz w:val="24"/>
          <w:szCs w:val="24"/>
        </w:rPr>
        <w:t>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</w:t>
      </w:r>
      <w:r w:rsidR="00FA20DE" w:rsidRPr="0039187A">
        <w:rPr>
          <w:rFonts w:ascii="Times New Roman" w:eastAsia="Times New Roman" w:hAnsi="Times New Roman"/>
          <w:sz w:val="24"/>
          <w:szCs w:val="24"/>
        </w:rPr>
        <w:t xml:space="preserve">и 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Администрации, работниками МФЦ порядка предоставления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м</w:t>
      </w:r>
      <w:r w:rsidRPr="0039187A">
        <w:rPr>
          <w:rFonts w:ascii="Times New Roman" w:eastAsia="Times New Roman" w:hAnsi="Times New Roman"/>
          <w:sz w:val="24"/>
          <w:szCs w:val="24"/>
        </w:rPr>
        <w:t>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E80726" w:rsidRPr="0039187A" w:rsidRDefault="00E80726" w:rsidP="00536BAF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eastAsia="Times New Roman" w:hAnsi="Times New Roman"/>
          <w:sz w:val="24"/>
          <w:szCs w:val="24"/>
        </w:rPr>
        <w:t>2</w:t>
      </w:r>
      <w:r w:rsidR="00502482" w:rsidRPr="0039187A">
        <w:rPr>
          <w:rFonts w:ascii="Times New Roman" w:eastAsia="Times New Roman" w:hAnsi="Times New Roman"/>
          <w:sz w:val="24"/>
          <w:szCs w:val="24"/>
        </w:rPr>
        <w:t>3</w:t>
      </w:r>
      <w:r w:rsidRPr="0039187A">
        <w:rPr>
          <w:rFonts w:ascii="Times New Roman" w:eastAsia="Times New Roman" w:hAnsi="Times New Roman"/>
          <w:sz w:val="24"/>
          <w:szCs w:val="24"/>
        </w:rPr>
        <w:t>.4.</w:t>
      </w:r>
      <w:r w:rsidRPr="0039187A">
        <w:rPr>
          <w:rFonts w:ascii="Times New Roman" w:eastAsia="Times New Roman" w:hAnsi="Times New Roman"/>
          <w:sz w:val="24"/>
          <w:szCs w:val="24"/>
        </w:rPr>
        <w:tab/>
        <w:t xml:space="preserve">Граждане, их объединения и организации для осуществления контроля </w:t>
      </w:r>
      <w:r w:rsidR="00B0367C" w:rsidRPr="0039187A">
        <w:rPr>
          <w:rFonts w:ascii="Times New Roman" w:eastAsia="Times New Roman" w:hAnsi="Times New Roman"/>
          <w:sz w:val="24"/>
          <w:szCs w:val="24"/>
        </w:rPr>
        <w:br/>
      </w:r>
      <w:r w:rsidRPr="0039187A">
        <w:rPr>
          <w:rFonts w:ascii="Times New Roman" w:eastAsia="Times New Roman" w:hAnsi="Times New Roman"/>
          <w:sz w:val="24"/>
          <w:szCs w:val="24"/>
        </w:rPr>
        <w:t xml:space="preserve">за предоставлением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м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униципальной услуги имеют право направлять в Администрацию, МФЦ, </w:t>
      </w:r>
      <w:r w:rsidR="00502482" w:rsidRPr="0039187A">
        <w:rPr>
          <w:rFonts w:ascii="Times New Roman" w:eastAsia="Times New Roman" w:hAnsi="Times New Roman"/>
          <w:sz w:val="24"/>
          <w:szCs w:val="24"/>
        </w:rPr>
        <w:t>У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чредителю МФЦ индивидуальные и коллективные обращения с предложениями </w:t>
      </w:r>
      <w:r w:rsidR="00B0367C" w:rsidRPr="0039187A">
        <w:rPr>
          <w:rFonts w:ascii="Times New Roman" w:eastAsia="Times New Roman" w:hAnsi="Times New Roman"/>
          <w:sz w:val="24"/>
          <w:szCs w:val="24"/>
        </w:rPr>
        <w:br/>
      </w:r>
      <w:r w:rsidRPr="0039187A">
        <w:rPr>
          <w:rFonts w:ascii="Times New Roman" w:eastAsia="Times New Roman" w:hAnsi="Times New Roman"/>
          <w:sz w:val="24"/>
          <w:szCs w:val="24"/>
        </w:rPr>
        <w:t xml:space="preserve">по совершенствованию порядка предоставления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м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униципальной услуги, а также жалобы </w:t>
      </w:r>
      <w:r w:rsidR="00B0367C" w:rsidRPr="0039187A">
        <w:rPr>
          <w:rFonts w:ascii="Times New Roman" w:eastAsia="Times New Roman" w:hAnsi="Times New Roman"/>
          <w:sz w:val="24"/>
          <w:szCs w:val="24"/>
        </w:rPr>
        <w:br/>
      </w:r>
      <w:r w:rsidRPr="0039187A">
        <w:rPr>
          <w:rFonts w:ascii="Times New Roman" w:eastAsia="Times New Roman" w:hAnsi="Times New Roman"/>
          <w:sz w:val="24"/>
          <w:szCs w:val="24"/>
        </w:rPr>
        <w:t xml:space="preserve">и заявления на действия (бездействие) должностных лиц Администрации, работников МФЦ </w:t>
      </w:r>
      <w:r w:rsidR="00B0367C" w:rsidRPr="0039187A">
        <w:rPr>
          <w:rFonts w:ascii="Times New Roman" w:eastAsia="Times New Roman" w:hAnsi="Times New Roman"/>
          <w:sz w:val="24"/>
          <w:szCs w:val="24"/>
        </w:rPr>
        <w:br/>
      </w:r>
      <w:r w:rsidRPr="0039187A">
        <w:rPr>
          <w:rFonts w:ascii="Times New Roman" w:eastAsia="Times New Roman" w:hAnsi="Times New Roman"/>
          <w:sz w:val="24"/>
          <w:szCs w:val="24"/>
        </w:rPr>
        <w:t xml:space="preserve">и принятые ими решения, связанные с предоставлением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м</w:t>
      </w:r>
      <w:r w:rsidRPr="0039187A">
        <w:rPr>
          <w:rFonts w:ascii="Times New Roman" w:eastAsia="Times New Roman" w:hAnsi="Times New Roman"/>
          <w:sz w:val="24"/>
          <w:szCs w:val="24"/>
        </w:rPr>
        <w:t>униципальной услуги.</w:t>
      </w:r>
    </w:p>
    <w:p w:rsidR="00E80726" w:rsidRPr="0039187A" w:rsidRDefault="00E80726" w:rsidP="00536BAF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eastAsia="Times New Roman" w:hAnsi="Times New Roman"/>
          <w:sz w:val="24"/>
          <w:szCs w:val="24"/>
        </w:rPr>
        <w:t>2</w:t>
      </w:r>
      <w:r w:rsidR="00502482" w:rsidRPr="0039187A">
        <w:rPr>
          <w:rFonts w:ascii="Times New Roman" w:eastAsia="Times New Roman" w:hAnsi="Times New Roman"/>
          <w:sz w:val="24"/>
          <w:szCs w:val="24"/>
        </w:rPr>
        <w:t>3</w:t>
      </w:r>
      <w:r w:rsidRPr="0039187A">
        <w:rPr>
          <w:rFonts w:ascii="Times New Roman" w:eastAsia="Times New Roman" w:hAnsi="Times New Roman"/>
          <w:sz w:val="24"/>
          <w:szCs w:val="24"/>
        </w:rPr>
        <w:t>.5.</w:t>
      </w:r>
      <w:r w:rsidRPr="0039187A">
        <w:rPr>
          <w:rFonts w:ascii="Times New Roman" w:eastAsia="Times New Roman" w:hAnsi="Times New Roman"/>
          <w:sz w:val="24"/>
          <w:szCs w:val="24"/>
        </w:rPr>
        <w:tab/>
        <w:t xml:space="preserve">Контроль за предоставлением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м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униципальной услуги, в том числе со стороны граждан, их объединений и организаций, осуществляется посредством открытости деятельности Администрации, МФЦ при предоставлении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м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униципальной услуги, получения полной, актуальной и достоверной информации о порядке предоставления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м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униципальной услуги </w:t>
      </w:r>
      <w:r w:rsidR="00B0367C" w:rsidRPr="0039187A">
        <w:rPr>
          <w:rFonts w:ascii="Times New Roman" w:eastAsia="Times New Roman" w:hAnsi="Times New Roman"/>
          <w:sz w:val="24"/>
          <w:szCs w:val="24"/>
        </w:rPr>
        <w:br/>
      </w:r>
      <w:r w:rsidRPr="0039187A">
        <w:rPr>
          <w:rFonts w:ascii="Times New Roman" w:eastAsia="Times New Roman" w:hAnsi="Times New Roman"/>
          <w:sz w:val="24"/>
          <w:szCs w:val="24"/>
        </w:rPr>
        <w:t xml:space="preserve">и возможности досудебного рассмотрения обращений (жалоб) в процессе получения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м</w:t>
      </w:r>
      <w:r w:rsidRPr="0039187A">
        <w:rPr>
          <w:rFonts w:ascii="Times New Roman" w:eastAsia="Times New Roman" w:hAnsi="Times New Roman"/>
          <w:sz w:val="24"/>
          <w:szCs w:val="24"/>
        </w:rPr>
        <w:t>униципальной услуги.</w:t>
      </w:r>
    </w:p>
    <w:p w:rsidR="00E80726" w:rsidRPr="005327C2" w:rsidRDefault="00E80726" w:rsidP="00536BAF">
      <w:pPr>
        <w:pStyle w:val="ConsPlusTitle"/>
        <w:spacing w:line="276" w:lineRule="auto"/>
        <w:jc w:val="center"/>
        <w:outlineLvl w:val="2"/>
        <w:rPr>
          <w:rFonts w:eastAsia="Calibri"/>
          <w:b w:val="0"/>
          <w:bCs w:val="0"/>
          <w:highlight w:val="yellow"/>
          <w:lang w:eastAsia="en-US"/>
        </w:rPr>
      </w:pPr>
    </w:p>
    <w:p w:rsidR="00B0367C" w:rsidRPr="0039187A" w:rsidRDefault="00B0367C" w:rsidP="00536BAF">
      <w:pPr>
        <w:pStyle w:val="12"/>
        <w:spacing w:line="276" w:lineRule="auto"/>
        <w:jc w:val="center"/>
        <w:rPr>
          <w:i w:val="0"/>
        </w:rPr>
      </w:pPr>
      <w:bookmarkStart w:id="139" w:name="_Toc91253261"/>
      <w:bookmarkStart w:id="140" w:name="_Toc102638568"/>
      <w:r w:rsidRPr="00EF261A">
        <w:rPr>
          <w:i w:val="0"/>
        </w:rPr>
        <w:t xml:space="preserve">V. Досудебный (внесудебный) порядок обжалования </w:t>
      </w:r>
      <w:r w:rsidRPr="00EF261A">
        <w:rPr>
          <w:i w:val="0"/>
        </w:rPr>
        <w:br/>
        <w:t xml:space="preserve">решений и действий (бездействия) </w:t>
      </w:r>
      <w:r w:rsidR="00576BFF" w:rsidRPr="0039187A">
        <w:rPr>
          <w:i w:val="0"/>
        </w:rPr>
        <w:t>Администрации</w:t>
      </w:r>
      <w:r w:rsidRPr="0039187A">
        <w:rPr>
          <w:i w:val="0"/>
        </w:rPr>
        <w:t xml:space="preserve">, МФЦ, </w:t>
      </w:r>
      <w:r w:rsidRPr="0039187A">
        <w:rPr>
          <w:i w:val="0"/>
        </w:rPr>
        <w:br/>
        <w:t xml:space="preserve">а также их должностных лиц, </w:t>
      </w:r>
      <w:r w:rsidR="00F77F71" w:rsidRPr="0039187A">
        <w:rPr>
          <w:i w:val="0"/>
        </w:rPr>
        <w:t>муниципальных</w:t>
      </w:r>
      <w:r w:rsidRPr="0039187A">
        <w:rPr>
          <w:i w:val="0"/>
        </w:rPr>
        <w:t xml:space="preserve"> служащих и работников</w:t>
      </w:r>
      <w:bookmarkEnd w:id="139"/>
      <w:bookmarkEnd w:id="140"/>
    </w:p>
    <w:p w:rsidR="00146E8E" w:rsidRPr="00315FBF" w:rsidRDefault="00146E8E" w:rsidP="00716884">
      <w:pPr>
        <w:spacing w:after="0"/>
      </w:pPr>
    </w:p>
    <w:p w:rsidR="00B0367C" w:rsidRPr="0039187A" w:rsidRDefault="00B0367C" w:rsidP="00536BAF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4"/>
          <w:szCs w:val="24"/>
        </w:rPr>
      </w:pPr>
      <w:bookmarkStart w:id="141" w:name="_Toc91253262"/>
      <w:bookmarkStart w:id="142" w:name="_Toc102638569"/>
      <w:r w:rsidRPr="0039187A">
        <w:rPr>
          <w:rFonts w:ascii="Times New Roman" w:hAnsi="Times New Roman"/>
          <w:i w:val="0"/>
          <w:sz w:val="24"/>
          <w:szCs w:val="24"/>
        </w:rPr>
        <w:t>2</w:t>
      </w:r>
      <w:r w:rsidR="00502482" w:rsidRPr="0039187A">
        <w:rPr>
          <w:rFonts w:ascii="Times New Roman" w:hAnsi="Times New Roman"/>
          <w:i w:val="0"/>
          <w:sz w:val="24"/>
          <w:szCs w:val="24"/>
        </w:rPr>
        <w:t>4</w:t>
      </w:r>
      <w:r w:rsidRPr="0039187A">
        <w:rPr>
          <w:rFonts w:ascii="Times New Roman" w:hAnsi="Times New Roman"/>
          <w:i w:val="0"/>
          <w:sz w:val="24"/>
          <w:szCs w:val="24"/>
        </w:rPr>
        <w:t xml:space="preserve">. Способы информирования заявителей </w:t>
      </w:r>
      <w:r w:rsidRPr="0039187A">
        <w:rPr>
          <w:rFonts w:ascii="Times New Roman" w:hAnsi="Times New Roman"/>
          <w:i w:val="0"/>
          <w:sz w:val="24"/>
          <w:szCs w:val="24"/>
        </w:rPr>
        <w:br/>
        <w:t>о порядке досудебного (внесудебного) обжалования</w:t>
      </w:r>
      <w:bookmarkEnd w:id="141"/>
      <w:bookmarkEnd w:id="142"/>
    </w:p>
    <w:p w:rsidR="00B0367C" w:rsidRPr="005327C2" w:rsidRDefault="00B0367C" w:rsidP="00536B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77F71" w:rsidRDefault="00F77F7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F261A">
        <w:rPr>
          <w:rFonts w:ascii="Times New Roman" w:eastAsia="Times New Roman" w:hAnsi="Times New Roman"/>
          <w:sz w:val="24"/>
          <w:szCs w:val="24"/>
        </w:rPr>
        <w:t xml:space="preserve">24.1. </w:t>
      </w:r>
      <w:r w:rsidR="00502482" w:rsidRPr="0039187A">
        <w:rPr>
          <w:rFonts w:ascii="Times New Roman" w:eastAsia="Times New Roman" w:hAnsi="Times New Roman"/>
          <w:sz w:val="24"/>
          <w:szCs w:val="24"/>
        </w:rPr>
        <w:t xml:space="preserve">Информирование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з</w:t>
      </w:r>
      <w:r w:rsidR="00B0367C" w:rsidRPr="0039187A">
        <w:rPr>
          <w:rFonts w:ascii="Times New Roman" w:eastAsia="Times New Roman" w:hAnsi="Times New Roman"/>
          <w:sz w:val="24"/>
          <w:szCs w:val="24"/>
        </w:rPr>
        <w:t xml:space="preserve">аявителей о порядке досудебного (внесудебного) обжалования решений и действий (бездействия) </w:t>
      </w:r>
      <w:r w:rsidR="00D5032E" w:rsidRPr="0039187A">
        <w:rPr>
          <w:rFonts w:ascii="Times New Roman" w:eastAsia="Times New Roman" w:hAnsi="Times New Roman"/>
          <w:sz w:val="24"/>
          <w:szCs w:val="24"/>
        </w:rPr>
        <w:t>Администрации</w:t>
      </w:r>
      <w:r w:rsidR="00B0367C" w:rsidRPr="0039187A">
        <w:rPr>
          <w:rFonts w:ascii="Times New Roman" w:eastAsia="Times New Roman" w:hAnsi="Times New Roman"/>
          <w:sz w:val="24"/>
          <w:szCs w:val="24"/>
        </w:rPr>
        <w:t xml:space="preserve">, МФЦ, а также их должностных лиц, 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муниципальных </w:t>
      </w:r>
      <w:r w:rsidR="00B0367C" w:rsidRPr="0039187A">
        <w:rPr>
          <w:rFonts w:ascii="Times New Roman" w:eastAsia="Times New Roman" w:hAnsi="Times New Roman"/>
          <w:sz w:val="24"/>
          <w:szCs w:val="24"/>
        </w:rPr>
        <w:t xml:space="preserve">служащих и работников осуществляется посредством размещения информации на стендах в местах предоставления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м</w:t>
      </w:r>
      <w:r w:rsidR="00D5032E" w:rsidRPr="0039187A">
        <w:rPr>
          <w:rFonts w:ascii="Times New Roman" w:eastAsia="Times New Roman" w:hAnsi="Times New Roman"/>
          <w:sz w:val="24"/>
          <w:szCs w:val="24"/>
        </w:rPr>
        <w:t>униципальной</w:t>
      </w:r>
      <w:r w:rsidR="00B0367C" w:rsidRPr="0039187A">
        <w:rPr>
          <w:rFonts w:ascii="Times New Roman" w:eastAsia="Times New Roman" w:hAnsi="Times New Roman"/>
          <w:sz w:val="24"/>
          <w:szCs w:val="24"/>
        </w:rPr>
        <w:t xml:space="preserve"> услуг</w:t>
      </w:r>
      <w:r w:rsidR="00D5032E" w:rsidRPr="0039187A">
        <w:rPr>
          <w:rFonts w:ascii="Times New Roman" w:eastAsia="Times New Roman" w:hAnsi="Times New Roman"/>
          <w:sz w:val="24"/>
          <w:szCs w:val="24"/>
        </w:rPr>
        <w:t>и</w:t>
      </w:r>
      <w:r w:rsidR="00B0367C" w:rsidRPr="0039187A">
        <w:rPr>
          <w:rFonts w:ascii="Times New Roman" w:eastAsia="Times New Roman" w:hAnsi="Times New Roman"/>
          <w:sz w:val="24"/>
          <w:szCs w:val="24"/>
        </w:rPr>
        <w:t xml:space="preserve">, на официальных сайтах </w:t>
      </w:r>
      <w:r w:rsidR="00D5032E" w:rsidRPr="0039187A">
        <w:rPr>
          <w:rFonts w:ascii="Times New Roman" w:eastAsia="Times New Roman" w:hAnsi="Times New Roman"/>
          <w:sz w:val="24"/>
          <w:szCs w:val="24"/>
        </w:rPr>
        <w:t>Администрации</w:t>
      </w:r>
      <w:r w:rsidR="00B0367C" w:rsidRPr="0039187A">
        <w:rPr>
          <w:rFonts w:ascii="Times New Roman" w:eastAsia="Times New Roman" w:hAnsi="Times New Roman"/>
          <w:sz w:val="24"/>
          <w:szCs w:val="24"/>
        </w:rPr>
        <w:t>, МФЦ, Учредителей МФЦ, РПГУ, а</w:t>
      </w:r>
      <w:r w:rsidR="00502482" w:rsidRPr="0039187A">
        <w:rPr>
          <w:rFonts w:ascii="Times New Roman" w:eastAsia="Times New Roman" w:hAnsi="Times New Roman"/>
          <w:sz w:val="24"/>
          <w:szCs w:val="24"/>
        </w:rPr>
        <w:t xml:space="preserve"> также в ходе консультирования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з</w:t>
      </w:r>
      <w:r w:rsidR="00B0367C" w:rsidRPr="0039187A">
        <w:rPr>
          <w:rFonts w:ascii="Times New Roman" w:eastAsia="Times New Roman" w:hAnsi="Times New Roman"/>
          <w:sz w:val="24"/>
          <w:szCs w:val="24"/>
        </w:rPr>
        <w:t>аявителей, в том числе по телефону, электронной почте и при личном приеме.</w:t>
      </w:r>
    </w:p>
    <w:p w:rsidR="00C50ADC" w:rsidRPr="0039187A" w:rsidRDefault="00C50ADC" w:rsidP="00536BA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502482" w:rsidRPr="0039187A" w:rsidRDefault="00B0367C" w:rsidP="00536BAF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4"/>
          <w:szCs w:val="24"/>
        </w:rPr>
      </w:pPr>
      <w:bookmarkStart w:id="143" w:name="_Toc91253263"/>
      <w:bookmarkStart w:id="144" w:name="_Toc102638570"/>
      <w:r w:rsidRPr="0039187A">
        <w:rPr>
          <w:rFonts w:ascii="Times New Roman" w:hAnsi="Times New Roman"/>
          <w:i w:val="0"/>
          <w:sz w:val="24"/>
          <w:szCs w:val="24"/>
        </w:rPr>
        <w:t>2</w:t>
      </w:r>
      <w:r w:rsidR="00502482" w:rsidRPr="0039187A">
        <w:rPr>
          <w:rFonts w:ascii="Times New Roman" w:hAnsi="Times New Roman"/>
          <w:i w:val="0"/>
          <w:sz w:val="24"/>
          <w:szCs w:val="24"/>
        </w:rPr>
        <w:t>5</w:t>
      </w:r>
      <w:r w:rsidRPr="0039187A">
        <w:rPr>
          <w:rFonts w:ascii="Times New Roman" w:hAnsi="Times New Roman"/>
          <w:i w:val="0"/>
          <w:sz w:val="24"/>
          <w:szCs w:val="24"/>
        </w:rPr>
        <w:t>. Формы и способы подачи заявителями жалобы</w:t>
      </w:r>
      <w:bookmarkEnd w:id="143"/>
      <w:bookmarkEnd w:id="144"/>
    </w:p>
    <w:p w:rsidR="00864C4B" w:rsidRPr="005327C2" w:rsidRDefault="00864C4B" w:rsidP="00536BAF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B0367C" w:rsidRPr="0039187A" w:rsidRDefault="00B0367C" w:rsidP="00536BA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F261A">
        <w:rPr>
          <w:rFonts w:ascii="Times New Roman" w:eastAsia="Times New Roman" w:hAnsi="Times New Roman"/>
          <w:sz w:val="24"/>
          <w:szCs w:val="24"/>
        </w:rPr>
        <w:t>2</w:t>
      </w:r>
      <w:r w:rsidR="00502482" w:rsidRPr="0039187A">
        <w:rPr>
          <w:rFonts w:ascii="Times New Roman" w:eastAsia="Times New Roman" w:hAnsi="Times New Roman"/>
          <w:sz w:val="24"/>
          <w:szCs w:val="24"/>
        </w:rPr>
        <w:t>5</w:t>
      </w:r>
      <w:r w:rsidRPr="0039187A">
        <w:rPr>
          <w:rFonts w:ascii="Times New Roman" w:eastAsia="Times New Roman" w:hAnsi="Times New Roman"/>
          <w:sz w:val="24"/>
          <w:szCs w:val="24"/>
        </w:rPr>
        <w:t>.1. Досудебное (вн</w:t>
      </w:r>
      <w:r w:rsidR="00D5032E" w:rsidRPr="0039187A">
        <w:rPr>
          <w:rFonts w:ascii="Times New Roman" w:eastAsia="Times New Roman" w:hAnsi="Times New Roman"/>
          <w:sz w:val="24"/>
          <w:szCs w:val="24"/>
        </w:rPr>
        <w:t xml:space="preserve">есудебное) обжалование решений 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и действий (бездействия) </w:t>
      </w:r>
      <w:r w:rsidR="00D5032E" w:rsidRPr="0039187A">
        <w:rPr>
          <w:rFonts w:ascii="Times New Roman" w:eastAsia="Times New Roman" w:hAnsi="Times New Roman"/>
          <w:sz w:val="24"/>
          <w:szCs w:val="24"/>
        </w:rPr>
        <w:t>Администрации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, МФЦ, а также </w:t>
      </w:r>
      <w:r w:rsidR="00880473" w:rsidRPr="0039187A">
        <w:rPr>
          <w:rFonts w:ascii="Times New Roman" w:eastAsia="Times New Roman" w:hAnsi="Times New Roman"/>
          <w:sz w:val="24"/>
          <w:szCs w:val="24"/>
        </w:rPr>
        <w:t xml:space="preserve">соответственно их 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должностных лиц, </w:t>
      </w:r>
      <w:r w:rsidR="00880473" w:rsidRPr="0039187A">
        <w:rPr>
          <w:rFonts w:ascii="Times New Roman" w:eastAsia="Times New Roman" w:hAnsi="Times New Roman"/>
          <w:sz w:val="24"/>
          <w:szCs w:val="24"/>
        </w:rPr>
        <w:t xml:space="preserve">муниципальных 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служащих и работников осуществляется с соблюдением требований, установленных Федеральным законом № 210-ФЗ, в порядке, установленном постановлением Правительства Московской области </w:t>
      </w:r>
      <w:r w:rsidR="00880473" w:rsidRPr="0039187A">
        <w:rPr>
          <w:rFonts w:ascii="Times New Roman" w:eastAsia="Times New Roman" w:hAnsi="Times New Roman"/>
          <w:sz w:val="24"/>
          <w:szCs w:val="24"/>
        </w:rPr>
        <w:br/>
      </w:r>
      <w:r w:rsidRPr="0039187A">
        <w:rPr>
          <w:rFonts w:ascii="Times New Roman" w:eastAsia="Times New Roman" w:hAnsi="Times New Roman"/>
          <w:sz w:val="24"/>
          <w:szCs w:val="24"/>
        </w:rPr>
        <w:t xml:space="preserve">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</w:t>
      </w:r>
      <w:r w:rsidR="00D5032E" w:rsidRPr="0039187A">
        <w:rPr>
          <w:rFonts w:ascii="Times New Roman" w:eastAsia="Times New Roman" w:hAnsi="Times New Roman"/>
          <w:sz w:val="24"/>
          <w:szCs w:val="24"/>
        </w:rPr>
        <w:br/>
      </w:r>
      <w:r w:rsidRPr="0039187A">
        <w:rPr>
          <w:rFonts w:ascii="Times New Roman" w:eastAsia="Times New Roman" w:hAnsi="Times New Roman"/>
          <w:sz w:val="24"/>
          <w:szCs w:val="24"/>
        </w:rPr>
        <w:t>и муниципальных услуг Московской области и их работников».</w:t>
      </w:r>
    </w:p>
    <w:p w:rsidR="00B0367C" w:rsidRPr="0039187A" w:rsidRDefault="00B0367C" w:rsidP="00536BA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eastAsia="Times New Roman" w:hAnsi="Times New Roman"/>
          <w:sz w:val="24"/>
          <w:szCs w:val="24"/>
        </w:rPr>
        <w:t>2</w:t>
      </w:r>
      <w:r w:rsidR="00502482" w:rsidRPr="0039187A">
        <w:rPr>
          <w:rFonts w:ascii="Times New Roman" w:eastAsia="Times New Roman" w:hAnsi="Times New Roman"/>
          <w:sz w:val="24"/>
          <w:szCs w:val="24"/>
        </w:rPr>
        <w:t>5</w:t>
      </w:r>
      <w:r w:rsidRPr="0039187A">
        <w:rPr>
          <w:rFonts w:ascii="Times New Roman" w:eastAsia="Times New Roman" w:hAnsi="Times New Roman"/>
          <w:sz w:val="24"/>
          <w:szCs w:val="24"/>
        </w:rPr>
        <w:t>.2. Жалоба подается в письменной форме на бумажном носителе (далее – в письменной</w:t>
      </w:r>
      <w:r w:rsidR="00502482" w:rsidRPr="0039187A">
        <w:rPr>
          <w:rFonts w:ascii="Times New Roman" w:eastAsia="Times New Roman" w:hAnsi="Times New Roman"/>
          <w:sz w:val="24"/>
          <w:szCs w:val="24"/>
        </w:rPr>
        <w:t xml:space="preserve"> форме) или в электронной форме в Администрацию, МФЦ, Учредителю МФЦ.</w:t>
      </w:r>
    </w:p>
    <w:p w:rsidR="00B0367C" w:rsidRPr="0039187A" w:rsidRDefault="00B0367C" w:rsidP="00536BA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eastAsia="Times New Roman" w:hAnsi="Times New Roman"/>
          <w:sz w:val="24"/>
          <w:szCs w:val="24"/>
        </w:rPr>
        <w:t>2</w:t>
      </w:r>
      <w:r w:rsidR="00502482" w:rsidRPr="0039187A">
        <w:rPr>
          <w:rFonts w:ascii="Times New Roman" w:eastAsia="Times New Roman" w:hAnsi="Times New Roman"/>
          <w:sz w:val="24"/>
          <w:szCs w:val="24"/>
        </w:rPr>
        <w:t>5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.3. Прием жалоб в письменной форме осуществляется </w:t>
      </w:r>
      <w:r w:rsidR="00D5032E" w:rsidRPr="0039187A">
        <w:rPr>
          <w:rFonts w:ascii="Times New Roman" w:eastAsia="Times New Roman" w:hAnsi="Times New Roman"/>
          <w:sz w:val="24"/>
          <w:szCs w:val="24"/>
        </w:rPr>
        <w:t>Администрацией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, МФЦ </w:t>
      </w:r>
      <w:r w:rsidR="00502482" w:rsidRPr="0039187A">
        <w:rPr>
          <w:rFonts w:ascii="Times New Roman" w:eastAsia="Times New Roman" w:hAnsi="Times New Roman"/>
          <w:sz w:val="24"/>
          <w:szCs w:val="24"/>
        </w:rPr>
        <w:t xml:space="preserve">(в месте, где </w:t>
      </w:r>
      <w:r w:rsidR="00CB1AFF" w:rsidRPr="0039187A">
        <w:rPr>
          <w:rFonts w:ascii="Times New Roman" w:eastAsia="Times New Roman" w:hAnsi="Times New Roman"/>
          <w:sz w:val="24"/>
          <w:szCs w:val="24"/>
        </w:rPr>
        <w:t>з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аявитель подавал запрос на получение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м</w:t>
      </w:r>
      <w:r w:rsidR="00D5032E" w:rsidRPr="0039187A">
        <w:rPr>
          <w:rFonts w:ascii="Times New Roman" w:eastAsia="Times New Roman" w:hAnsi="Times New Roman"/>
          <w:sz w:val="24"/>
          <w:szCs w:val="24"/>
        </w:rPr>
        <w:t>униципальной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 услуги, нарушение порядка которой </w:t>
      </w:r>
      <w:r w:rsidR="00D5032E" w:rsidRPr="0039187A">
        <w:rPr>
          <w:rFonts w:ascii="Times New Roman" w:eastAsia="Times New Roman" w:hAnsi="Times New Roman"/>
          <w:sz w:val="24"/>
          <w:szCs w:val="24"/>
        </w:rPr>
        <w:t xml:space="preserve">обжалуется, </w:t>
      </w:r>
      <w:r w:rsidR="00F31E9C" w:rsidRPr="0039187A">
        <w:rPr>
          <w:rFonts w:ascii="Times New Roman" w:eastAsia="Times New Roman" w:hAnsi="Times New Roman"/>
          <w:sz w:val="24"/>
          <w:szCs w:val="24"/>
        </w:rPr>
        <w:t xml:space="preserve">либо в месте, где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з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аявителем получен результат предоставления указанной </w:t>
      </w:r>
      <w:r w:rsidR="00CB1AFF" w:rsidRPr="0039187A">
        <w:rPr>
          <w:rFonts w:ascii="Times New Roman" w:eastAsia="Times New Roman" w:hAnsi="Times New Roman"/>
          <w:sz w:val="24"/>
          <w:szCs w:val="24"/>
        </w:rPr>
        <w:t>м</w:t>
      </w:r>
      <w:r w:rsidR="00D5032E" w:rsidRPr="0039187A">
        <w:rPr>
          <w:rFonts w:ascii="Times New Roman" w:eastAsia="Times New Roman" w:hAnsi="Times New Roman"/>
          <w:sz w:val="24"/>
          <w:szCs w:val="24"/>
        </w:rPr>
        <w:t>униципальной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 услуги), Учредителю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:rsidR="00B0367C" w:rsidRPr="0039187A" w:rsidRDefault="00B0367C" w:rsidP="00536BA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eastAsia="Times New Roman" w:hAnsi="Times New Roman"/>
          <w:sz w:val="24"/>
          <w:szCs w:val="24"/>
        </w:rPr>
        <w:t>2</w:t>
      </w:r>
      <w:r w:rsidR="00502482" w:rsidRPr="0039187A">
        <w:rPr>
          <w:rFonts w:ascii="Times New Roman" w:eastAsia="Times New Roman" w:hAnsi="Times New Roman"/>
          <w:sz w:val="24"/>
          <w:szCs w:val="24"/>
        </w:rPr>
        <w:t>5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.4. В электронной </w:t>
      </w:r>
      <w:r w:rsidR="00F31E9C" w:rsidRPr="0039187A">
        <w:rPr>
          <w:rFonts w:ascii="Times New Roman" w:eastAsia="Times New Roman" w:hAnsi="Times New Roman"/>
          <w:sz w:val="24"/>
          <w:szCs w:val="24"/>
        </w:rPr>
        <w:t xml:space="preserve">форме жалоба может быть подана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з</w:t>
      </w:r>
      <w:r w:rsidRPr="0039187A">
        <w:rPr>
          <w:rFonts w:ascii="Times New Roman" w:eastAsia="Times New Roman" w:hAnsi="Times New Roman"/>
          <w:sz w:val="24"/>
          <w:szCs w:val="24"/>
        </w:rPr>
        <w:t>аявителем посредством:</w:t>
      </w:r>
    </w:p>
    <w:p w:rsidR="00B0367C" w:rsidRPr="0039187A" w:rsidRDefault="00B0367C" w:rsidP="00536BA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eastAsia="Times New Roman" w:hAnsi="Times New Roman"/>
          <w:sz w:val="24"/>
          <w:szCs w:val="24"/>
        </w:rPr>
        <w:t>2</w:t>
      </w:r>
      <w:r w:rsidR="00502482" w:rsidRPr="0039187A">
        <w:rPr>
          <w:rFonts w:ascii="Times New Roman" w:eastAsia="Times New Roman" w:hAnsi="Times New Roman"/>
          <w:sz w:val="24"/>
          <w:szCs w:val="24"/>
        </w:rPr>
        <w:t>5</w:t>
      </w:r>
      <w:r w:rsidRPr="0039187A">
        <w:rPr>
          <w:rFonts w:ascii="Times New Roman" w:eastAsia="Times New Roman" w:hAnsi="Times New Roman"/>
          <w:sz w:val="24"/>
          <w:szCs w:val="24"/>
        </w:rPr>
        <w:t>.4.1. Официального сайта Правительства Моск</w:t>
      </w:r>
      <w:r w:rsidR="00D5032E" w:rsidRPr="0039187A">
        <w:rPr>
          <w:rFonts w:ascii="Times New Roman" w:eastAsia="Times New Roman" w:hAnsi="Times New Roman"/>
          <w:sz w:val="24"/>
          <w:szCs w:val="24"/>
        </w:rPr>
        <w:t xml:space="preserve">овской области </w:t>
      </w:r>
      <w:r w:rsidRPr="0039187A">
        <w:rPr>
          <w:rFonts w:ascii="Times New Roman" w:eastAsia="Times New Roman" w:hAnsi="Times New Roman"/>
          <w:sz w:val="24"/>
          <w:szCs w:val="24"/>
        </w:rPr>
        <w:t>в сети Интернет.</w:t>
      </w:r>
    </w:p>
    <w:p w:rsidR="00B0367C" w:rsidRPr="0039187A" w:rsidRDefault="00B0367C" w:rsidP="00536BAF">
      <w:pPr>
        <w:tabs>
          <w:tab w:val="left" w:pos="2645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eastAsia="Times New Roman" w:hAnsi="Times New Roman"/>
          <w:sz w:val="24"/>
          <w:szCs w:val="24"/>
        </w:rPr>
        <w:t>2</w:t>
      </w:r>
      <w:r w:rsidR="00502482" w:rsidRPr="0039187A">
        <w:rPr>
          <w:rFonts w:ascii="Times New Roman" w:eastAsia="Times New Roman" w:hAnsi="Times New Roman"/>
          <w:sz w:val="24"/>
          <w:szCs w:val="24"/>
        </w:rPr>
        <w:t>5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.4.2. Официального сайта </w:t>
      </w:r>
      <w:r w:rsidR="00D5032E" w:rsidRPr="0039187A">
        <w:rPr>
          <w:rFonts w:ascii="Times New Roman" w:eastAsia="Times New Roman" w:hAnsi="Times New Roman"/>
          <w:sz w:val="24"/>
          <w:szCs w:val="24"/>
        </w:rPr>
        <w:t>Администрации</w:t>
      </w:r>
      <w:r w:rsidRPr="0039187A">
        <w:rPr>
          <w:rFonts w:ascii="Times New Roman" w:eastAsia="Times New Roman" w:hAnsi="Times New Roman"/>
          <w:sz w:val="24"/>
          <w:szCs w:val="24"/>
        </w:rPr>
        <w:t>, МФЦ, Учредителя МФЦ в сети Интернет.</w:t>
      </w:r>
    </w:p>
    <w:p w:rsidR="00B0367C" w:rsidRPr="0039187A" w:rsidRDefault="00B0367C" w:rsidP="00536BAF">
      <w:pPr>
        <w:tabs>
          <w:tab w:val="left" w:pos="2645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eastAsia="Times New Roman" w:hAnsi="Times New Roman"/>
          <w:sz w:val="24"/>
          <w:szCs w:val="24"/>
        </w:rPr>
        <w:t>2</w:t>
      </w:r>
      <w:r w:rsidR="00502482" w:rsidRPr="0039187A">
        <w:rPr>
          <w:rFonts w:ascii="Times New Roman" w:eastAsia="Times New Roman" w:hAnsi="Times New Roman"/>
          <w:sz w:val="24"/>
          <w:szCs w:val="24"/>
        </w:rPr>
        <w:t>5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.4.3. РПГУ, за исключением жалоб на решения и действия (бездействие) МФЦ </w:t>
      </w:r>
      <w:r w:rsidR="002B21D3" w:rsidRPr="0039187A">
        <w:rPr>
          <w:rFonts w:ascii="Times New Roman" w:eastAsia="Times New Roman" w:hAnsi="Times New Roman"/>
          <w:sz w:val="24"/>
          <w:szCs w:val="24"/>
        </w:rPr>
        <w:br/>
      </w:r>
      <w:r w:rsidRPr="0039187A">
        <w:rPr>
          <w:rFonts w:ascii="Times New Roman" w:eastAsia="Times New Roman" w:hAnsi="Times New Roman"/>
          <w:sz w:val="24"/>
          <w:szCs w:val="24"/>
        </w:rPr>
        <w:t>и их работников.</w:t>
      </w:r>
    </w:p>
    <w:p w:rsidR="00B0367C" w:rsidRPr="0039187A" w:rsidRDefault="00B0367C" w:rsidP="00536BAF">
      <w:pPr>
        <w:tabs>
          <w:tab w:val="left" w:pos="2645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eastAsia="Times New Roman" w:hAnsi="Times New Roman"/>
          <w:sz w:val="24"/>
          <w:szCs w:val="24"/>
        </w:rPr>
        <w:t>2</w:t>
      </w:r>
      <w:r w:rsidR="00502482" w:rsidRPr="0039187A">
        <w:rPr>
          <w:rFonts w:ascii="Times New Roman" w:eastAsia="Times New Roman" w:hAnsi="Times New Roman"/>
          <w:sz w:val="24"/>
          <w:szCs w:val="24"/>
        </w:rPr>
        <w:t>5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.4.4.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 </w:t>
      </w:r>
      <w:r w:rsidRPr="0039187A">
        <w:rPr>
          <w:rFonts w:ascii="Times New Roman" w:eastAsia="Times New Roman" w:hAnsi="Times New Roman"/>
          <w:sz w:val="24"/>
          <w:szCs w:val="24"/>
        </w:rPr>
        <w:tab/>
      </w:r>
    </w:p>
    <w:p w:rsidR="00F31E9C" w:rsidRPr="0039187A" w:rsidRDefault="00F31E9C" w:rsidP="00536BA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eastAsia="Times New Roman" w:hAnsi="Times New Roman"/>
          <w:sz w:val="24"/>
          <w:szCs w:val="24"/>
        </w:rPr>
        <w:t>25.5. Жалоба, поступившая в Администрацию, МФЦ, Учредителю МФЦ подлежит рассмотрению в течение 15 (пятнадцати) рабочих дней со дня ее регистрации, если более короткие сроки рассмотрения жалобы не установлены уполномоченным на ее рассмотрение Администрацией, МФЦ, Учредителем МФЦ.</w:t>
      </w:r>
    </w:p>
    <w:p w:rsidR="00F31E9C" w:rsidRPr="0039187A" w:rsidRDefault="00F31E9C" w:rsidP="00536BA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eastAsia="Times New Roman" w:hAnsi="Times New Roman"/>
          <w:sz w:val="24"/>
          <w:szCs w:val="24"/>
        </w:rPr>
        <w:t xml:space="preserve">В случае обжалования отказа Администрации, его должностного лица, МФЦ, </w:t>
      </w:r>
      <w:r w:rsidR="008F2DEB" w:rsidRPr="0039187A">
        <w:rPr>
          <w:rFonts w:ascii="Times New Roman" w:eastAsia="Times New Roman" w:hAnsi="Times New Roman"/>
          <w:sz w:val="24"/>
          <w:szCs w:val="24"/>
        </w:rPr>
        <w:br/>
      </w:r>
      <w:r w:rsidRPr="0039187A">
        <w:rPr>
          <w:rFonts w:ascii="Times New Roman" w:eastAsia="Times New Roman" w:hAnsi="Times New Roman"/>
          <w:sz w:val="24"/>
          <w:szCs w:val="24"/>
        </w:rPr>
        <w:t xml:space="preserve">его работника, в приеме документов у заявителя либо в исправлении допущенных опечаток </w:t>
      </w:r>
      <w:r w:rsidRPr="0039187A">
        <w:rPr>
          <w:rFonts w:ascii="Times New Roman" w:eastAsia="Times New Roman" w:hAnsi="Times New Roman"/>
          <w:sz w:val="24"/>
          <w:szCs w:val="24"/>
        </w:rPr>
        <w:br/>
        <w:t xml:space="preserve">и ошибок или в случае обжалования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з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аявителем нарушения установленного срока таких исправлений жалоба рассматривается в течение 5 (пяти) рабочих дней со дня ее регистрации. </w:t>
      </w:r>
    </w:p>
    <w:p w:rsidR="00F31E9C" w:rsidRPr="0039187A" w:rsidRDefault="00F31E9C" w:rsidP="00536BA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eastAsia="Times New Roman" w:hAnsi="Times New Roman"/>
          <w:sz w:val="24"/>
          <w:szCs w:val="24"/>
        </w:rPr>
        <w:t xml:space="preserve">25.6. По результатам рассмотрения жалобы принимается одно из следующих решений: </w:t>
      </w:r>
    </w:p>
    <w:p w:rsidR="00F31E9C" w:rsidRPr="0039187A" w:rsidRDefault="00F31E9C" w:rsidP="00536BA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eastAsia="Times New Roman" w:hAnsi="Times New Roman"/>
          <w:sz w:val="24"/>
          <w:szCs w:val="24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8F2DEB" w:rsidRPr="0039187A">
        <w:rPr>
          <w:rFonts w:ascii="Times New Roman" w:eastAsia="Times New Roman" w:hAnsi="Times New Roman"/>
          <w:sz w:val="24"/>
          <w:szCs w:val="24"/>
        </w:rPr>
        <w:t>м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униципальной услуги документах, возврата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з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аявителю денежных средств, взимание которых </w:t>
      </w:r>
      <w:r w:rsidR="00C50ADC">
        <w:rPr>
          <w:rFonts w:ascii="Times New Roman" w:eastAsia="Times New Roman" w:hAnsi="Times New Roman"/>
          <w:sz w:val="24"/>
          <w:szCs w:val="24"/>
        </w:rPr>
        <w:br/>
      </w:r>
      <w:r w:rsidRPr="0039187A">
        <w:rPr>
          <w:rFonts w:ascii="Times New Roman" w:eastAsia="Times New Roman" w:hAnsi="Times New Roman"/>
          <w:sz w:val="24"/>
          <w:szCs w:val="24"/>
        </w:rPr>
        <w:t>не предусмотрено нормативными правовыми актами Российской Федерации, нормативными правовыми актами Московской области.</w:t>
      </w:r>
    </w:p>
    <w:p w:rsidR="00F31E9C" w:rsidRPr="0039187A" w:rsidRDefault="00F31E9C" w:rsidP="00536BA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eastAsia="Times New Roman" w:hAnsi="Times New Roman"/>
          <w:sz w:val="24"/>
          <w:szCs w:val="24"/>
        </w:rPr>
        <w:t>25.6.2. В удовлетворении жалобы отказывается.</w:t>
      </w:r>
    </w:p>
    <w:p w:rsidR="00F31E9C" w:rsidRPr="0039187A" w:rsidRDefault="00F31E9C" w:rsidP="00536BA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eastAsia="Times New Roman" w:hAnsi="Times New Roman"/>
          <w:sz w:val="24"/>
          <w:szCs w:val="24"/>
        </w:rPr>
        <w:t xml:space="preserve">25.7. При удовлетворении жалобы Администрация, МФЦ, Учредитель МФЦ принимает исчерпывающие меры по устранению выявленных нарушений, в том числе по выдаче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з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аявителю результата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м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униципальной услуги, не позднее 5 (пяти) рабочих дней со дня принятия решения, </w:t>
      </w:r>
      <w:r w:rsidRPr="0039187A">
        <w:rPr>
          <w:rFonts w:ascii="Times New Roman" w:eastAsia="Times New Roman" w:hAnsi="Times New Roman"/>
          <w:sz w:val="24"/>
          <w:szCs w:val="24"/>
        </w:rPr>
        <w:br/>
        <w:t xml:space="preserve">если иное не установлено законодательством Российской Федерации. </w:t>
      </w:r>
    </w:p>
    <w:p w:rsidR="00E80726" w:rsidRPr="0039187A" w:rsidRDefault="00F31E9C" w:rsidP="00536BA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9187A">
        <w:rPr>
          <w:rFonts w:ascii="Times New Roman" w:eastAsia="Times New Roman" w:hAnsi="Times New Roman"/>
          <w:sz w:val="24"/>
          <w:szCs w:val="24"/>
        </w:rPr>
        <w:t xml:space="preserve">25.8. Не позднее дня, следующего за днем принятия решения, указанного в пункте 25.6 настоящего Административного регламента,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з</w:t>
      </w:r>
      <w:r w:rsidRPr="0039187A">
        <w:rPr>
          <w:rFonts w:ascii="Times New Roman" w:eastAsia="Times New Roman" w:hAnsi="Times New Roman"/>
          <w:sz w:val="24"/>
          <w:szCs w:val="24"/>
        </w:rPr>
        <w:t xml:space="preserve">аявителю в письменной форме или по желанию </w:t>
      </w:r>
      <w:r w:rsidR="008E72E3" w:rsidRPr="0039187A">
        <w:rPr>
          <w:rFonts w:ascii="Times New Roman" w:eastAsia="Times New Roman" w:hAnsi="Times New Roman"/>
          <w:sz w:val="24"/>
          <w:szCs w:val="24"/>
        </w:rPr>
        <w:t>з</w:t>
      </w:r>
      <w:r w:rsidRPr="0039187A">
        <w:rPr>
          <w:rFonts w:ascii="Times New Roman" w:eastAsia="Times New Roman" w:hAnsi="Times New Roman"/>
          <w:sz w:val="24"/>
          <w:szCs w:val="24"/>
        </w:rPr>
        <w:t>аявителя в электронной форме направляется мотивированный ответ о результатах рассмотрения жалобы.</w:t>
      </w:r>
      <w:bookmarkStart w:id="145" w:name="p0"/>
      <w:bookmarkEnd w:id="145"/>
    </w:p>
    <w:p w:rsidR="00E5169E" w:rsidRDefault="00E5169E" w:rsidP="005327C2">
      <w:pPr>
        <w:pStyle w:val="1-"/>
        <w:spacing w:before="0" w:after="0" w:line="240" w:lineRule="auto"/>
        <w:jc w:val="left"/>
        <w:rPr>
          <w:sz w:val="24"/>
          <w:szCs w:val="24"/>
          <w:highlight w:val="yellow"/>
        </w:rPr>
        <w:sectPr w:rsidR="00E5169E" w:rsidSect="00F16F16">
          <w:pgSz w:w="11906" w:h="16838" w:code="9"/>
          <w:pgMar w:top="709" w:right="707" w:bottom="851" w:left="1134" w:header="720" w:footer="720" w:gutter="0"/>
          <w:cols w:space="720"/>
          <w:noEndnote/>
          <w:docGrid w:linePitch="299"/>
        </w:sectPr>
      </w:pPr>
    </w:p>
    <w:p w:rsidR="00ED6756" w:rsidRPr="00BB71AF" w:rsidRDefault="00ED6756" w:rsidP="00ED6756">
      <w:pPr>
        <w:pStyle w:val="1-"/>
        <w:spacing w:before="0" w:after="0"/>
        <w:ind w:left="5103"/>
        <w:jc w:val="left"/>
        <w:rPr>
          <w:sz w:val="24"/>
          <w:szCs w:val="24"/>
        </w:rPr>
      </w:pPr>
      <w:bookmarkStart w:id="146" w:name="p112"/>
      <w:bookmarkStart w:id="147" w:name="p129"/>
      <w:bookmarkStart w:id="148" w:name="_Toc528859839"/>
      <w:bookmarkStart w:id="149" w:name="_Toc102638571"/>
      <w:bookmarkEnd w:id="123"/>
      <w:bookmarkEnd w:id="124"/>
      <w:bookmarkEnd w:id="125"/>
      <w:bookmarkEnd w:id="146"/>
      <w:bookmarkEnd w:id="147"/>
      <w:r w:rsidRPr="00BB71AF">
        <w:rPr>
          <w:sz w:val="24"/>
          <w:szCs w:val="24"/>
        </w:rPr>
        <w:t xml:space="preserve">Приложение </w:t>
      </w:r>
      <w:bookmarkEnd w:id="148"/>
      <w:r w:rsidRPr="00BB71AF">
        <w:rPr>
          <w:sz w:val="24"/>
          <w:szCs w:val="24"/>
        </w:rPr>
        <w:t>1</w:t>
      </w:r>
      <w:bookmarkEnd w:id="149"/>
    </w:p>
    <w:p w:rsidR="003E7A1C" w:rsidRPr="003E7A1C" w:rsidRDefault="00ED6756" w:rsidP="003E7A1C">
      <w:pPr>
        <w:pStyle w:val="affffb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</w:t>
      </w:r>
      <w:r w:rsidR="00BB71AF">
        <w:rPr>
          <w:rFonts w:ascii="Times New Roman" w:eastAsia="Times New Roman" w:hAnsi="Times New Roman"/>
          <w:sz w:val="24"/>
          <w:szCs w:val="24"/>
          <w:lang w:eastAsia="ru-RU"/>
        </w:rPr>
        <w:t xml:space="preserve">му </w:t>
      </w: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>регламент</w:t>
      </w:r>
      <w:r w:rsidR="00BB71AF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Муниципальной услуги «Постановка многодетных семей на учет в целях бесплатного предоставления земельных участков»</w:t>
      </w:r>
      <w:r w:rsidR="00CD79A1"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1032DA">
        <w:rPr>
          <w:rFonts w:ascii="Times New Roman" w:eastAsia="Times New Roman" w:hAnsi="Times New Roman"/>
          <w:sz w:val="24"/>
          <w:szCs w:val="24"/>
          <w:lang w:eastAsia="ru-RU"/>
        </w:rPr>
        <w:t>утвержденным</w:t>
      </w:r>
      <w:r w:rsidR="00CD79A1"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E7A1C" w:rsidRPr="003E7A1C">
        <w:rPr>
          <w:rFonts w:ascii="Times New Roman" w:eastAsia="Times New Roman" w:hAnsi="Times New Roman"/>
          <w:sz w:val="24"/>
          <w:szCs w:val="24"/>
          <w:lang w:eastAsia="ru-RU"/>
        </w:rPr>
        <w:t>постановлением администрации</w:t>
      </w:r>
      <w:r w:rsidR="003E7A1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3E7A1C" w:rsidRPr="003E7A1C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Фрязино</w:t>
      </w:r>
    </w:p>
    <w:p w:rsidR="003E7A1C" w:rsidRPr="003E7A1C" w:rsidRDefault="003E7A1C" w:rsidP="003E7A1C">
      <w:pPr>
        <w:pStyle w:val="affffb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7A1C">
        <w:rPr>
          <w:rFonts w:ascii="Times New Roman" w:eastAsia="Times New Roman" w:hAnsi="Times New Roman"/>
          <w:sz w:val="24"/>
          <w:szCs w:val="24"/>
          <w:lang w:eastAsia="ru-RU"/>
        </w:rPr>
        <w:t>от ___________  №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Pr="003E7A1C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:rsidR="00ED6756" w:rsidRPr="0039187A" w:rsidRDefault="00ED6756" w:rsidP="00ED6756">
      <w:pPr>
        <w:pStyle w:val="affffb"/>
        <w:spacing w:line="276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6756" w:rsidRPr="0039187A" w:rsidRDefault="00ED6756" w:rsidP="00ED6756">
      <w:pPr>
        <w:spacing w:after="0"/>
        <w:ind w:right="-365"/>
        <w:jc w:val="center"/>
        <w:rPr>
          <w:rFonts w:ascii="Times New Roman" w:hAnsi="Times New Roman"/>
          <w:sz w:val="24"/>
          <w:szCs w:val="24"/>
        </w:rPr>
      </w:pPr>
    </w:p>
    <w:p w:rsidR="007B208F" w:rsidRPr="0039187A" w:rsidRDefault="007B208F" w:rsidP="00ED6756">
      <w:pPr>
        <w:spacing w:after="0"/>
        <w:ind w:right="-365"/>
        <w:jc w:val="center"/>
        <w:rPr>
          <w:rFonts w:ascii="Times New Roman" w:hAnsi="Times New Roman"/>
          <w:sz w:val="24"/>
          <w:szCs w:val="24"/>
        </w:rPr>
      </w:pPr>
    </w:p>
    <w:p w:rsidR="007B208F" w:rsidRPr="0039187A" w:rsidRDefault="007B208F" w:rsidP="00ED6756">
      <w:pPr>
        <w:spacing w:after="0"/>
        <w:ind w:right="-365"/>
        <w:jc w:val="center"/>
        <w:rPr>
          <w:rFonts w:ascii="Times New Roman" w:hAnsi="Times New Roman"/>
          <w:sz w:val="24"/>
          <w:szCs w:val="24"/>
        </w:rPr>
      </w:pPr>
    </w:p>
    <w:p w:rsidR="007B208F" w:rsidRPr="0039187A" w:rsidRDefault="007B208F" w:rsidP="00ED6756">
      <w:pPr>
        <w:spacing w:after="0"/>
        <w:ind w:right="-365"/>
        <w:jc w:val="center"/>
        <w:rPr>
          <w:rFonts w:ascii="Times New Roman" w:hAnsi="Times New Roman"/>
          <w:sz w:val="24"/>
          <w:szCs w:val="24"/>
        </w:rPr>
      </w:pPr>
    </w:p>
    <w:p w:rsidR="006C3018" w:rsidRDefault="00ED6756" w:rsidP="006C3018">
      <w:pPr>
        <w:pStyle w:val="1-"/>
        <w:spacing w:before="0" w:after="0"/>
        <w:outlineLvl w:val="1"/>
        <w:rPr>
          <w:b w:val="0"/>
          <w:sz w:val="24"/>
          <w:szCs w:val="24"/>
        </w:rPr>
      </w:pPr>
      <w:bookmarkStart w:id="150" w:name="_Toc102638572"/>
      <w:bookmarkStart w:id="151" w:name="_Toc528859840"/>
      <w:r w:rsidRPr="005327C2">
        <w:rPr>
          <w:b w:val="0"/>
          <w:sz w:val="24"/>
          <w:szCs w:val="24"/>
        </w:rPr>
        <w:t xml:space="preserve">Форма </w:t>
      </w:r>
    </w:p>
    <w:p w:rsidR="00ED6756" w:rsidRPr="005327C2" w:rsidRDefault="00ED6756" w:rsidP="006C3018">
      <w:pPr>
        <w:pStyle w:val="1-"/>
        <w:spacing w:before="0" w:after="0"/>
        <w:outlineLvl w:val="1"/>
        <w:rPr>
          <w:b w:val="0"/>
          <w:sz w:val="24"/>
          <w:szCs w:val="24"/>
        </w:rPr>
      </w:pPr>
      <w:r w:rsidRPr="005327C2">
        <w:rPr>
          <w:b w:val="0"/>
          <w:sz w:val="24"/>
          <w:szCs w:val="24"/>
        </w:rPr>
        <w:t xml:space="preserve">решения о предоставлении </w:t>
      </w:r>
      <w:r w:rsidR="00901967" w:rsidRPr="005327C2">
        <w:rPr>
          <w:b w:val="0"/>
          <w:sz w:val="24"/>
          <w:szCs w:val="24"/>
        </w:rPr>
        <w:t>м</w:t>
      </w:r>
      <w:r w:rsidRPr="005327C2">
        <w:rPr>
          <w:b w:val="0"/>
          <w:sz w:val="24"/>
          <w:szCs w:val="24"/>
        </w:rPr>
        <w:t>униципальной услуги</w:t>
      </w:r>
      <w:bookmarkEnd w:id="150"/>
    </w:p>
    <w:p w:rsidR="006C3018" w:rsidRDefault="006C3018" w:rsidP="006C3018">
      <w:pPr>
        <w:pStyle w:val="1-"/>
        <w:spacing w:before="0" w:after="0"/>
        <w:outlineLvl w:val="1"/>
        <w:rPr>
          <w:b w:val="0"/>
          <w:sz w:val="24"/>
          <w:szCs w:val="24"/>
        </w:rPr>
      </w:pPr>
      <w:bookmarkStart w:id="152" w:name="_Toc102638573"/>
    </w:p>
    <w:p w:rsidR="00ED6756" w:rsidRPr="005327C2" w:rsidRDefault="00ED6756" w:rsidP="006C3018">
      <w:pPr>
        <w:pStyle w:val="1-"/>
        <w:spacing w:before="0" w:after="0"/>
        <w:outlineLvl w:val="1"/>
        <w:rPr>
          <w:b w:val="0"/>
          <w:sz w:val="24"/>
          <w:szCs w:val="24"/>
        </w:rPr>
      </w:pPr>
      <w:r w:rsidRPr="005327C2">
        <w:rPr>
          <w:b w:val="0"/>
          <w:sz w:val="24"/>
          <w:szCs w:val="24"/>
        </w:rPr>
        <w:t>РЕШЕНИЕ</w:t>
      </w:r>
      <w:bookmarkEnd w:id="152"/>
    </w:p>
    <w:p w:rsidR="00ED6756" w:rsidRPr="005327C2" w:rsidRDefault="00ED6756" w:rsidP="006C3018">
      <w:pPr>
        <w:pStyle w:val="1-"/>
        <w:spacing w:before="0" w:after="0"/>
        <w:outlineLvl w:val="1"/>
        <w:rPr>
          <w:b w:val="0"/>
          <w:sz w:val="24"/>
          <w:szCs w:val="24"/>
        </w:rPr>
      </w:pPr>
      <w:bookmarkStart w:id="153" w:name="_Toc102638574"/>
      <w:r w:rsidRPr="005327C2">
        <w:rPr>
          <w:b w:val="0"/>
          <w:sz w:val="24"/>
          <w:szCs w:val="24"/>
        </w:rPr>
        <w:t xml:space="preserve">о постановке многодетной семьи на учет </w:t>
      </w:r>
      <w:r w:rsidR="00A025AF" w:rsidRPr="005327C2">
        <w:rPr>
          <w:b w:val="0"/>
          <w:sz w:val="24"/>
          <w:szCs w:val="24"/>
        </w:rPr>
        <w:br/>
      </w:r>
      <w:r w:rsidRPr="005327C2">
        <w:rPr>
          <w:b w:val="0"/>
          <w:sz w:val="24"/>
          <w:szCs w:val="24"/>
        </w:rPr>
        <w:t>в целях бесплатного предоставления земельного участка</w:t>
      </w:r>
      <w:bookmarkEnd w:id="151"/>
      <w:bookmarkEnd w:id="153"/>
    </w:p>
    <w:p w:rsidR="00ED6756" w:rsidRPr="0039187A" w:rsidRDefault="008E72E3" w:rsidP="00ED675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54" w:name="_Hlk105366751"/>
      <w:r w:rsidRPr="00EF261A">
        <w:rPr>
          <w:rFonts w:ascii="Times New Roman" w:eastAsia="Times New Roman" w:hAnsi="Times New Roman"/>
          <w:sz w:val="24"/>
          <w:szCs w:val="24"/>
          <w:lang w:eastAsia="ru-RU"/>
        </w:rPr>
        <w:t>___________________</w:t>
      </w: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</w:t>
      </w:r>
    </w:p>
    <w:p w:rsidR="008E72E3" w:rsidRPr="0039187A" w:rsidRDefault="006C3018" w:rsidP="006211C3">
      <w:pPr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E72E3" w:rsidRPr="0039187A">
        <w:rPr>
          <w:rFonts w:ascii="Times New Roman" w:eastAsia="Times New Roman" w:hAnsi="Times New Roman"/>
          <w:sz w:val="20"/>
          <w:szCs w:val="20"/>
          <w:lang w:eastAsia="ru-RU"/>
        </w:rPr>
        <w:t>(на бланке Администрации)</w:t>
      </w:r>
    </w:p>
    <w:bookmarkEnd w:id="154"/>
    <w:p w:rsidR="00ED6756" w:rsidRPr="0039187A" w:rsidRDefault="00ED6756" w:rsidP="00ED6756">
      <w:pPr>
        <w:spacing w:after="0"/>
        <w:ind w:right="-36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D6756" w:rsidRPr="0039187A" w:rsidRDefault="00ED6756" w:rsidP="00ED6756">
      <w:pPr>
        <w:spacing w:after="0"/>
        <w:ind w:right="-365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>Администрация___________________________________________________________________,</w:t>
      </w:r>
    </w:p>
    <w:p w:rsidR="00ED6756" w:rsidRPr="002207D7" w:rsidRDefault="00ED6756" w:rsidP="00ED6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6C301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="00E26F52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2207D7">
        <w:rPr>
          <w:rFonts w:ascii="Times New Roman" w:eastAsia="Times New Roman" w:hAnsi="Times New Roman"/>
          <w:sz w:val="20"/>
          <w:szCs w:val="20"/>
          <w:lang w:eastAsia="ru-RU"/>
        </w:rPr>
        <w:t>(наименование Администрации)</w:t>
      </w:r>
    </w:p>
    <w:p w:rsidR="00ED6756" w:rsidRPr="0039187A" w:rsidRDefault="00ED6756" w:rsidP="00532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рассмотрев </w:t>
      </w:r>
      <w:r w:rsidR="001A39AF"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запрос </w:t>
      </w:r>
      <w:r w:rsidR="006C3018">
        <w:rPr>
          <w:rFonts w:ascii="Times New Roman" w:eastAsia="Times New Roman" w:hAnsi="Times New Roman"/>
          <w:sz w:val="24"/>
          <w:szCs w:val="24"/>
          <w:lang w:eastAsia="ru-RU"/>
        </w:rPr>
        <w:t xml:space="preserve">(заявление) </w:t>
      </w:r>
      <w:r w:rsidR="006211C3"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предоставлении муниципальной услуги </w:t>
      </w:r>
      <w:r w:rsidR="00BA7604" w:rsidRPr="0039187A">
        <w:rPr>
          <w:rFonts w:ascii="Times New Roman" w:eastAsia="Times New Roman" w:hAnsi="Times New Roman"/>
          <w:sz w:val="24"/>
          <w:szCs w:val="24"/>
          <w:lang w:eastAsia="ru-RU"/>
        </w:rPr>
        <w:t>«П</w:t>
      </w:r>
      <w:r w:rsidR="006211C3" w:rsidRPr="0039187A">
        <w:rPr>
          <w:rFonts w:ascii="Times New Roman" w:eastAsia="Times New Roman" w:hAnsi="Times New Roman"/>
          <w:bCs/>
          <w:sz w:val="24"/>
          <w:szCs w:val="24"/>
          <w:lang w:eastAsia="ru-RU"/>
        </w:rPr>
        <w:t>остановк</w:t>
      </w:r>
      <w:r w:rsidR="00BA7604" w:rsidRPr="0039187A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6211C3" w:rsidRPr="003918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01EB7" w:rsidRPr="0039187A">
        <w:rPr>
          <w:rFonts w:ascii="Times New Roman" w:eastAsia="Times New Roman" w:hAnsi="Times New Roman"/>
          <w:bCs/>
          <w:sz w:val="24"/>
          <w:szCs w:val="24"/>
          <w:lang w:eastAsia="ru-RU"/>
        </w:rPr>
        <w:t>много</w:t>
      </w:r>
      <w:r w:rsidR="00A025AF" w:rsidRPr="003918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детных семей </w:t>
      </w:r>
      <w:r w:rsidR="006211C3" w:rsidRPr="0039187A">
        <w:rPr>
          <w:rFonts w:ascii="Times New Roman" w:eastAsia="Times New Roman" w:hAnsi="Times New Roman"/>
          <w:bCs/>
          <w:sz w:val="24"/>
          <w:szCs w:val="24"/>
          <w:lang w:eastAsia="ru-RU"/>
        </w:rPr>
        <w:t>на учет в целях бесплатного предоставления земельн</w:t>
      </w:r>
      <w:r w:rsidR="00A025AF" w:rsidRPr="0039187A">
        <w:rPr>
          <w:rFonts w:ascii="Times New Roman" w:eastAsia="Times New Roman" w:hAnsi="Times New Roman"/>
          <w:bCs/>
          <w:sz w:val="24"/>
          <w:szCs w:val="24"/>
          <w:lang w:eastAsia="ru-RU"/>
        </w:rPr>
        <w:t>ых</w:t>
      </w:r>
      <w:r w:rsidR="006211C3" w:rsidRPr="003918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участк</w:t>
      </w:r>
      <w:r w:rsidR="00A025AF" w:rsidRPr="0039187A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BA7604" w:rsidRPr="0039187A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6211C3" w:rsidRPr="003918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6C3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br/>
      </w:r>
      <w:r w:rsidR="006211C3" w:rsidRPr="003918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 документы</w:t>
      </w:r>
      <w:r w:rsidR="003F7E3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="006211C3" w:rsidRPr="003918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представленные</w:t>
      </w:r>
      <w:r w:rsidR="006211C3" w:rsidRPr="003918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</w:t>
      </w:r>
      <w:r w:rsidRPr="003918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________________</w:t>
      </w:r>
      <w:r w:rsidR="00C95A87" w:rsidRPr="003918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____________________</w:t>
      </w:r>
      <w:r w:rsidRPr="003918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_________________,</w:t>
      </w:r>
    </w:p>
    <w:p w:rsidR="00ED6756" w:rsidRPr="002207D7" w:rsidRDefault="006C3018" w:rsidP="00ED6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2207D7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                                </w:t>
      </w:r>
      <w:r w:rsidR="00E26F52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     </w:t>
      </w:r>
      <w:r w:rsidRPr="002207D7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                    </w:t>
      </w:r>
      <w:r w:rsidR="00ED6756" w:rsidRPr="002207D7">
        <w:rPr>
          <w:rFonts w:ascii="Times New Roman" w:eastAsia="Times New Roman" w:hAnsi="Times New Roman"/>
          <w:bCs/>
          <w:sz w:val="20"/>
          <w:szCs w:val="20"/>
          <w:lang w:eastAsia="ru-RU"/>
        </w:rPr>
        <w:t>(фамилия, имя, отчество</w:t>
      </w:r>
      <w:r w:rsidR="00BA7604" w:rsidRPr="002207D7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</w:t>
      </w:r>
      <w:r w:rsidR="00A025AF" w:rsidRPr="002207D7">
        <w:rPr>
          <w:rFonts w:ascii="Times New Roman" w:eastAsia="Times New Roman" w:hAnsi="Times New Roman"/>
          <w:bCs/>
          <w:sz w:val="20"/>
          <w:szCs w:val="20"/>
          <w:lang w:eastAsia="ru-RU"/>
        </w:rPr>
        <w:t>(</w:t>
      </w:r>
      <w:r w:rsidR="00BA7604" w:rsidRPr="002207D7">
        <w:rPr>
          <w:rFonts w:ascii="Times New Roman" w:eastAsia="Times New Roman" w:hAnsi="Times New Roman"/>
          <w:bCs/>
          <w:sz w:val="20"/>
          <w:szCs w:val="20"/>
          <w:lang w:eastAsia="ru-RU"/>
        </w:rPr>
        <w:t>при наличии</w:t>
      </w:r>
      <w:r w:rsidR="00A025AF" w:rsidRPr="002207D7">
        <w:rPr>
          <w:rFonts w:ascii="Times New Roman" w:eastAsia="Times New Roman" w:hAnsi="Times New Roman"/>
          <w:bCs/>
          <w:sz w:val="20"/>
          <w:szCs w:val="20"/>
          <w:lang w:eastAsia="ru-RU"/>
        </w:rPr>
        <w:t>)</w:t>
      </w:r>
      <w:r w:rsidR="00BA7604" w:rsidRPr="002207D7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заявителя</w:t>
      </w:r>
      <w:r w:rsidR="00ED6756" w:rsidRPr="002207D7">
        <w:rPr>
          <w:rFonts w:ascii="Times New Roman" w:eastAsia="Times New Roman" w:hAnsi="Times New Roman"/>
          <w:bCs/>
          <w:sz w:val="20"/>
          <w:szCs w:val="20"/>
          <w:lang w:eastAsia="ru-RU"/>
        </w:rPr>
        <w:t>)</w:t>
      </w:r>
    </w:p>
    <w:p w:rsidR="00ED6756" w:rsidRPr="0039187A" w:rsidRDefault="00ED6756" w:rsidP="00ED6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6756" w:rsidRPr="0039187A" w:rsidRDefault="00925974" w:rsidP="00901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5A87"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соответствии с Законом Московской области № 73/2011-ОЗ «О бесплатном предоставлении земельных участков многодетным семьям Московской области» и постановлением Правительства Московской области от </w:t>
      </w:r>
      <w:r w:rsidR="00512213"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04.04.2013 </w:t>
      </w:r>
      <w:r w:rsidR="00C95A87" w:rsidRPr="0039187A">
        <w:rPr>
          <w:rFonts w:ascii="Times New Roman" w:eastAsia="Times New Roman" w:hAnsi="Times New Roman"/>
          <w:sz w:val="24"/>
          <w:szCs w:val="24"/>
          <w:lang w:eastAsia="ru-RU"/>
        </w:rPr>
        <w:t>№ 222/12 «</w:t>
      </w:r>
      <w:r w:rsidR="00901967"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О мерах по реализации Закона Московской области «О бесплатном предоставлении земельных участков многодетным семьям </w:t>
      </w:r>
      <w:r w:rsidR="00512213" w:rsidRPr="0039187A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901967" w:rsidRPr="0039187A">
        <w:rPr>
          <w:rFonts w:ascii="Times New Roman" w:eastAsia="Times New Roman" w:hAnsi="Times New Roman"/>
          <w:sz w:val="24"/>
          <w:szCs w:val="24"/>
          <w:lang w:eastAsia="ru-RU"/>
        </w:rPr>
        <w:t>в Московской области</w:t>
      </w:r>
      <w:r w:rsidR="00C95A87"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F36879" w:rsidRPr="0039187A">
        <w:rPr>
          <w:rFonts w:ascii="Times New Roman" w:eastAsia="Times New Roman" w:hAnsi="Times New Roman"/>
          <w:sz w:val="24"/>
          <w:szCs w:val="24"/>
          <w:lang w:eastAsia="ru-RU"/>
        </w:rPr>
        <w:t>принято решение</w:t>
      </w:r>
      <w:r w:rsidR="00ED6756"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155" w:name="_Hlk105365905"/>
      <w:r w:rsidR="00ED6756" w:rsidRPr="0039187A">
        <w:rPr>
          <w:rFonts w:ascii="Times New Roman" w:eastAsia="Times New Roman" w:hAnsi="Times New Roman"/>
          <w:sz w:val="24"/>
          <w:szCs w:val="24"/>
          <w:lang w:eastAsia="ru-RU"/>
        </w:rPr>
        <w:t>о п</w:t>
      </w:r>
      <w:r w:rsidR="00ED6756" w:rsidRPr="0039187A">
        <w:rPr>
          <w:rFonts w:ascii="Times New Roman" w:eastAsia="Times New Roman" w:hAnsi="Times New Roman"/>
          <w:bCs/>
          <w:sz w:val="24"/>
          <w:szCs w:val="24"/>
          <w:lang w:eastAsia="ru-RU"/>
        </w:rPr>
        <w:t>остановке на учет в целях бесплатного предоставления земельного участка</w:t>
      </w:r>
      <w:bookmarkEnd w:id="155"/>
      <w:r w:rsidR="00F36879" w:rsidRPr="003918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__________________________________ и членов его семьи _______________________________________</w:t>
      </w:r>
      <w:r w:rsidR="00ED6756" w:rsidRPr="0039187A">
        <w:rPr>
          <w:rFonts w:ascii="Times New Roman" w:eastAsia="Times New Roman" w:hAnsi="Times New Roman"/>
          <w:bCs/>
          <w:sz w:val="24"/>
          <w:szCs w:val="24"/>
          <w:lang w:eastAsia="ru-RU"/>
        </w:rPr>
        <w:t>, номер очереди</w:t>
      </w:r>
      <w:r w:rsidR="00ED6756" w:rsidRPr="00EF261A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_______________.</w:t>
      </w:r>
    </w:p>
    <w:p w:rsidR="00ED6756" w:rsidRPr="0039187A" w:rsidRDefault="00ED6756" w:rsidP="00ED6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6756" w:rsidRPr="0039187A" w:rsidRDefault="00ED6756" w:rsidP="00ED675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207" w:type="dxa"/>
        <w:tblInd w:w="-142" w:type="dxa"/>
        <w:tblLook w:val="04A0"/>
      </w:tblPr>
      <w:tblGrid>
        <w:gridCol w:w="5377"/>
        <w:gridCol w:w="1110"/>
        <w:gridCol w:w="3720"/>
      </w:tblGrid>
      <w:tr w:rsidR="00ED6756" w:rsidRPr="0039187A" w:rsidTr="003C34E3">
        <w:tc>
          <w:tcPr>
            <w:tcW w:w="5377" w:type="dxa"/>
          </w:tcPr>
          <w:p w:rsidR="00ED6756" w:rsidRPr="0039187A" w:rsidRDefault="00ED6756" w:rsidP="003C34E3">
            <w:pPr>
              <w:spacing w:after="0"/>
              <w:ind w:right="-36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1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ED6756" w:rsidRPr="002207D7" w:rsidRDefault="00E26F52" w:rsidP="002207D7">
            <w:pPr>
              <w:spacing w:after="0"/>
              <w:ind w:left="142" w:right="-36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1D7F02" w:rsidRPr="002207D7">
              <w:rPr>
                <w:rFonts w:ascii="Times New Roman" w:hAnsi="Times New Roman"/>
                <w:sz w:val="20"/>
                <w:szCs w:val="20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1110" w:type="dxa"/>
          </w:tcPr>
          <w:p w:rsidR="00ED6756" w:rsidRPr="0039187A" w:rsidRDefault="00ED6756" w:rsidP="003C34E3">
            <w:pPr>
              <w:spacing w:after="0"/>
              <w:ind w:right="-36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</w:tcPr>
          <w:p w:rsidR="00ED6756" w:rsidRPr="0039187A" w:rsidRDefault="00ED6756" w:rsidP="003C34E3">
            <w:pPr>
              <w:spacing w:after="0"/>
              <w:ind w:right="-36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1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  <w:p w:rsidR="00ED6756" w:rsidRPr="002207D7" w:rsidRDefault="00E26F52" w:rsidP="003C34E3">
            <w:pPr>
              <w:spacing w:after="0"/>
              <w:ind w:right="-36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ED6756" w:rsidRPr="00220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(подпись, фамилия, инициалы)</w:t>
            </w:r>
          </w:p>
        </w:tc>
      </w:tr>
    </w:tbl>
    <w:p w:rsidR="00ED6756" w:rsidRPr="0039187A" w:rsidRDefault="001D7F02" w:rsidP="001D7F02">
      <w:pPr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187A">
        <w:rPr>
          <w:rFonts w:ascii="Times New Roman" w:hAnsi="Times New Roman"/>
          <w:sz w:val="24"/>
          <w:szCs w:val="24"/>
          <w:lang w:eastAsia="ar-SA"/>
        </w:rPr>
        <w:t>«____»_______________20__</w:t>
      </w:r>
    </w:p>
    <w:p w:rsidR="00ED6756" w:rsidRPr="0039187A" w:rsidRDefault="00ED6756" w:rsidP="000700AE">
      <w:pPr>
        <w:spacing w:after="0"/>
        <w:ind w:right="-365"/>
        <w:jc w:val="center"/>
        <w:rPr>
          <w:rFonts w:ascii="Times New Roman" w:eastAsia="Times New Roman" w:hAnsi="Times New Roman"/>
          <w:b/>
          <w:bCs/>
          <w:sz w:val="28"/>
          <w:szCs w:val="28"/>
          <w:highlight w:val="yellow"/>
          <w:lang w:eastAsia="ru-RU"/>
        </w:rPr>
      </w:pPr>
      <w:r w:rsidRPr="0039187A">
        <w:rPr>
          <w:rFonts w:ascii="Times New Roman" w:eastAsia="Times New Roman" w:hAnsi="Times New Roman"/>
          <w:b/>
          <w:bCs/>
          <w:sz w:val="28"/>
          <w:szCs w:val="28"/>
          <w:highlight w:val="yellow"/>
          <w:lang w:eastAsia="ru-RU"/>
        </w:rPr>
        <w:br w:type="page"/>
      </w:r>
    </w:p>
    <w:p w:rsidR="00A96866" w:rsidRPr="00BB71AF" w:rsidRDefault="00A96866" w:rsidP="00A96866">
      <w:pPr>
        <w:pStyle w:val="1-"/>
        <w:spacing w:before="0" w:after="0"/>
        <w:ind w:left="5103"/>
        <w:jc w:val="left"/>
        <w:rPr>
          <w:sz w:val="24"/>
          <w:szCs w:val="24"/>
        </w:rPr>
      </w:pPr>
      <w:bookmarkStart w:id="156" w:name="_Toc528859841"/>
      <w:bookmarkStart w:id="157" w:name="_Toc102638575"/>
      <w:r w:rsidRPr="00BB71AF">
        <w:rPr>
          <w:sz w:val="24"/>
          <w:szCs w:val="24"/>
        </w:rPr>
        <w:t>Приложение</w:t>
      </w:r>
      <w:bookmarkEnd w:id="156"/>
      <w:r w:rsidRPr="00BB71AF">
        <w:rPr>
          <w:sz w:val="24"/>
          <w:szCs w:val="24"/>
        </w:rPr>
        <w:t xml:space="preserve"> 2</w:t>
      </w:r>
      <w:bookmarkEnd w:id="157"/>
    </w:p>
    <w:p w:rsidR="003E7A1C" w:rsidRPr="003E7A1C" w:rsidRDefault="00A96866" w:rsidP="003E7A1C">
      <w:pPr>
        <w:pStyle w:val="affffb"/>
        <w:spacing w:line="276" w:lineRule="auto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</w:t>
      </w:r>
      <w:r w:rsidR="0074314C">
        <w:rPr>
          <w:rFonts w:ascii="Times New Roman" w:eastAsia="Times New Roman" w:hAnsi="Times New Roman"/>
          <w:sz w:val="24"/>
          <w:szCs w:val="24"/>
          <w:lang w:eastAsia="ru-RU"/>
        </w:rPr>
        <w:t xml:space="preserve">му </w:t>
      </w: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</w:t>
      </w:r>
      <w:r w:rsidR="0074314C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Муниципальной услуги «Постановка многодетных семей на учет в целях бесплатного предоставления земельных участков»</w:t>
      </w:r>
      <w:r w:rsidR="00CD79A1"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1032DA">
        <w:rPr>
          <w:rFonts w:ascii="Times New Roman" w:eastAsia="Times New Roman" w:hAnsi="Times New Roman"/>
          <w:sz w:val="24"/>
          <w:szCs w:val="24"/>
          <w:lang w:eastAsia="ru-RU"/>
        </w:rPr>
        <w:t>утвержденным</w:t>
      </w:r>
      <w:r w:rsidR="0074314C" w:rsidRPr="0074314C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постановлением </w:t>
      </w:r>
      <w:r w:rsidR="003E7A1C" w:rsidRPr="003E7A1C">
        <w:rPr>
          <w:rFonts w:ascii="Times New Roman" w:eastAsia="Times New Roman" w:hAnsi="Times New Roman"/>
          <w:sz w:val="24"/>
          <w:szCs w:val="24"/>
          <w:lang w:eastAsia="ru-RU"/>
        </w:rPr>
        <w:t>администрации  городского округа Фрязино</w:t>
      </w:r>
    </w:p>
    <w:p w:rsidR="003E7A1C" w:rsidRPr="003E7A1C" w:rsidRDefault="003E7A1C" w:rsidP="003E7A1C">
      <w:pPr>
        <w:pStyle w:val="affffb"/>
        <w:spacing w:line="276" w:lineRule="auto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7A1C">
        <w:rPr>
          <w:rFonts w:ascii="Times New Roman" w:eastAsia="Times New Roman" w:hAnsi="Times New Roman"/>
          <w:sz w:val="24"/>
          <w:szCs w:val="24"/>
          <w:lang w:eastAsia="ru-RU"/>
        </w:rPr>
        <w:t>от ___________  № ___________</w:t>
      </w:r>
    </w:p>
    <w:p w:rsidR="00A96866" w:rsidRPr="0039187A" w:rsidRDefault="00A96866" w:rsidP="003E7A1C">
      <w:pPr>
        <w:pStyle w:val="affffb"/>
        <w:spacing w:line="276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6866" w:rsidRPr="0039187A" w:rsidRDefault="00A96866" w:rsidP="00A96866">
      <w:pPr>
        <w:spacing w:after="0"/>
        <w:ind w:right="-36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8F" w:rsidRPr="0039187A" w:rsidRDefault="007B208F" w:rsidP="00A96866">
      <w:pPr>
        <w:spacing w:after="0"/>
        <w:ind w:right="-36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8F" w:rsidRPr="0039187A" w:rsidRDefault="007B208F" w:rsidP="00A96866">
      <w:pPr>
        <w:spacing w:after="0"/>
        <w:ind w:right="-36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8F" w:rsidRPr="0039187A" w:rsidRDefault="007B208F" w:rsidP="00A96866">
      <w:pPr>
        <w:spacing w:after="0"/>
        <w:ind w:right="-36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08F" w:rsidRPr="0039187A" w:rsidRDefault="007B208F" w:rsidP="00A96866">
      <w:pPr>
        <w:spacing w:after="0"/>
        <w:ind w:right="-36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3018" w:rsidRDefault="00A96866" w:rsidP="00176D68">
      <w:pPr>
        <w:pStyle w:val="12"/>
        <w:jc w:val="center"/>
        <w:rPr>
          <w:b w:val="0"/>
          <w:i w:val="0"/>
        </w:rPr>
      </w:pPr>
      <w:bookmarkStart w:id="158" w:name="_Toc102638576"/>
      <w:r w:rsidRPr="005327C2">
        <w:rPr>
          <w:b w:val="0"/>
          <w:i w:val="0"/>
        </w:rPr>
        <w:t xml:space="preserve">Форма </w:t>
      </w:r>
    </w:p>
    <w:p w:rsidR="00176D68" w:rsidRPr="005327C2" w:rsidRDefault="00A96866" w:rsidP="00176D68">
      <w:pPr>
        <w:pStyle w:val="12"/>
        <w:jc w:val="center"/>
        <w:rPr>
          <w:b w:val="0"/>
          <w:i w:val="0"/>
        </w:rPr>
      </w:pPr>
      <w:r w:rsidRPr="005327C2">
        <w:rPr>
          <w:b w:val="0"/>
          <w:i w:val="0"/>
        </w:rPr>
        <w:t>решения</w:t>
      </w:r>
      <w:r w:rsidRPr="005327C2">
        <w:rPr>
          <w:b w:val="0"/>
        </w:rPr>
        <w:t xml:space="preserve"> </w:t>
      </w:r>
      <w:r w:rsidR="00176D68" w:rsidRPr="005327C2">
        <w:rPr>
          <w:b w:val="0"/>
          <w:i w:val="0"/>
        </w:rPr>
        <w:t xml:space="preserve">об отказе в предоставлении </w:t>
      </w:r>
      <w:r w:rsidR="00901967" w:rsidRPr="005327C2">
        <w:rPr>
          <w:b w:val="0"/>
          <w:i w:val="0"/>
        </w:rPr>
        <w:t>м</w:t>
      </w:r>
      <w:r w:rsidR="00176D68" w:rsidRPr="005327C2">
        <w:rPr>
          <w:b w:val="0"/>
          <w:i w:val="0"/>
        </w:rPr>
        <w:t>униципальной услуги</w:t>
      </w:r>
      <w:bookmarkEnd w:id="158"/>
    </w:p>
    <w:p w:rsidR="006C3018" w:rsidRDefault="006C3018" w:rsidP="006C3018">
      <w:pPr>
        <w:tabs>
          <w:tab w:val="left" w:pos="1862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76D68" w:rsidRPr="005327C2" w:rsidRDefault="00176D68" w:rsidP="006C3018">
      <w:pPr>
        <w:tabs>
          <w:tab w:val="left" w:pos="1862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5327C2">
        <w:rPr>
          <w:rFonts w:ascii="Times New Roman" w:hAnsi="Times New Roman"/>
          <w:sz w:val="24"/>
          <w:szCs w:val="24"/>
        </w:rPr>
        <w:t>РЕШЕНИЕ</w:t>
      </w:r>
    </w:p>
    <w:p w:rsidR="00A96866" w:rsidRPr="005327C2" w:rsidRDefault="00A96866" w:rsidP="006C3018">
      <w:pPr>
        <w:tabs>
          <w:tab w:val="left" w:pos="1862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5327C2">
        <w:rPr>
          <w:rFonts w:ascii="Times New Roman" w:hAnsi="Times New Roman"/>
          <w:sz w:val="24"/>
          <w:szCs w:val="24"/>
        </w:rPr>
        <w:t xml:space="preserve">об отказе в постановке многодетной семьи на учет </w:t>
      </w:r>
      <w:r w:rsidR="00CD617F" w:rsidRPr="005327C2">
        <w:rPr>
          <w:rFonts w:ascii="Times New Roman" w:hAnsi="Times New Roman"/>
          <w:sz w:val="24"/>
          <w:szCs w:val="24"/>
        </w:rPr>
        <w:br/>
      </w:r>
      <w:r w:rsidRPr="005327C2">
        <w:rPr>
          <w:rFonts w:ascii="Times New Roman" w:hAnsi="Times New Roman"/>
          <w:sz w:val="24"/>
          <w:szCs w:val="24"/>
        </w:rPr>
        <w:t>в целях бесплатного предоставления земельного участка</w:t>
      </w:r>
      <w:r w:rsidRPr="005327C2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6C3018" w:rsidRPr="0039187A" w:rsidRDefault="006C3018" w:rsidP="006C301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261A">
        <w:rPr>
          <w:rFonts w:ascii="Times New Roman" w:eastAsia="Times New Roman" w:hAnsi="Times New Roman"/>
          <w:sz w:val="24"/>
          <w:szCs w:val="24"/>
          <w:lang w:eastAsia="ru-RU"/>
        </w:rPr>
        <w:t>___________________</w:t>
      </w: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</w:t>
      </w:r>
    </w:p>
    <w:p w:rsidR="006C3018" w:rsidRPr="0039187A" w:rsidRDefault="006C3018" w:rsidP="006C3018">
      <w:pPr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187A">
        <w:rPr>
          <w:rFonts w:ascii="Times New Roman" w:eastAsia="Times New Roman" w:hAnsi="Times New Roman"/>
          <w:sz w:val="20"/>
          <w:szCs w:val="20"/>
          <w:lang w:eastAsia="ru-RU"/>
        </w:rPr>
        <w:t>(на бланке Администрации)</w:t>
      </w:r>
    </w:p>
    <w:p w:rsidR="00A96866" w:rsidRPr="0039187A" w:rsidRDefault="00A96866" w:rsidP="007045A6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045A6" w:rsidRPr="0039187A" w:rsidRDefault="007045A6" w:rsidP="00A96866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45A6" w:rsidRPr="0039187A" w:rsidRDefault="007045A6" w:rsidP="00A96866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6866" w:rsidRPr="0039187A" w:rsidRDefault="00A96866" w:rsidP="00A96866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187A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</w:t>
      </w:r>
      <w:r w:rsidR="00E26F52">
        <w:rPr>
          <w:rFonts w:ascii="Times New Roman" w:hAnsi="Times New Roman"/>
          <w:sz w:val="24"/>
          <w:szCs w:val="24"/>
          <w:lang w:eastAsia="ru-RU"/>
        </w:rPr>
        <w:t>_____</w:t>
      </w:r>
      <w:r w:rsidRPr="0039187A">
        <w:rPr>
          <w:rFonts w:ascii="Times New Roman" w:hAnsi="Times New Roman"/>
          <w:sz w:val="24"/>
          <w:szCs w:val="24"/>
          <w:lang w:eastAsia="ru-RU"/>
        </w:rPr>
        <w:t>____</w:t>
      </w:r>
    </w:p>
    <w:p w:rsidR="00A96866" w:rsidRPr="002207D7" w:rsidRDefault="00E26F52" w:rsidP="00A96866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</w:t>
      </w:r>
      <w:r w:rsidR="00A96866" w:rsidRPr="002207D7">
        <w:rPr>
          <w:rFonts w:ascii="Times New Roman" w:hAnsi="Times New Roman"/>
          <w:sz w:val="20"/>
          <w:szCs w:val="20"/>
          <w:lang w:eastAsia="ru-RU"/>
        </w:rPr>
        <w:t xml:space="preserve">(фамилия, имя, отчество </w:t>
      </w:r>
      <w:r w:rsidR="00707068" w:rsidRPr="002207D7">
        <w:rPr>
          <w:rFonts w:ascii="Times New Roman" w:hAnsi="Times New Roman"/>
          <w:sz w:val="20"/>
          <w:szCs w:val="20"/>
          <w:lang w:eastAsia="ru-RU"/>
        </w:rPr>
        <w:t xml:space="preserve">(при наличии) </w:t>
      </w:r>
      <w:r w:rsidR="001A39AF" w:rsidRPr="002207D7">
        <w:rPr>
          <w:rFonts w:ascii="Times New Roman" w:hAnsi="Times New Roman"/>
          <w:sz w:val="20"/>
          <w:szCs w:val="20"/>
          <w:lang w:eastAsia="ru-RU"/>
        </w:rPr>
        <w:t>заявителя</w:t>
      </w:r>
      <w:r w:rsidR="00A96866" w:rsidRPr="002207D7">
        <w:rPr>
          <w:rFonts w:ascii="Times New Roman" w:hAnsi="Times New Roman"/>
          <w:sz w:val="20"/>
          <w:szCs w:val="20"/>
          <w:lang w:eastAsia="ru-RU"/>
        </w:rPr>
        <w:t xml:space="preserve">) </w:t>
      </w:r>
    </w:p>
    <w:p w:rsidR="00A96866" w:rsidRPr="0039187A" w:rsidRDefault="00A96866" w:rsidP="00A96866">
      <w:pPr>
        <w:tabs>
          <w:tab w:val="left" w:pos="1440"/>
          <w:tab w:val="left" w:pos="1862"/>
          <w:tab w:val="num" w:pos="5954"/>
        </w:tabs>
        <w:autoSpaceDE w:val="0"/>
        <w:autoSpaceDN w:val="0"/>
        <w:adjustRightInd w:val="0"/>
        <w:spacing w:after="0"/>
        <w:ind w:left="5812"/>
        <w:jc w:val="center"/>
        <w:rPr>
          <w:rFonts w:ascii="Times New Roman" w:hAnsi="Times New Roman"/>
          <w:sz w:val="24"/>
          <w:szCs w:val="24"/>
        </w:rPr>
      </w:pPr>
    </w:p>
    <w:p w:rsidR="00A96866" w:rsidRPr="0039187A" w:rsidRDefault="00A96866" w:rsidP="00A96866">
      <w:pPr>
        <w:tabs>
          <w:tab w:val="left" w:pos="1862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96866" w:rsidRPr="0039187A" w:rsidRDefault="00A96866" w:rsidP="00A96866">
      <w:pPr>
        <w:tabs>
          <w:tab w:val="left" w:pos="18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07068" w:rsidRPr="00A407E2" w:rsidRDefault="00707068" w:rsidP="001715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9187A">
        <w:rPr>
          <w:rStyle w:val="2f5"/>
          <w:b w:val="0"/>
          <w:szCs w:val="24"/>
        </w:rPr>
        <w:t>В соответствии с Законом Московской области № 73/2011-ОЗ «О бесплатном предоставлении земельных участков многодетным семьям в Московской области»</w:t>
      </w:r>
      <w:r w:rsidR="00F900FC">
        <w:rPr>
          <w:rStyle w:val="2f5"/>
          <w:b w:val="0"/>
          <w:szCs w:val="24"/>
        </w:rPr>
        <w:t xml:space="preserve">, </w:t>
      </w:r>
      <w:r w:rsidR="00F900FC" w:rsidRPr="00EF261A">
        <w:rPr>
          <w:rFonts w:ascii="Times New Roman" w:hAnsi="Times New Roman"/>
          <w:sz w:val="24"/>
          <w:szCs w:val="24"/>
        </w:rPr>
        <w:t>Административн</w:t>
      </w:r>
      <w:r w:rsidR="00F900FC">
        <w:rPr>
          <w:rFonts w:ascii="Times New Roman" w:hAnsi="Times New Roman"/>
          <w:sz w:val="24"/>
          <w:szCs w:val="24"/>
        </w:rPr>
        <w:t>ым</w:t>
      </w:r>
      <w:r w:rsidR="00F900FC" w:rsidRPr="00EF261A">
        <w:rPr>
          <w:rFonts w:ascii="Times New Roman" w:hAnsi="Times New Roman"/>
          <w:sz w:val="24"/>
          <w:szCs w:val="24"/>
        </w:rPr>
        <w:t xml:space="preserve"> регламент</w:t>
      </w:r>
      <w:r w:rsidR="00F900FC">
        <w:rPr>
          <w:rFonts w:ascii="Times New Roman" w:hAnsi="Times New Roman"/>
          <w:sz w:val="24"/>
          <w:szCs w:val="24"/>
        </w:rPr>
        <w:t>ом</w:t>
      </w:r>
      <w:r w:rsidR="00F900FC" w:rsidRPr="0039187A">
        <w:rPr>
          <w:rStyle w:val="2f5"/>
          <w:b w:val="0"/>
          <w:szCs w:val="24"/>
        </w:rPr>
        <w:t xml:space="preserve"> </w:t>
      </w:r>
      <w:r w:rsidR="00A407E2">
        <w:rPr>
          <w:rStyle w:val="2f5"/>
          <w:b w:val="0"/>
          <w:szCs w:val="24"/>
        </w:rPr>
        <w:t xml:space="preserve">предоставления муниципальной услуги </w:t>
      </w:r>
      <w:r w:rsidR="00A22DF2">
        <w:rPr>
          <w:rStyle w:val="2f5"/>
          <w:b w:val="0"/>
          <w:szCs w:val="24"/>
        </w:rPr>
        <w:br/>
      </w:r>
      <w:r w:rsidR="00A407E2" w:rsidRPr="00E83FC6">
        <w:rPr>
          <w:rStyle w:val="2f5"/>
          <w:b w:val="0"/>
          <w:szCs w:val="24"/>
        </w:rPr>
        <w:t>«Постановка многодетных семей на учет в целях бесплатного предоставления земельных участков»</w:t>
      </w:r>
      <w:r w:rsidR="00A407E2">
        <w:rPr>
          <w:rStyle w:val="2f5"/>
          <w:b w:val="0"/>
          <w:szCs w:val="24"/>
        </w:rPr>
        <w:t xml:space="preserve">, утвержденным </w:t>
      </w:r>
      <w:r w:rsidR="00A22DF2">
        <w:rPr>
          <w:rStyle w:val="2f5"/>
          <w:b w:val="0"/>
          <w:szCs w:val="24"/>
        </w:rPr>
        <w:t>_</w:t>
      </w:r>
      <w:r w:rsidR="00A407E2">
        <w:rPr>
          <w:rStyle w:val="2f5"/>
          <w:b w:val="0"/>
          <w:szCs w:val="24"/>
        </w:rPr>
        <w:t>__</w:t>
      </w:r>
      <w:r w:rsidR="00A22DF2">
        <w:rPr>
          <w:rStyle w:val="2f5"/>
          <w:b w:val="0"/>
          <w:szCs w:val="24"/>
        </w:rPr>
        <w:t>_</w:t>
      </w:r>
      <w:r w:rsidR="00A407E2">
        <w:rPr>
          <w:rStyle w:val="2f5"/>
          <w:b w:val="0"/>
          <w:szCs w:val="24"/>
        </w:rPr>
        <w:t>_</w:t>
      </w:r>
      <w:r w:rsidR="007202D0">
        <w:rPr>
          <w:rStyle w:val="2f5"/>
          <w:b w:val="0"/>
          <w:szCs w:val="24"/>
        </w:rPr>
        <w:t>________________</w:t>
      </w:r>
      <w:r w:rsidR="00A407E2">
        <w:rPr>
          <w:rStyle w:val="2f5"/>
          <w:b w:val="0"/>
          <w:szCs w:val="24"/>
        </w:rPr>
        <w:t xml:space="preserve">_____, </w:t>
      </w:r>
      <w:r w:rsidR="00A22DF2">
        <w:rPr>
          <w:rStyle w:val="2f5"/>
          <w:b w:val="0"/>
          <w:szCs w:val="24"/>
        </w:rPr>
        <w:t xml:space="preserve">(далее – Административный регламент) </w:t>
      </w:r>
      <w:r w:rsidRPr="00583E6E">
        <w:rPr>
          <w:rFonts w:ascii="Times New Roman" w:hAnsi="Times New Roman"/>
          <w:sz w:val="24"/>
          <w:szCs w:val="24"/>
        </w:rPr>
        <w:t>Администрация</w:t>
      </w:r>
      <w:r w:rsidR="00B77F64" w:rsidRPr="00A407E2">
        <w:rPr>
          <w:rFonts w:ascii="Times New Roman" w:hAnsi="Times New Roman"/>
          <w:sz w:val="24"/>
          <w:szCs w:val="24"/>
        </w:rPr>
        <w:t xml:space="preserve">  </w:t>
      </w:r>
      <w:r w:rsidR="00752931" w:rsidRPr="00A407E2">
        <w:rPr>
          <w:rFonts w:ascii="Times New Roman" w:hAnsi="Times New Roman"/>
          <w:sz w:val="24"/>
          <w:szCs w:val="24"/>
        </w:rPr>
        <w:t>_</w:t>
      </w:r>
      <w:r w:rsidR="007202D0">
        <w:rPr>
          <w:rFonts w:ascii="Times New Roman" w:hAnsi="Times New Roman"/>
          <w:sz w:val="24"/>
          <w:szCs w:val="24"/>
        </w:rPr>
        <w:t>__________________________________________________</w:t>
      </w:r>
      <w:r w:rsidRPr="00583E6E">
        <w:rPr>
          <w:rFonts w:ascii="Times New Roman" w:hAnsi="Times New Roman"/>
          <w:sz w:val="24"/>
          <w:szCs w:val="24"/>
        </w:rPr>
        <w:t xml:space="preserve">_____, </w:t>
      </w:r>
    </w:p>
    <w:p w:rsidR="00707068" w:rsidRPr="002207D7" w:rsidRDefault="00707068" w:rsidP="00707068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2207D7">
        <w:rPr>
          <w:rFonts w:ascii="Times New Roman" w:hAnsi="Times New Roman"/>
          <w:sz w:val="20"/>
          <w:szCs w:val="20"/>
        </w:rPr>
        <w:t xml:space="preserve">                              </w:t>
      </w:r>
      <w:r w:rsidR="00F900FC" w:rsidRPr="002207D7">
        <w:rPr>
          <w:rFonts w:ascii="Times New Roman" w:hAnsi="Times New Roman"/>
          <w:sz w:val="20"/>
          <w:szCs w:val="20"/>
        </w:rPr>
        <w:t xml:space="preserve">               </w:t>
      </w:r>
      <w:r w:rsidR="00E26F52">
        <w:rPr>
          <w:rFonts w:ascii="Times New Roman" w:hAnsi="Times New Roman"/>
          <w:sz w:val="20"/>
          <w:szCs w:val="20"/>
        </w:rPr>
        <w:t xml:space="preserve">                         </w:t>
      </w:r>
      <w:r w:rsidR="00F900FC" w:rsidRPr="002207D7">
        <w:rPr>
          <w:rFonts w:ascii="Times New Roman" w:hAnsi="Times New Roman"/>
          <w:sz w:val="20"/>
          <w:szCs w:val="20"/>
        </w:rPr>
        <w:t xml:space="preserve">    </w:t>
      </w:r>
      <w:r w:rsidR="00E26F52">
        <w:rPr>
          <w:rFonts w:ascii="Times New Roman" w:hAnsi="Times New Roman"/>
          <w:sz w:val="20"/>
          <w:szCs w:val="20"/>
        </w:rPr>
        <w:t xml:space="preserve">            </w:t>
      </w:r>
      <w:r w:rsidR="00F900FC" w:rsidRPr="002207D7">
        <w:rPr>
          <w:rFonts w:ascii="Times New Roman" w:hAnsi="Times New Roman"/>
          <w:sz w:val="20"/>
          <w:szCs w:val="20"/>
        </w:rPr>
        <w:t xml:space="preserve">   </w:t>
      </w:r>
      <w:r w:rsidRPr="002207D7">
        <w:rPr>
          <w:rFonts w:ascii="Times New Roman" w:hAnsi="Times New Roman"/>
          <w:sz w:val="20"/>
          <w:szCs w:val="20"/>
        </w:rPr>
        <w:t>(наименование Администрации)</w:t>
      </w:r>
    </w:p>
    <w:p w:rsidR="00707068" w:rsidRPr="00315FBF" w:rsidRDefault="00707068" w:rsidP="001715A4">
      <w:pPr>
        <w:pStyle w:val="affffd"/>
        <w:jc w:val="both"/>
        <w:rPr>
          <w:rStyle w:val="2f5"/>
          <w:szCs w:val="24"/>
        </w:rPr>
      </w:pPr>
      <w:r w:rsidRPr="0039187A">
        <w:rPr>
          <w:rStyle w:val="2f5"/>
          <w:szCs w:val="24"/>
        </w:rPr>
        <w:t>рассмотрел</w:t>
      </w:r>
      <w:r w:rsidR="00B77F64" w:rsidRPr="0039187A">
        <w:rPr>
          <w:rStyle w:val="2f5"/>
          <w:szCs w:val="24"/>
        </w:rPr>
        <w:t>а</w:t>
      </w:r>
      <w:r w:rsidRPr="0039187A">
        <w:rPr>
          <w:rStyle w:val="2f5"/>
          <w:szCs w:val="24"/>
        </w:rPr>
        <w:t xml:space="preserve"> </w:t>
      </w:r>
      <w:r w:rsidR="003A6D37" w:rsidRPr="005327C2">
        <w:rPr>
          <w:rStyle w:val="2f5"/>
          <w:szCs w:val="24"/>
        </w:rPr>
        <w:t>запрос</w:t>
      </w:r>
      <w:r w:rsidRPr="00EF261A">
        <w:rPr>
          <w:rStyle w:val="2f5"/>
          <w:szCs w:val="24"/>
        </w:rPr>
        <w:t xml:space="preserve"> </w:t>
      </w:r>
      <w:r w:rsidR="006C3018">
        <w:rPr>
          <w:rStyle w:val="2f5"/>
          <w:szCs w:val="24"/>
        </w:rPr>
        <w:t xml:space="preserve">(заявление) </w:t>
      </w:r>
      <w:r w:rsidRPr="00EF261A">
        <w:rPr>
          <w:rStyle w:val="2f5"/>
          <w:szCs w:val="24"/>
        </w:rPr>
        <w:t xml:space="preserve">о предоставлении </w:t>
      </w:r>
      <w:r w:rsidRPr="0039187A">
        <w:rPr>
          <w:rStyle w:val="2f5"/>
          <w:szCs w:val="24"/>
        </w:rPr>
        <w:t>муниципальной услуги «Постановка многодетных семей на учет в целях бесплатного предоставления земельных участков» № _____ (</w:t>
      </w:r>
      <w:r w:rsidRPr="0039187A">
        <w:rPr>
          <w:rStyle w:val="2f5"/>
          <w:i/>
          <w:szCs w:val="24"/>
        </w:rPr>
        <w:t>указать регистрационный номер запроса</w:t>
      </w:r>
      <w:r w:rsidRPr="0039187A">
        <w:rPr>
          <w:rStyle w:val="2f5"/>
          <w:szCs w:val="24"/>
        </w:rPr>
        <w:t xml:space="preserve">) (далее соответственно – запрос, </w:t>
      </w:r>
      <w:r w:rsidR="00752931" w:rsidRPr="0039187A">
        <w:rPr>
          <w:rStyle w:val="2f5"/>
          <w:szCs w:val="24"/>
        </w:rPr>
        <w:t>м</w:t>
      </w:r>
      <w:r w:rsidRPr="0039187A">
        <w:rPr>
          <w:rStyle w:val="2f5"/>
          <w:szCs w:val="24"/>
        </w:rPr>
        <w:t xml:space="preserve">униципальная услуга) и </w:t>
      </w:r>
      <w:r w:rsidR="00185E7D" w:rsidRPr="0039187A">
        <w:rPr>
          <w:rStyle w:val="2f5"/>
          <w:szCs w:val="24"/>
        </w:rPr>
        <w:t>принял</w:t>
      </w:r>
      <w:r w:rsidR="00185E7D">
        <w:rPr>
          <w:rStyle w:val="2f5"/>
          <w:szCs w:val="24"/>
        </w:rPr>
        <w:t>а</w:t>
      </w:r>
      <w:r w:rsidR="00185E7D" w:rsidRPr="0039187A">
        <w:rPr>
          <w:rStyle w:val="2f5"/>
          <w:szCs w:val="24"/>
        </w:rPr>
        <w:t xml:space="preserve"> </w:t>
      </w:r>
      <w:r w:rsidRPr="0039187A">
        <w:rPr>
          <w:rStyle w:val="2f5"/>
          <w:szCs w:val="24"/>
        </w:rPr>
        <w:t xml:space="preserve">решение об отказе в предоставлении </w:t>
      </w:r>
      <w:r w:rsidR="00752931" w:rsidRPr="0039187A">
        <w:rPr>
          <w:rStyle w:val="2f5"/>
          <w:szCs w:val="24"/>
        </w:rPr>
        <w:t>м</w:t>
      </w:r>
      <w:r w:rsidRPr="0039187A">
        <w:rPr>
          <w:rStyle w:val="2f5"/>
          <w:szCs w:val="24"/>
        </w:rPr>
        <w:t>униципальной услуги по следующему основанию:</w:t>
      </w:r>
    </w:p>
    <w:tbl>
      <w:tblPr>
        <w:tblStyle w:val="afe"/>
        <w:tblW w:w="0" w:type="auto"/>
        <w:tblLook w:val="04A0"/>
      </w:tblPr>
      <w:tblGrid>
        <w:gridCol w:w="2802"/>
        <w:gridCol w:w="3543"/>
        <w:gridCol w:w="3828"/>
      </w:tblGrid>
      <w:tr w:rsidR="0039187A" w:rsidRPr="0039187A" w:rsidTr="001715A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3C" w:rsidRPr="005327C2" w:rsidRDefault="00BB773C" w:rsidP="00CD7C19">
            <w:pPr>
              <w:pStyle w:val="affffd"/>
              <w:suppressAutoHyphens w:val="0"/>
              <w:spacing w:after="0" w:line="240" w:lineRule="auto"/>
              <w:rPr>
                <w:rStyle w:val="2f5"/>
                <w:szCs w:val="24"/>
              </w:rPr>
            </w:pPr>
            <w:r w:rsidRPr="0039187A">
              <w:rPr>
                <w:rStyle w:val="2f5"/>
                <w:szCs w:val="24"/>
              </w:rPr>
              <w:t xml:space="preserve">Ссылка </w:t>
            </w:r>
            <w:r w:rsidRPr="0039187A">
              <w:rPr>
                <w:rStyle w:val="2f5"/>
                <w:szCs w:val="24"/>
              </w:rPr>
              <w:br/>
              <w:t>на соответствующий подпункт пункта 10.</w:t>
            </w:r>
            <w:r w:rsidR="00C61367" w:rsidRPr="0039187A">
              <w:rPr>
                <w:rStyle w:val="2f5"/>
                <w:szCs w:val="24"/>
              </w:rPr>
              <w:t>2</w:t>
            </w:r>
            <w:r w:rsidRPr="0039187A">
              <w:rPr>
                <w:rStyle w:val="2f5"/>
                <w:szCs w:val="24"/>
              </w:rPr>
              <w:t xml:space="preserve"> Административного регламента, в котором содержится основание </w:t>
            </w:r>
            <w:r w:rsidRPr="0039187A">
              <w:rPr>
                <w:rStyle w:val="2f5"/>
                <w:szCs w:val="24"/>
              </w:rPr>
              <w:br/>
              <w:t xml:space="preserve">для отказа </w:t>
            </w:r>
            <w:r w:rsidRPr="0039187A">
              <w:rPr>
                <w:rStyle w:val="2f5"/>
                <w:szCs w:val="24"/>
              </w:rPr>
              <w:br/>
              <w:t xml:space="preserve">в предоставлении </w:t>
            </w:r>
            <w:r w:rsidR="00CD7C19" w:rsidRPr="0039187A">
              <w:rPr>
                <w:rStyle w:val="2f5"/>
                <w:szCs w:val="24"/>
              </w:rPr>
              <w:t>м</w:t>
            </w:r>
            <w:r w:rsidRPr="0039187A">
              <w:rPr>
                <w:rStyle w:val="2f5"/>
                <w:szCs w:val="24"/>
              </w:rPr>
              <w:t>униципальной услуги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3C" w:rsidRPr="005327C2" w:rsidRDefault="00BB773C" w:rsidP="00621B8D">
            <w:pPr>
              <w:pStyle w:val="affffd"/>
              <w:suppressAutoHyphens w:val="0"/>
              <w:spacing w:after="0" w:line="240" w:lineRule="auto"/>
              <w:rPr>
                <w:rStyle w:val="2f5"/>
                <w:szCs w:val="24"/>
              </w:rPr>
            </w:pPr>
            <w:r w:rsidRPr="0039187A">
              <w:rPr>
                <w:rStyle w:val="2f5"/>
                <w:szCs w:val="24"/>
              </w:rPr>
              <w:t xml:space="preserve">Наименование </w:t>
            </w:r>
            <w:r w:rsidRPr="0039187A">
              <w:rPr>
                <w:rStyle w:val="2f5"/>
                <w:szCs w:val="24"/>
              </w:rPr>
              <w:br/>
              <w:t xml:space="preserve">основания для отказа </w:t>
            </w:r>
            <w:r w:rsidRPr="0039187A">
              <w:rPr>
                <w:rStyle w:val="2f5"/>
                <w:szCs w:val="24"/>
              </w:rPr>
              <w:br/>
              <w:t xml:space="preserve">в предоставлении </w:t>
            </w:r>
            <w:r w:rsidR="00752931" w:rsidRPr="0039187A">
              <w:rPr>
                <w:rStyle w:val="2f5"/>
                <w:szCs w:val="24"/>
              </w:rPr>
              <w:t>м</w:t>
            </w:r>
            <w:r w:rsidRPr="0039187A">
              <w:rPr>
                <w:rStyle w:val="2f5"/>
                <w:szCs w:val="24"/>
              </w:rPr>
              <w:t>униципальной услуги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3C" w:rsidRPr="005327C2" w:rsidRDefault="00BB773C" w:rsidP="00621B8D">
            <w:pPr>
              <w:pStyle w:val="affffd"/>
              <w:suppressAutoHyphens w:val="0"/>
              <w:spacing w:after="0" w:line="240" w:lineRule="auto"/>
              <w:rPr>
                <w:rStyle w:val="2f5"/>
                <w:szCs w:val="24"/>
              </w:rPr>
            </w:pPr>
            <w:r w:rsidRPr="0039187A">
              <w:rPr>
                <w:rStyle w:val="2f5"/>
                <w:szCs w:val="24"/>
              </w:rPr>
              <w:t xml:space="preserve">Разъяснение причины </w:t>
            </w:r>
            <w:r w:rsidRPr="0039187A">
              <w:rPr>
                <w:rStyle w:val="2f5"/>
                <w:szCs w:val="24"/>
              </w:rPr>
              <w:br/>
              <w:t xml:space="preserve">принятия решения </w:t>
            </w:r>
            <w:r w:rsidRPr="0039187A">
              <w:rPr>
                <w:rStyle w:val="2f5"/>
                <w:szCs w:val="24"/>
              </w:rPr>
              <w:br/>
              <w:t xml:space="preserve">об отказе в предоставлении </w:t>
            </w:r>
            <w:r w:rsidR="00752931" w:rsidRPr="0039187A">
              <w:rPr>
                <w:rStyle w:val="2f5"/>
                <w:szCs w:val="24"/>
              </w:rPr>
              <w:t>м</w:t>
            </w:r>
            <w:r w:rsidRPr="0039187A">
              <w:rPr>
                <w:rStyle w:val="2f5"/>
                <w:szCs w:val="24"/>
              </w:rPr>
              <w:t>униципальной услуги</w:t>
            </w:r>
          </w:p>
        </w:tc>
      </w:tr>
      <w:tr w:rsidR="0039187A" w:rsidRPr="0039187A" w:rsidTr="001715A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3C" w:rsidRPr="00EF261A" w:rsidRDefault="00BB773C" w:rsidP="00621B8D">
            <w:pPr>
              <w:pStyle w:val="affffd"/>
              <w:suppressAutoHyphens w:val="0"/>
              <w:spacing w:after="0" w:line="240" w:lineRule="auto"/>
              <w:jc w:val="both"/>
              <w:rPr>
                <w:rStyle w:val="2f5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3C" w:rsidRPr="005327C2" w:rsidRDefault="00BB773C" w:rsidP="00621B8D">
            <w:pPr>
              <w:pStyle w:val="111"/>
              <w:numPr>
                <w:ilvl w:val="0"/>
                <w:numId w:val="0"/>
              </w:numPr>
              <w:suppressAutoHyphens w:val="0"/>
              <w:spacing w:line="240" w:lineRule="auto"/>
              <w:jc w:val="left"/>
              <w:rPr>
                <w:rStyle w:val="2f5"/>
                <w:b w:val="0"/>
                <w:spacing w:val="2"/>
                <w:szCs w:val="24"/>
                <w:shd w:val="clear" w:color="auto" w:fill="FFFFFF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3C" w:rsidRPr="00EF261A" w:rsidRDefault="00BB773C" w:rsidP="00407487">
            <w:pPr>
              <w:pStyle w:val="affffd"/>
              <w:spacing w:after="0" w:line="240" w:lineRule="auto"/>
              <w:jc w:val="left"/>
              <w:rPr>
                <w:rStyle w:val="2f5"/>
                <w:b/>
                <w:szCs w:val="24"/>
              </w:rPr>
            </w:pPr>
          </w:p>
        </w:tc>
      </w:tr>
    </w:tbl>
    <w:p w:rsidR="0052599E" w:rsidRPr="0039187A" w:rsidRDefault="0052599E" w:rsidP="001715A4">
      <w:pPr>
        <w:tabs>
          <w:tab w:val="left" w:pos="1862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C4A53" w:rsidRPr="0039187A" w:rsidRDefault="004C4A53" w:rsidP="001715A4">
      <w:pPr>
        <w:tabs>
          <w:tab w:val="left" w:pos="1862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 xml:space="preserve">Вы вправе повторно обратиться в Администрацию с запросом после устранения указанного основания для отказа в предоставлении </w:t>
      </w:r>
      <w:r w:rsidR="00122930" w:rsidRPr="0039187A">
        <w:rPr>
          <w:rFonts w:ascii="Times New Roman" w:hAnsi="Times New Roman"/>
          <w:sz w:val="24"/>
          <w:szCs w:val="24"/>
        </w:rPr>
        <w:t>м</w:t>
      </w:r>
      <w:r w:rsidRPr="0039187A">
        <w:rPr>
          <w:rFonts w:ascii="Times New Roman" w:hAnsi="Times New Roman"/>
          <w:sz w:val="24"/>
          <w:szCs w:val="24"/>
        </w:rPr>
        <w:t>униципальной услуги.</w:t>
      </w:r>
    </w:p>
    <w:p w:rsidR="004C4A53" w:rsidRPr="0039187A" w:rsidRDefault="004C4A53" w:rsidP="001715A4">
      <w:pPr>
        <w:tabs>
          <w:tab w:val="left" w:pos="1496"/>
          <w:tab w:val="left" w:pos="186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187A">
        <w:rPr>
          <w:rFonts w:ascii="Times New Roman" w:hAnsi="Times New Roman"/>
          <w:sz w:val="24"/>
          <w:szCs w:val="24"/>
        </w:rPr>
        <w:t xml:space="preserve">Настоящее решение об отказе в предоставлении </w:t>
      </w:r>
      <w:r w:rsidR="00122930" w:rsidRPr="0039187A">
        <w:rPr>
          <w:rFonts w:ascii="Times New Roman" w:hAnsi="Times New Roman"/>
          <w:sz w:val="24"/>
          <w:szCs w:val="24"/>
        </w:rPr>
        <w:t>м</w:t>
      </w:r>
      <w:r w:rsidRPr="0039187A">
        <w:rPr>
          <w:rFonts w:ascii="Times New Roman" w:hAnsi="Times New Roman"/>
          <w:sz w:val="24"/>
          <w:szCs w:val="24"/>
        </w:rPr>
        <w:t xml:space="preserve">униципальной услуги может быть обжаловано в досудебном (внесудебном) порядке путем направления жалобы в соответствии </w:t>
      </w:r>
      <w:r w:rsidRPr="0039187A">
        <w:rPr>
          <w:rFonts w:ascii="Times New Roman" w:hAnsi="Times New Roman"/>
          <w:sz w:val="24"/>
          <w:szCs w:val="24"/>
        </w:rPr>
        <w:br/>
        <w:t xml:space="preserve">с разделом V «Досудебный (внесудебный) порядок обжалования решений и действий (бездействия) Администрации, МФЦ, а также их должностных лиц, </w:t>
      </w:r>
      <w:r w:rsidR="0039187A">
        <w:rPr>
          <w:rFonts w:ascii="Times New Roman" w:hAnsi="Times New Roman"/>
          <w:sz w:val="24"/>
          <w:szCs w:val="24"/>
        </w:rPr>
        <w:t>муниципальных</w:t>
      </w:r>
      <w:r w:rsidR="0039187A" w:rsidRPr="00EF261A">
        <w:rPr>
          <w:rFonts w:ascii="Times New Roman" w:hAnsi="Times New Roman"/>
          <w:sz w:val="24"/>
          <w:szCs w:val="24"/>
        </w:rPr>
        <w:t xml:space="preserve"> </w:t>
      </w:r>
      <w:r w:rsidRPr="0039187A">
        <w:rPr>
          <w:rFonts w:ascii="Times New Roman" w:hAnsi="Times New Roman"/>
          <w:sz w:val="24"/>
          <w:szCs w:val="24"/>
        </w:rPr>
        <w:t xml:space="preserve">служащих </w:t>
      </w:r>
      <w:r w:rsidR="0039187A">
        <w:rPr>
          <w:rFonts w:ascii="Times New Roman" w:hAnsi="Times New Roman"/>
          <w:sz w:val="24"/>
          <w:szCs w:val="24"/>
        </w:rPr>
        <w:br/>
      </w:r>
      <w:r w:rsidRPr="00EF261A">
        <w:rPr>
          <w:rFonts w:ascii="Times New Roman" w:hAnsi="Times New Roman"/>
          <w:sz w:val="24"/>
          <w:szCs w:val="24"/>
        </w:rPr>
        <w:t>и работников» Административного регламента, а также в судебном порядке в соответствии</w:t>
      </w:r>
      <w:r w:rsidRPr="0039187A">
        <w:rPr>
          <w:rFonts w:ascii="Times New Roman" w:hAnsi="Times New Roman"/>
          <w:sz w:val="24"/>
          <w:szCs w:val="24"/>
        </w:rPr>
        <w:t xml:space="preserve"> </w:t>
      </w:r>
      <w:r w:rsidR="00901967" w:rsidRPr="0039187A">
        <w:rPr>
          <w:rFonts w:ascii="Times New Roman" w:hAnsi="Times New Roman"/>
          <w:sz w:val="24"/>
          <w:szCs w:val="24"/>
        </w:rPr>
        <w:br/>
      </w:r>
      <w:r w:rsidRPr="0039187A">
        <w:rPr>
          <w:rFonts w:ascii="Times New Roman" w:hAnsi="Times New Roman"/>
          <w:sz w:val="24"/>
          <w:szCs w:val="24"/>
        </w:rPr>
        <w:t>с законодательством Российской Федерации.</w:t>
      </w:r>
    </w:p>
    <w:p w:rsidR="00A96866" w:rsidRPr="0039187A" w:rsidRDefault="00A96866" w:rsidP="001715A4">
      <w:pPr>
        <w:tabs>
          <w:tab w:val="left" w:pos="1496"/>
          <w:tab w:val="left" w:pos="1862"/>
        </w:tabs>
        <w:autoSpaceDE w:val="0"/>
        <w:autoSpaceDN w:val="0"/>
        <w:adjustRightInd w:val="0"/>
        <w:ind w:left="-142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187A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A96866" w:rsidRPr="0039187A" w:rsidRDefault="00A96866" w:rsidP="001715A4">
      <w:pPr>
        <w:tabs>
          <w:tab w:val="left" w:pos="1496"/>
          <w:tab w:val="left" w:pos="1862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187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</w:t>
      </w:r>
    </w:p>
    <w:p w:rsidR="00A96866" w:rsidRPr="0039187A" w:rsidRDefault="00A96866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187A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4C4A53" w:rsidRPr="005327C2">
        <w:rPr>
          <w:rFonts w:ascii="Times New Roman" w:hAnsi="Times New Roman"/>
          <w:i/>
          <w:sz w:val="24"/>
          <w:szCs w:val="24"/>
          <w:lang w:eastAsia="ru-RU"/>
        </w:rPr>
        <w:t xml:space="preserve">указывается информация, необходимая для устранения оснований для отказа в предоставлении </w:t>
      </w:r>
      <w:r w:rsidR="00122930" w:rsidRPr="005327C2">
        <w:rPr>
          <w:rFonts w:ascii="Times New Roman" w:hAnsi="Times New Roman"/>
          <w:i/>
          <w:sz w:val="24"/>
          <w:szCs w:val="24"/>
          <w:lang w:eastAsia="ru-RU"/>
        </w:rPr>
        <w:t>м</w:t>
      </w:r>
      <w:r w:rsidR="004C4A53" w:rsidRPr="005327C2">
        <w:rPr>
          <w:rFonts w:ascii="Times New Roman" w:hAnsi="Times New Roman"/>
          <w:i/>
          <w:sz w:val="24"/>
          <w:szCs w:val="24"/>
          <w:lang w:eastAsia="ru-RU"/>
        </w:rPr>
        <w:t>униципальной услуги, а также иная дополнительная информация при необходимости</w:t>
      </w:r>
      <w:r w:rsidRPr="00EF261A">
        <w:rPr>
          <w:rFonts w:ascii="Times New Roman" w:hAnsi="Times New Roman"/>
          <w:sz w:val="24"/>
          <w:szCs w:val="24"/>
          <w:lang w:eastAsia="ru-RU"/>
        </w:rPr>
        <w:t>)</w:t>
      </w:r>
      <w:r w:rsidR="00122930" w:rsidRPr="0039187A">
        <w:rPr>
          <w:rFonts w:ascii="Times New Roman" w:hAnsi="Times New Roman"/>
          <w:sz w:val="24"/>
          <w:szCs w:val="24"/>
          <w:lang w:eastAsia="ru-RU"/>
        </w:rPr>
        <w:t>.</w:t>
      </w:r>
    </w:p>
    <w:p w:rsidR="00122930" w:rsidRPr="0039187A" w:rsidRDefault="00122930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187A">
        <w:rPr>
          <w:rFonts w:ascii="Times New Roman" w:hAnsi="Times New Roman"/>
          <w:sz w:val="24"/>
          <w:szCs w:val="24"/>
          <w:lang w:eastAsia="ru-RU"/>
        </w:rPr>
        <w:tab/>
      </w:r>
    </w:p>
    <w:p w:rsidR="00A96866" w:rsidRPr="0039187A" w:rsidRDefault="00A96866" w:rsidP="00A96866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6866" w:rsidRPr="0039187A" w:rsidRDefault="00A96866" w:rsidP="00A96866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3b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77"/>
        <w:gridCol w:w="1110"/>
        <w:gridCol w:w="3720"/>
      </w:tblGrid>
      <w:tr w:rsidR="00A96866" w:rsidRPr="0039187A" w:rsidTr="003C34E3">
        <w:tc>
          <w:tcPr>
            <w:tcW w:w="5377" w:type="dxa"/>
          </w:tcPr>
          <w:p w:rsidR="00A96866" w:rsidRPr="0039187A" w:rsidRDefault="00A96866" w:rsidP="003C34E3">
            <w:pPr>
              <w:tabs>
                <w:tab w:val="left" w:pos="1862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39187A">
              <w:rPr>
                <w:sz w:val="24"/>
                <w:szCs w:val="24"/>
                <w:lang w:eastAsia="ru-RU"/>
              </w:rPr>
              <w:t>___________________________________________</w:t>
            </w:r>
          </w:p>
          <w:p w:rsidR="00A96866" w:rsidRPr="002207D7" w:rsidRDefault="00A96866" w:rsidP="00480835">
            <w:pPr>
              <w:tabs>
                <w:tab w:val="left" w:pos="1862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2207D7">
              <w:rPr>
                <w:sz w:val="20"/>
                <w:szCs w:val="20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1110" w:type="dxa"/>
          </w:tcPr>
          <w:p w:rsidR="00A96866" w:rsidRPr="0039187A" w:rsidRDefault="00A96866" w:rsidP="003C34E3">
            <w:pPr>
              <w:tabs>
                <w:tab w:val="left" w:pos="1862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</w:tcPr>
          <w:p w:rsidR="00A96866" w:rsidRPr="0039187A" w:rsidRDefault="00A96866" w:rsidP="003C34E3">
            <w:pPr>
              <w:tabs>
                <w:tab w:val="left" w:pos="1862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Calibri"/>
                <w:sz w:val="24"/>
                <w:szCs w:val="24"/>
                <w:lang w:eastAsia="ru-RU"/>
              </w:rPr>
            </w:pPr>
            <w:r w:rsidRPr="0039187A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A96866" w:rsidRPr="002207D7" w:rsidRDefault="00E26F52" w:rsidP="002207D7">
            <w:pPr>
              <w:tabs>
                <w:tab w:val="left" w:pos="1862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</w:t>
            </w:r>
            <w:r w:rsidR="00A96866" w:rsidRPr="002207D7">
              <w:rPr>
                <w:sz w:val="20"/>
                <w:szCs w:val="20"/>
                <w:lang w:eastAsia="ru-RU"/>
              </w:rPr>
              <w:t>(подпись, фамилия, инициалы)</w:t>
            </w:r>
          </w:p>
        </w:tc>
      </w:tr>
    </w:tbl>
    <w:p w:rsidR="00A96866" w:rsidRPr="0039187A" w:rsidRDefault="00A96866" w:rsidP="00A96866">
      <w:pPr>
        <w:tabs>
          <w:tab w:val="left" w:pos="1862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39187A">
        <w:rPr>
          <w:rFonts w:ascii="Times New Roman" w:hAnsi="Times New Roman"/>
          <w:i/>
          <w:sz w:val="24"/>
          <w:szCs w:val="24"/>
          <w:lang w:eastAsia="ru-RU"/>
        </w:rPr>
        <w:t xml:space="preserve">  </w:t>
      </w:r>
    </w:p>
    <w:p w:rsidR="00A96866" w:rsidRPr="0039187A" w:rsidRDefault="00A96866" w:rsidP="00A96866">
      <w:pPr>
        <w:tabs>
          <w:tab w:val="left" w:pos="1862"/>
        </w:tabs>
        <w:suppressAutoHyphens/>
        <w:autoSpaceDE w:val="0"/>
        <w:autoSpaceDN w:val="0"/>
        <w:adjustRightInd w:val="0"/>
        <w:spacing w:after="0"/>
        <w:ind w:firstLine="54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39187A">
        <w:rPr>
          <w:rFonts w:ascii="Times New Roman" w:hAnsi="Times New Roman"/>
          <w:sz w:val="24"/>
          <w:szCs w:val="24"/>
          <w:lang w:eastAsia="ar-SA"/>
        </w:rPr>
        <w:t xml:space="preserve">«____»_______________20__    </w:t>
      </w:r>
    </w:p>
    <w:p w:rsidR="00A96866" w:rsidRPr="0039187A" w:rsidRDefault="00A96866" w:rsidP="00A96866">
      <w:pPr>
        <w:tabs>
          <w:tab w:val="left" w:pos="1862"/>
        </w:tabs>
        <w:autoSpaceDE w:val="0"/>
        <w:autoSpaceDN w:val="0"/>
        <w:adjustRightInd w:val="0"/>
        <w:spacing w:before="240" w:after="240" w:line="23" w:lineRule="atLeast"/>
        <w:outlineLvl w:val="1"/>
        <w:rPr>
          <w:rFonts w:ascii="Times New Roman" w:hAnsi="Times New Roman"/>
          <w:b/>
          <w:i/>
          <w:sz w:val="24"/>
          <w:szCs w:val="24"/>
          <w:highlight w:val="yellow"/>
        </w:rPr>
        <w:sectPr w:rsidR="00A96866" w:rsidRPr="0039187A" w:rsidSect="00F16F16">
          <w:pgSz w:w="11906" w:h="16838" w:code="9"/>
          <w:pgMar w:top="709" w:right="707" w:bottom="851" w:left="1134" w:header="720" w:footer="720" w:gutter="0"/>
          <w:cols w:space="720"/>
          <w:noEndnote/>
          <w:docGrid w:linePitch="299"/>
        </w:sectPr>
      </w:pPr>
    </w:p>
    <w:p w:rsidR="003B2C48" w:rsidRPr="002951AF" w:rsidRDefault="003B2C48" w:rsidP="003E7A1C">
      <w:pPr>
        <w:pStyle w:val="1-"/>
        <w:spacing w:before="0" w:after="0"/>
        <w:ind w:left="4820"/>
        <w:jc w:val="left"/>
        <w:rPr>
          <w:sz w:val="24"/>
          <w:szCs w:val="24"/>
        </w:rPr>
      </w:pPr>
      <w:bookmarkStart w:id="159" w:name="_Toc102638577"/>
      <w:bookmarkStart w:id="160" w:name="_Toc528859847"/>
      <w:r w:rsidRPr="002951AF">
        <w:rPr>
          <w:sz w:val="24"/>
          <w:szCs w:val="24"/>
        </w:rPr>
        <w:t>Приложение 3</w:t>
      </w:r>
      <w:bookmarkEnd w:id="159"/>
    </w:p>
    <w:p w:rsidR="003E7A1C" w:rsidRPr="003E7A1C" w:rsidRDefault="003E7A1C" w:rsidP="003E7A1C">
      <w:pPr>
        <w:spacing w:after="0"/>
        <w:ind w:left="4820" w:right="-36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7A1C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 регламенту предоставления Муниципальной услуги «Постановка многодетных семей на учет в целях бесплатного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E7A1C">
        <w:rPr>
          <w:rFonts w:ascii="Times New Roman" w:eastAsia="Times New Roman" w:hAnsi="Times New Roman"/>
          <w:sz w:val="24"/>
          <w:szCs w:val="24"/>
          <w:lang w:eastAsia="ru-RU"/>
        </w:rPr>
        <w:t>предоставления земельных участков», утвержденным постановлением администрации  городского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E7A1C">
        <w:rPr>
          <w:rFonts w:ascii="Times New Roman" w:eastAsia="Times New Roman" w:hAnsi="Times New Roman"/>
          <w:sz w:val="24"/>
          <w:szCs w:val="24"/>
          <w:lang w:eastAsia="ru-RU"/>
        </w:rPr>
        <w:t>округа Фрязино</w:t>
      </w:r>
    </w:p>
    <w:p w:rsidR="003E7A1C" w:rsidRPr="003E7A1C" w:rsidRDefault="003E7A1C" w:rsidP="003E7A1C">
      <w:pPr>
        <w:spacing w:after="0"/>
        <w:ind w:left="4820" w:right="-36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7A1C">
        <w:rPr>
          <w:rFonts w:ascii="Times New Roman" w:eastAsia="Times New Roman" w:hAnsi="Times New Roman"/>
          <w:sz w:val="24"/>
          <w:szCs w:val="24"/>
          <w:lang w:eastAsia="ru-RU"/>
        </w:rPr>
        <w:t>от ___________  № ___________</w:t>
      </w:r>
    </w:p>
    <w:p w:rsidR="003B2C48" w:rsidRPr="0039187A" w:rsidRDefault="003B2C48" w:rsidP="003B2C48">
      <w:pPr>
        <w:spacing w:after="0"/>
        <w:ind w:left="5103" w:right="-36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2C48" w:rsidRPr="005327C2" w:rsidRDefault="003B2C48" w:rsidP="003B2C48">
      <w:pPr>
        <w:pStyle w:val="1-"/>
        <w:outlineLvl w:val="1"/>
        <w:rPr>
          <w:b w:val="0"/>
          <w:sz w:val="24"/>
          <w:szCs w:val="24"/>
        </w:rPr>
      </w:pPr>
      <w:bookmarkStart w:id="161" w:name="_Toc102638578"/>
      <w:r w:rsidRPr="005327C2">
        <w:rPr>
          <w:b w:val="0"/>
          <w:sz w:val="24"/>
          <w:szCs w:val="24"/>
        </w:rPr>
        <w:t xml:space="preserve">Перечень </w:t>
      </w:r>
      <w:r w:rsidR="0039187A" w:rsidRPr="005327C2">
        <w:rPr>
          <w:b w:val="0"/>
          <w:sz w:val="24"/>
          <w:szCs w:val="24"/>
        </w:rPr>
        <w:br/>
      </w:r>
      <w:r w:rsidRPr="005327C2">
        <w:rPr>
          <w:b w:val="0"/>
          <w:sz w:val="24"/>
          <w:szCs w:val="24"/>
        </w:rPr>
        <w:t xml:space="preserve">нормативных правовых актов Российской Федерации, </w:t>
      </w:r>
      <w:r w:rsidR="009D1F6D" w:rsidRPr="005327C2">
        <w:rPr>
          <w:b w:val="0"/>
          <w:sz w:val="24"/>
          <w:szCs w:val="24"/>
        </w:rPr>
        <w:br/>
      </w:r>
      <w:r w:rsidR="0039187A" w:rsidRPr="005327C2">
        <w:rPr>
          <w:b w:val="0"/>
          <w:sz w:val="24"/>
          <w:szCs w:val="24"/>
        </w:rPr>
        <w:t xml:space="preserve">нормативных правовых актов </w:t>
      </w:r>
      <w:r w:rsidRPr="005327C2">
        <w:rPr>
          <w:b w:val="0"/>
          <w:sz w:val="24"/>
          <w:szCs w:val="24"/>
        </w:rPr>
        <w:t xml:space="preserve">Московской области, </w:t>
      </w:r>
      <w:r w:rsidR="009D1F6D" w:rsidRPr="005327C2">
        <w:rPr>
          <w:b w:val="0"/>
          <w:sz w:val="24"/>
          <w:szCs w:val="24"/>
        </w:rPr>
        <w:br/>
      </w:r>
      <w:r w:rsidRPr="005327C2">
        <w:rPr>
          <w:b w:val="0"/>
          <w:sz w:val="24"/>
          <w:szCs w:val="24"/>
        </w:rPr>
        <w:t xml:space="preserve">регулирующих предоставление </w:t>
      </w:r>
      <w:r w:rsidR="009D1F6D" w:rsidRPr="005327C2">
        <w:rPr>
          <w:b w:val="0"/>
          <w:sz w:val="24"/>
          <w:szCs w:val="24"/>
        </w:rPr>
        <w:t>м</w:t>
      </w:r>
      <w:r w:rsidRPr="005327C2">
        <w:rPr>
          <w:b w:val="0"/>
          <w:sz w:val="24"/>
          <w:szCs w:val="24"/>
        </w:rPr>
        <w:t>униципальной услуги</w:t>
      </w:r>
      <w:bookmarkEnd w:id="161"/>
    </w:p>
    <w:p w:rsidR="003B2C48" w:rsidRPr="0039187A" w:rsidRDefault="003B2C48" w:rsidP="005327C2">
      <w:pPr>
        <w:pStyle w:val="ConsPlusNormal"/>
        <w:numPr>
          <w:ilvl w:val="0"/>
          <w:numId w:val="23"/>
        </w:numPr>
        <w:tabs>
          <w:tab w:val="left" w:pos="993"/>
          <w:tab w:val="num" w:pos="1276"/>
        </w:tabs>
        <w:suppressAutoHyphens/>
        <w:spacing w:line="276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EF261A">
        <w:rPr>
          <w:rFonts w:ascii="Times New Roman" w:hAnsi="Times New Roman" w:cs="Times New Roman"/>
          <w:bCs/>
          <w:sz w:val="24"/>
          <w:szCs w:val="24"/>
        </w:rPr>
        <w:t>Конституция Российской Федерации</w:t>
      </w:r>
      <w:r w:rsidRPr="0039187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3B2C48" w:rsidRPr="0039187A" w:rsidRDefault="00E53BC5" w:rsidP="00EF26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87A">
        <w:rPr>
          <w:rFonts w:ascii="Times New Roman" w:hAnsi="Times New Roman" w:cs="Arial"/>
          <w:bCs/>
          <w:sz w:val="24"/>
          <w:szCs w:val="24"/>
        </w:rPr>
        <w:t xml:space="preserve">2. </w:t>
      </w:r>
      <w:r w:rsidR="003B2C48" w:rsidRPr="0039187A">
        <w:rPr>
          <w:rFonts w:ascii="Times New Roman" w:hAnsi="Times New Roman"/>
          <w:sz w:val="24"/>
          <w:szCs w:val="24"/>
        </w:rPr>
        <w:t>Земельный кодекс Российской Федерации</w:t>
      </w: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53BC5" w:rsidRPr="0039187A" w:rsidRDefault="00E53BC5">
      <w:pPr>
        <w:pStyle w:val="ConsPlusNormal"/>
        <w:tabs>
          <w:tab w:val="left" w:pos="709"/>
          <w:tab w:val="num" w:pos="1276"/>
        </w:tabs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red"/>
        </w:rPr>
      </w:pPr>
      <w:r w:rsidRPr="0039187A">
        <w:rPr>
          <w:rFonts w:ascii="Times New Roman" w:hAnsi="Times New Roman" w:cs="Times New Roman"/>
          <w:sz w:val="24"/>
          <w:szCs w:val="24"/>
        </w:rPr>
        <w:tab/>
        <w:t>3. Федеральный закон от 06.10.2003 № 131-ФЗ «Об общих принципах организации местного самоуправления в Российской Федерации».</w:t>
      </w:r>
    </w:p>
    <w:p w:rsidR="003B2C48" w:rsidRPr="0039187A" w:rsidRDefault="00E53BC5" w:rsidP="001715A4">
      <w:pPr>
        <w:pStyle w:val="ConsPlusNormal"/>
        <w:tabs>
          <w:tab w:val="left" w:pos="709"/>
          <w:tab w:val="num" w:pos="1276"/>
        </w:tabs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187A">
        <w:rPr>
          <w:rFonts w:ascii="Times New Roman" w:hAnsi="Times New Roman" w:cs="Times New Roman"/>
          <w:bCs/>
          <w:sz w:val="24"/>
          <w:szCs w:val="24"/>
        </w:rPr>
        <w:tab/>
        <w:t xml:space="preserve">4. </w:t>
      </w:r>
      <w:r w:rsidR="003B2C48" w:rsidRPr="0039187A">
        <w:rPr>
          <w:rFonts w:ascii="Times New Roman" w:hAnsi="Times New Roman" w:cs="Times New Roman"/>
          <w:bCs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услуг».</w:t>
      </w:r>
    </w:p>
    <w:p w:rsidR="00E53BC5" w:rsidRPr="0039187A" w:rsidRDefault="00DA08BA" w:rsidP="001715A4">
      <w:pPr>
        <w:pStyle w:val="ConsPlusNormal"/>
        <w:tabs>
          <w:tab w:val="left" w:pos="709"/>
          <w:tab w:val="num" w:pos="1276"/>
        </w:tabs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ab/>
        <w:t xml:space="preserve">5. </w:t>
      </w:r>
      <w:r w:rsidR="00E53BC5" w:rsidRPr="0039187A">
        <w:rPr>
          <w:rFonts w:ascii="Times New Roman" w:hAnsi="Times New Roman"/>
          <w:sz w:val="24"/>
          <w:szCs w:val="24"/>
        </w:rPr>
        <w:t>Федеральный закон от 06.04.2011 № 63-ФЗ «Об электронной подписи»</w:t>
      </w:r>
      <w:r w:rsidR="00E53BC5" w:rsidRPr="0039187A">
        <w:rPr>
          <w:rFonts w:ascii="Times New Roman" w:hAnsi="Times New Roman" w:cs="Times New Roman"/>
          <w:bCs/>
          <w:sz w:val="24"/>
          <w:szCs w:val="24"/>
        </w:rPr>
        <w:t>.</w:t>
      </w:r>
    </w:p>
    <w:p w:rsidR="00DA08BA" w:rsidRPr="001514CA" w:rsidRDefault="00DA08BA" w:rsidP="001715A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514CA">
        <w:rPr>
          <w:rFonts w:ascii="Times New Roman" w:hAnsi="Times New Roman"/>
          <w:bCs/>
          <w:sz w:val="24"/>
          <w:szCs w:val="24"/>
        </w:rPr>
        <w:t xml:space="preserve">6. </w:t>
      </w:r>
      <w:r w:rsidRPr="001514CA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20.11.2012 № 1198 </w:t>
      </w:r>
      <w:r w:rsidRPr="001514CA">
        <w:rPr>
          <w:rFonts w:ascii="Times New Roman" w:hAnsi="Times New Roman"/>
          <w:sz w:val="24"/>
          <w:szCs w:val="24"/>
        </w:rPr>
        <w:br/>
        <w:t>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</w:t>
      </w:r>
      <w:r w:rsidR="00834FE7" w:rsidRPr="001514CA">
        <w:rPr>
          <w:rFonts w:ascii="Times New Roman" w:hAnsi="Times New Roman"/>
          <w:sz w:val="24"/>
          <w:szCs w:val="24"/>
        </w:rPr>
        <w:t>слуг»</w:t>
      </w:r>
      <w:r w:rsidR="00834FE7" w:rsidRPr="00EF261A">
        <w:rPr>
          <w:rFonts w:ascii="Times New Roman" w:hAnsi="Times New Roman"/>
          <w:sz w:val="24"/>
          <w:szCs w:val="24"/>
        </w:rPr>
        <w:t>.</w:t>
      </w:r>
    </w:p>
    <w:p w:rsidR="00834FE7" w:rsidRPr="001514CA" w:rsidRDefault="00DA08BA" w:rsidP="001715A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514CA">
        <w:rPr>
          <w:rFonts w:ascii="Times New Roman" w:hAnsi="Times New Roman"/>
          <w:sz w:val="24"/>
          <w:szCs w:val="24"/>
        </w:rPr>
        <w:t xml:space="preserve">7. Постановление Правительства Российской Федерации от 22.12.2012 № 1376 </w:t>
      </w:r>
      <w:r w:rsidRPr="001514CA">
        <w:rPr>
          <w:rFonts w:ascii="Times New Roman" w:hAnsi="Times New Roman"/>
          <w:sz w:val="24"/>
          <w:szCs w:val="24"/>
        </w:rPr>
        <w:br/>
        <w:t xml:space="preserve">«Об утверждении Правил организации деятельности многофункциональных центров предоставления государственных </w:t>
      </w:r>
      <w:r w:rsidR="00834FE7" w:rsidRPr="001514CA">
        <w:rPr>
          <w:rFonts w:ascii="Times New Roman" w:hAnsi="Times New Roman"/>
          <w:sz w:val="24"/>
          <w:szCs w:val="24"/>
        </w:rPr>
        <w:t>и муниципальных услуг»</w:t>
      </w:r>
      <w:r w:rsidR="00834FE7" w:rsidRPr="00EF261A">
        <w:rPr>
          <w:rFonts w:ascii="Times New Roman" w:hAnsi="Times New Roman"/>
          <w:sz w:val="24"/>
          <w:szCs w:val="24"/>
        </w:rPr>
        <w:t>.</w:t>
      </w:r>
    </w:p>
    <w:p w:rsidR="00DA08BA" w:rsidRPr="001514CA" w:rsidRDefault="00834FE7" w:rsidP="001715A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514CA">
        <w:rPr>
          <w:rFonts w:ascii="Times New Roman" w:hAnsi="Times New Roman"/>
          <w:sz w:val="24"/>
          <w:szCs w:val="24"/>
        </w:rPr>
        <w:t xml:space="preserve">8. </w:t>
      </w:r>
      <w:r w:rsidR="00DA08BA" w:rsidRPr="001514CA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26.03.2016 № 236 </w:t>
      </w:r>
      <w:r w:rsidRPr="001514CA">
        <w:rPr>
          <w:rFonts w:ascii="Times New Roman" w:hAnsi="Times New Roman"/>
          <w:sz w:val="24"/>
          <w:szCs w:val="24"/>
        </w:rPr>
        <w:br/>
      </w:r>
      <w:r w:rsidR="00DA08BA" w:rsidRPr="001514CA">
        <w:rPr>
          <w:rFonts w:ascii="Times New Roman" w:hAnsi="Times New Roman"/>
          <w:sz w:val="24"/>
          <w:szCs w:val="24"/>
        </w:rPr>
        <w:t xml:space="preserve">«О требованиях к предоставлению в электронной форме государственных </w:t>
      </w:r>
      <w:r w:rsidRPr="001514CA">
        <w:rPr>
          <w:rFonts w:ascii="Times New Roman" w:hAnsi="Times New Roman"/>
          <w:sz w:val="24"/>
          <w:szCs w:val="24"/>
        </w:rPr>
        <w:br/>
        <w:t>и муниципальных услуг».</w:t>
      </w:r>
    </w:p>
    <w:p w:rsidR="00DA08BA" w:rsidRPr="0039187A" w:rsidRDefault="00834FE7" w:rsidP="001715A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514CA">
        <w:rPr>
          <w:rFonts w:ascii="Times New Roman" w:hAnsi="Times New Roman"/>
          <w:sz w:val="24"/>
          <w:szCs w:val="24"/>
        </w:rPr>
        <w:t xml:space="preserve">9. </w:t>
      </w:r>
      <w:r w:rsidR="00DA08BA" w:rsidRPr="001514CA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20.07.2021 № 1228 </w:t>
      </w:r>
      <w:r w:rsidRPr="001514CA">
        <w:rPr>
          <w:rFonts w:ascii="Times New Roman" w:hAnsi="Times New Roman"/>
          <w:sz w:val="24"/>
          <w:szCs w:val="24"/>
        </w:rPr>
        <w:br/>
      </w:r>
      <w:r w:rsidR="00DA08BA" w:rsidRPr="001514CA">
        <w:rPr>
          <w:rFonts w:ascii="Times New Roman" w:hAnsi="Times New Roman"/>
          <w:sz w:val="24"/>
          <w:szCs w:val="24"/>
        </w:rPr>
        <w:t>«Об утверждении Правил разработки и утверждения административных регламентов предост</w:t>
      </w:r>
      <w:r w:rsidRPr="001514CA">
        <w:rPr>
          <w:rFonts w:ascii="Times New Roman" w:hAnsi="Times New Roman"/>
          <w:sz w:val="24"/>
          <w:szCs w:val="24"/>
        </w:rPr>
        <w:t xml:space="preserve">авления государственных услуг, </w:t>
      </w:r>
      <w:r w:rsidR="00DA08BA" w:rsidRPr="001514CA">
        <w:rPr>
          <w:rFonts w:ascii="Times New Roman" w:hAnsi="Times New Roman"/>
          <w:sz w:val="24"/>
          <w:szCs w:val="24"/>
        </w:rPr>
        <w:t xml:space="preserve">о внесении изменений в некоторые акты Правительства Российской Федерации и признании утратившими силу некоторых актов </w:t>
      </w:r>
      <w:r w:rsidRPr="001514CA">
        <w:rPr>
          <w:rFonts w:ascii="Times New Roman" w:hAnsi="Times New Roman"/>
          <w:sz w:val="24"/>
          <w:szCs w:val="24"/>
        </w:rPr>
        <w:br/>
      </w:r>
      <w:r w:rsidR="00DA08BA" w:rsidRPr="001514CA">
        <w:rPr>
          <w:rFonts w:ascii="Times New Roman" w:hAnsi="Times New Roman"/>
          <w:sz w:val="24"/>
          <w:szCs w:val="24"/>
        </w:rPr>
        <w:t>и отдельных положений актов Прав</w:t>
      </w:r>
      <w:r w:rsidRPr="001514CA">
        <w:rPr>
          <w:rFonts w:ascii="Times New Roman" w:hAnsi="Times New Roman"/>
          <w:sz w:val="24"/>
          <w:szCs w:val="24"/>
        </w:rPr>
        <w:t>ительства Российской Федерации»</w:t>
      </w:r>
      <w:r w:rsidR="00A04A5F" w:rsidRPr="001514CA">
        <w:rPr>
          <w:rFonts w:ascii="Times New Roman" w:hAnsi="Times New Roman"/>
          <w:sz w:val="24"/>
          <w:szCs w:val="24"/>
        </w:rPr>
        <w:t>.</w:t>
      </w:r>
      <w:r w:rsidRPr="001514CA">
        <w:rPr>
          <w:rFonts w:ascii="Times New Roman" w:hAnsi="Times New Roman"/>
          <w:sz w:val="24"/>
          <w:szCs w:val="24"/>
        </w:rPr>
        <w:t xml:space="preserve"> </w:t>
      </w:r>
    </w:p>
    <w:p w:rsidR="00E53BC5" w:rsidRPr="0039187A" w:rsidRDefault="00834FE7" w:rsidP="001715A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9187A">
        <w:rPr>
          <w:rFonts w:ascii="Times New Roman" w:hAnsi="Times New Roman"/>
          <w:bCs/>
          <w:sz w:val="24"/>
          <w:szCs w:val="24"/>
        </w:rPr>
        <w:t xml:space="preserve">10 </w:t>
      </w:r>
      <w:r w:rsidR="00E53BC5" w:rsidRPr="0039187A">
        <w:rPr>
          <w:rFonts w:ascii="Times New Roman" w:hAnsi="Times New Roman"/>
          <w:bCs/>
          <w:sz w:val="24"/>
          <w:szCs w:val="24"/>
        </w:rPr>
        <w:t xml:space="preserve">Закон Московской области </w:t>
      </w:r>
      <w:r w:rsidR="00DA08BA" w:rsidRPr="0039187A">
        <w:rPr>
          <w:rFonts w:ascii="Times New Roman" w:hAnsi="Times New Roman"/>
          <w:bCs/>
          <w:sz w:val="24"/>
          <w:szCs w:val="24"/>
        </w:rPr>
        <w:t xml:space="preserve">№ 121/2009-ОЗ </w:t>
      </w:r>
      <w:r w:rsidR="00E53BC5" w:rsidRPr="0039187A">
        <w:rPr>
          <w:rFonts w:ascii="Times New Roman" w:hAnsi="Times New Roman"/>
          <w:bCs/>
          <w:sz w:val="24"/>
          <w:szCs w:val="24"/>
        </w:rPr>
        <w:t>«Об обеспечении</w:t>
      </w:r>
      <w:r w:rsidR="00E26F52">
        <w:rPr>
          <w:rFonts w:ascii="Times New Roman" w:hAnsi="Times New Roman"/>
          <w:bCs/>
          <w:sz w:val="24"/>
          <w:szCs w:val="24"/>
        </w:rPr>
        <w:t xml:space="preserve"> </w:t>
      </w:r>
      <w:r w:rsidR="00E53BC5" w:rsidRPr="0039187A">
        <w:rPr>
          <w:rFonts w:ascii="Times New Roman" w:hAnsi="Times New Roman"/>
          <w:bCs/>
          <w:sz w:val="24"/>
          <w:szCs w:val="24"/>
        </w:rPr>
        <w:t xml:space="preserve">беспрепятственного доступа инвалидов и других маломобильных групп населения </w:t>
      </w:r>
      <w:r w:rsidR="00DA08BA" w:rsidRPr="0039187A">
        <w:rPr>
          <w:rFonts w:ascii="Times New Roman" w:hAnsi="Times New Roman"/>
          <w:bCs/>
          <w:sz w:val="24"/>
          <w:szCs w:val="24"/>
        </w:rPr>
        <w:br/>
      </w:r>
      <w:r w:rsidR="00E53BC5" w:rsidRPr="0039187A">
        <w:rPr>
          <w:rFonts w:ascii="Times New Roman" w:hAnsi="Times New Roman"/>
          <w:bCs/>
          <w:sz w:val="24"/>
          <w:szCs w:val="24"/>
        </w:rPr>
        <w:t>к объектам социальной, транспортной и инженерной инфраструктур в Московской области».</w:t>
      </w:r>
    </w:p>
    <w:p w:rsidR="00E53BC5" w:rsidRPr="0039187A" w:rsidRDefault="00DA08BA" w:rsidP="001715A4">
      <w:pPr>
        <w:pStyle w:val="ConsPlusNormal"/>
        <w:tabs>
          <w:tab w:val="left" w:pos="709"/>
          <w:tab w:val="num" w:pos="1276"/>
        </w:tabs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87A">
        <w:rPr>
          <w:rFonts w:ascii="Times New Roman" w:hAnsi="Times New Roman" w:cs="Times New Roman"/>
          <w:sz w:val="24"/>
          <w:szCs w:val="24"/>
        </w:rPr>
        <w:tab/>
      </w:r>
      <w:r w:rsidR="00834FE7" w:rsidRPr="0039187A">
        <w:rPr>
          <w:rFonts w:ascii="Times New Roman" w:hAnsi="Times New Roman" w:cs="Times New Roman"/>
          <w:sz w:val="24"/>
          <w:szCs w:val="24"/>
        </w:rPr>
        <w:t>11</w:t>
      </w:r>
      <w:r w:rsidRPr="0039187A">
        <w:rPr>
          <w:rFonts w:ascii="Times New Roman" w:hAnsi="Times New Roman" w:cs="Times New Roman"/>
          <w:sz w:val="24"/>
          <w:szCs w:val="24"/>
        </w:rPr>
        <w:t xml:space="preserve">. </w:t>
      </w:r>
      <w:hyperlink r:id="rId13" w:history="1">
        <w:r w:rsidR="00E53BC5" w:rsidRPr="0039187A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E53BC5" w:rsidRPr="00EF261A">
        <w:rPr>
          <w:rFonts w:ascii="Times New Roman" w:hAnsi="Times New Roman" w:cs="Times New Roman"/>
          <w:sz w:val="24"/>
          <w:szCs w:val="24"/>
        </w:rPr>
        <w:t xml:space="preserve"> Московской области № 73/2011-ОЗ «О бесплатном предос</w:t>
      </w:r>
      <w:r w:rsidR="00E53BC5" w:rsidRPr="0039187A">
        <w:rPr>
          <w:rFonts w:ascii="Times New Roman" w:hAnsi="Times New Roman" w:cs="Times New Roman"/>
          <w:sz w:val="24"/>
          <w:szCs w:val="24"/>
        </w:rPr>
        <w:t>тавлении земельных участков многодетным семьям в Московской области».</w:t>
      </w:r>
    </w:p>
    <w:p w:rsidR="00E53BC5" w:rsidRPr="0039187A" w:rsidRDefault="00834FE7" w:rsidP="001715A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>12</w:t>
      </w:r>
      <w:r w:rsidR="00DA08BA" w:rsidRPr="0039187A">
        <w:rPr>
          <w:rFonts w:ascii="Times New Roman" w:hAnsi="Times New Roman"/>
          <w:sz w:val="24"/>
          <w:szCs w:val="24"/>
        </w:rPr>
        <w:t xml:space="preserve">. </w:t>
      </w:r>
      <w:r w:rsidR="00E53BC5" w:rsidRPr="0039187A">
        <w:rPr>
          <w:rFonts w:ascii="Times New Roman" w:hAnsi="Times New Roman"/>
          <w:sz w:val="24"/>
          <w:szCs w:val="24"/>
        </w:rPr>
        <w:t>Закон Московской обла</w:t>
      </w:r>
      <w:r w:rsidR="00DA08BA" w:rsidRPr="0039187A">
        <w:rPr>
          <w:rFonts w:ascii="Times New Roman" w:hAnsi="Times New Roman"/>
          <w:sz w:val="24"/>
          <w:szCs w:val="24"/>
        </w:rPr>
        <w:t xml:space="preserve">сти № 37/2016-ОЗ </w:t>
      </w:r>
      <w:r w:rsidR="00E53BC5" w:rsidRPr="0039187A">
        <w:rPr>
          <w:rFonts w:ascii="Times New Roman" w:hAnsi="Times New Roman"/>
          <w:sz w:val="24"/>
          <w:szCs w:val="24"/>
        </w:rPr>
        <w:t xml:space="preserve">«Кодекс Московской области </w:t>
      </w:r>
      <w:r w:rsidR="00D5056F">
        <w:rPr>
          <w:rFonts w:ascii="Times New Roman" w:hAnsi="Times New Roman"/>
          <w:sz w:val="24"/>
          <w:szCs w:val="24"/>
        </w:rPr>
        <w:br/>
      </w:r>
      <w:r w:rsidR="00E53BC5" w:rsidRPr="0039187A">
        <w:rPr>
          <w:rFonts w:ascii="Times New Roman" w:hAnsi="Times New Roman"/>
          <w:sz w:val="24"/>
          <w:szCs w:val="24"/>
        </w:rPr>
        <w:t>об административных правонарушениях».</w:t>
      </w:r>
    </w:p>
    <w:p w:rsidR="00E53BC5" w:rsidRPr="0039187A" w:rsidRDefault="00834FE7" w:rsidP="001715A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>13</w:t>
      </w:r>
      <w:r w:rsidR="00DA08BA" w:rsidRPr="0039187A">
        <w:rPr>
          <w:rFonts w:ascii="Times New Roman" w:hAnsi="Times New Roman"/>
          <w:sz w:val="24"/>
          <w:szCs w:val="24"/>
        </w:rPr>
        <w:t xml:space="preserve">. </w:t>
      </w:r>
      <w:r w:rsidR="007A3578">
        <w:rPr>
          <w:rFonts w:ascii="Times New Roman" w:hAnsi="Times New Roman"/>
          <w:sz w:val="24"/>
          <w:szCs w:val="24"/>
        </w:rPr>
        <w:t>П</w:t>
      </w:r>
      <w:r w:rsidR="00E53BC5" w:rsidRPr="0039187A">
        <w:rPr>
          <w:rFonts w:ascii="Times New Roman" w:hAnsi="Times New Roman"/>
          <w:sz w:val="24"/>
          <w:szCs w:val="24"/>
        </w:rPr>
        <w:t xml:space="preserve">остановление Правительства Московской области от 25.04.2011 № 365/15 </w:t>
      </w:r>
      <w:r w:rsidR="00DA08BA" w:rsidRPr="0039187A">
        <w:rPr>
          <w:rFonts w:ascii="Times New Roman" w:hAnsi="Times New Roman"/>
          <w:sz w:val="24"/>
          <w:szCs w:val="24"/>
        </w:rPr>
        <w:br/>
      </w:r>
      <w:r w:rsidR="00E53BC5" w:rsidRPr="0039187A">
        <w:rPr>
          <w:rFonts w:ascii="Times New Roman" w:hAnsi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области».</w:t>
      </w:r>
    </w:p>
    <w:p w:rsidR="00DA44B0" w:rsidRPr="0039187A" w:rsidRDefault="00DA08BA" w:rsidP="001715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ab/>
      </w:r>
      <w:r w:rsidR="00834FE7" w:rsidRPr="0039187A">
        <w:rPr>
          <w:rFonts w:ascii="Times New Roman" w:hAnsi="Times New Roman"/>
          <w:sz w:val="24"/>
          <w:szCs w:val="24"/>
        </w:rPr>
        <w:t xml:space="preserve">14. </w:t>
      </w:r>
      <w:r w:rsidR="007A3578">
        <w:rPr>
          <w:rFonts w:ascii="Times New Roman" w:hAnsi="Times New Roman"/>
          <w:sz w:val="24"/>
          <w:szCs w:val="24"/>
        </w:rPr>
        <w:t>П</w:t>
      </w:r>
      <w:hyperlink r:id="rId14" w:history="1">
        <w:r w:rsidR="00E53BC5" w:rsidRPr="0039187A">
          <w:rPr>
            <w:rFonts w:ascii="Times New Roman" w:hAnsi="Times New Roman"/>
            <w:sz w:val="24"/>
            <w:szCs w:val="24"/>
          </w:rPr>
          <w:t>остановление</w:t>
        </w:r>
      </w:hyperlink>
      <w:r w:rsidR="00E53BC5" w:rsidRPr="0039187A">
        <w:rPr>
          <w:rFonts w:ascii="Times New Roman" w:hAnsi="Times New Roman"/>
          <w:sz w:val="24"/>
          <w:szCs w:val="24"/>
        </w:rPr>
        <w:t xml:space="preserve"> Правительства Московской области от 04.04.2013 № 222/12 </w:t>
      </w:r>
      <w:r w:rsidR="00E53BC5" w:rsidRPr="0039187A">
        <w:rPr>
          <w:rFonts w:ascii="Times New Roman" w:hAnsi="Times New Roman"/>
          <w:sz w:val="24"/>
          <w:szCs w:val="24"/>
        </w:rPr>
        <w:br/>
        <w:t>«О мерах по реализации Закона Московской области «О бесплатном предоставлении земельных участков многодетным семьям в Московской области»</w:t>
      </w:r>
      <w:r w:rsidR="00A04A5F" w:rsidRPr="0039187A">
        <w:rPr>
          <w:rFonts w:ascii="Times New Roman" w:hAnsi="Times New Roman"/>
          <w:sz w:val="24"/>
          <w:szCs w:val="24"/>
        </w:rPr>
        <w:t>.</w:t>
      </w:r>
    </w:p>
    <w:p w:rsidR="00DA44B0" w:rsidRPr="0039187A" w:rsidRDefault="00DA44B0" w:rsidP="001715A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87A">
        <w:rPr>
          <w:rFonts w:ascii="Times New Roman" w:hAnsi="Times New Roman"/>
          <w:sz w:val="24"/>
          <w:szCs w:val="24"/>
        </w:rPr>
        <w:t xml:space="preserve">15. </w:t>
      </w:r>
      <w:r w:rsidR="007A3578">
        <w:rPr>
          <w:rFonts w:ascii="Times New Roman" w:hAnsi="Times New Roman"/>
          <w:sz w:val="24"/>
          <w:szCs w:val="24"/>
        </w:rPr>
        <w:t>П</w:t>
      </w:r>
      <w:r w:rsidR="00E53BC5" w:rsidRPr="0039187A">
        <w:rPr>
          <w:rFonts w:ascii="Times New Roman" w:hAnsi="Times New Roman"/>
          <w:sz w:val="24"/>
          <w:szCs w:val="24"/>
        </w:rPr>
        <w:t xml:space="preserve">остановление Правительства Московской области от 08.08.2013 № 601/33 </w:t>
      </w:r>
      <w:r w:rsidRPr="0039187A">
        <w:rPr>
          <w:rFonts w:ascii="Times New Roman" w:hAnsi="Times New Roman"/>
          <w:sz w:val="24"/>
          <w:szCs w:val="24"/>
        </w:rPr>
        <w:br/>
      </w:r>
      <w:r w:rsidR="00E53BC5" w:rsidRPr="0039187A">
        <w:rPr>
          <w:rFonts w:ascii="Times New Roman" w:hAnsi="Times New Roman"/>
          <w:sz w:val="24"/>
          <w:szCs w:val="24"/>
        </w:rPr>
        <w:t>«Об утверждении По</w:t>
      </w:r>
      <w:r w:rsidRPr="0039187A">
        <w:rPr>
          <w:rFonts w:ascii="Times New Roman" w:hAnsi="Times New Roman"/>
          <w:sz w:val="24"/>
          <w:szCs w:val="24"/>
        </w:rPr>
        <w:t xml:space="preserve">ложения об особенностях подачи </w:t>
      </w:r>
      <w:r w:rsidR="00E53BC5" w:rsidRPr="0039187A">
        <w:rPr>
          <w:rFonts w:ascii="Times New Roman" w:hAnsi="Times New Roman"/>
          <w:sz w:val="24"/>
          <w:szCs w:val="24"/>
        </w:rPr>
        <w:t>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</w:t>
      </w:r>
      <w:r w:rsidRPr="0039187A">
        <w:rPr>
          <w:rFonts w:ascii="Times New Roman" w:hAnsi="Times New Roman"/>
          <w:sz w:val="24"/>
          <w:szCs w:val="24"/>
        </w:rPr>
        <w:t>овской области и их работников»</w:t>
      </w: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53BC5" w:rsidRPr="00EF261A" w:rsidRDefault="00DA44B0" w:rsidP="001715A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 xml:space="preserve">16. </w:t>
      </w:r>
      <w:r w:rsidR="007A3578">
        <w:rPr>
          <w:rFonts w:ascii="Times New Roman" w:hAnsi="Times New Roman"/>
          <w:sz w:val="24"/>
          <w:szCs w:val="24"/>
        </w:rPr>
        <w:t>П</w:t>
      </w:r>
      <w:r w:rsidR="00E53BC5" w:rsidRPr="0039187A">
        <w:rPr>
          <w:rFonts w:ascii="Times New Roman" w:hAnsi="Times New Roman"/>
          <w:sz w:val="24"/>
          <w:szCs w:val="24"/>
        </w:rPr>
        <w:t>остановление Правительства Мо</w:t>
      </w:r>
      <w:r w:rsidRPr="0039187A">
        <w:rPr>
          <w:rFonts w:ascii="Times New Roman" w:hAnsi="Times New Roman"/>
          <w:sz w:val="24"/>
          <w:szCs w:val="24"/>
        </w:rPr>
        <w:t xml:space="preserve">сковской области от 16.04.2015 </w:t>
      </w:r>
      <w:r w:rsidR="00E53BC5" w:rsidRPr="0039187A">
        <w:rPr>
          <w:rFonts w:ascii="Times New Roman" w:hAnsi="Times New Roman"/>
          <w:sz w:val="24"/>
          <w:szCs w:val="24"/>
        </w:rPr>
        <w:t xml:space="preserve">№ 253/14 </w:t>
      </w:r>
      <w:r w:rsidRPr="0039187A">
        <w:rPr>
          <w:rFonts w:ascii="Times New Roman" w:hAnsi="Times New Roman"/>
          <w:sz w:val="24"/>
          <w:szCs w:val="24"/>
        </w:rPr>
        <w:br/>
      </w:r>
      <w:r w:rsidR="00E53BC5" w:rsidRPr="0039187A">
        <w:rPr>
          <w:rFonts w:ascii="Times New Roman" w:hAnsi="Times New Roman"/>
          <w:sz w:val="24"/>
          <w:szCs w:val="24"/>
        </w:rPr>
        <w:t xml:space="preserve">«Об утверждении </w:t>
      </w:r>
      <w:r w:rsidRPr="0039187A">
        <w:rPr>
          <w:rFonts w:ascii="Times New Roman" w:hAnsi="Times New Roman"/>
          <w:sz w:val="24"/>
          <w:szCs w:val="24"/>
        </w:rPr>
        <w:t xml:space="preserve">Порядка осуществления контроля </w:t>
      </w:r>
      <w:r w:rsidR="00E53BC5" w:rsidRPr="0039187A">
        <w:rPr>
          <w:rFonts w:ascii="Times New Roman" w:hAnsi="Times New Roman"/>
          <w:sz w:val="24"/>
          <w:szCs w:val="24"/>
        </w:rPr>
        <w:t xml:space="preserve">за предоставлением государственных и муниципальных услуг на территории Московской области и внесении изменений </w:t>
      </w:r>
      <w:r w:rsidRPr="0039187A">
        <w:rPr>
          <w:rFonts w:ascii="Times New Roman" w:hAnsi="Times New Roman"/>
          <w:sz w:val="24"/>
          <w:szCs w:val="24"/>
        </w:rPr>
        <w:br/>
      </w:r>
      <w:r w:rsidR="00E53BC5" w:rsidRPr="0039187A">
        <w:rPr>
          <w:rFonts w:ascii="Times New Roman" w:hAnsi="Times New Roman"/>
          <w:sz w:val="24"/>
          <w:szCs w:val="24"/>
        </w:rPr>
        <w:t>в Положение о Министерстве государственного управления, информационных технологий и связи Московской области»</w:t>
      </w:r>
      <w:r w:rsidR="00E53BC5" w:rsidRPr="005327C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53BC5" w:rsidRPr="005327C2" w:rsidRDefault="00DA44B0" w:rsidP="005327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9187A">
        <w:rPr>
          <w:rFonts w:ascii="Times New Roman" w:hAnsi="Times New Roman"/>
          <w:sz w:val="24"/>
          <w:szCs w:val="24"/>
        </w:rPr>
        <w:tab/>
      </w:r>
      <w:r w:rsidR="008A6646" w:rsidRPr="005327C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EF23E3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8A6646" w:rsidRPr="005327C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7A3578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E53BC5" w:rsidRPr="005327C2">
        <w:rPr>
          <w:rFonts w:ascii="Times New Roman" w:eastAsia="Times New Roman" w:hAnsi="Times New Roman"/>
          <w:sz w:val="24"/>
          <w:szCs w:val="24"/>
          <w:lang w:eastAsia="ru-RU"/>
        </w:rPr>
        <w:t>остановление Правительства Мо</w:t>
      </w:r>
      <w:r w:rsidR="008A6646" w:rsidRPr="005327C2">
        <w:rPr>
          <w:rFonts w:ascii="Times New Roman" w:eastAsia="Times New Roman" w:hAnsi="Times New Roman"/>
          <w:sz w:val="24"/>
          <w:szCs w:val="24"/>
          <w:lang w:eastAsia="ru-RU"/>
        </w:rPr>
        <w:t xml:space="preserve">сковской области от 31.10.2018 </w:t>
      </w:r>
      <w:r w:rsidR="00E53BC5" w:rsidRPr="005327C2">
        <w:rPr>
          <w:rFonts w:ascii="Times New Roman" w:eastAsia="Times New Roman" w:hAnsi="Times New Roman"/>
          <w:sz w:val="24"/>
          <w:szCs w:val="24"/>
          <w:lang w:eastAsia="ru-RU"/>
        </w:rPr>
        <w:t xml:space="preserve">№ 792/37 </w:t>
      </w:r>
      <w:r w:rsidR="008A6646" w:rsidRPr="005327C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53BC5" w:rsidRPr="005327C2">
        <w:rPr>
          <w:rFonts w:ascii="Times New Roman" w:eastAsia="Times New Roman" w:hAnsi="Times New Roman"/>
          <w:sz w:val="24"/>
          <w:szCs w:val="24"/>
          <w:lang w:eastAsia="ru-RU"/>
        </w:rPr>
        <w:t>«Об утверждении т</w:t>
      </w:r>
      <w:r w:rsidR="008A6646" w:rsidRPr="005327C2">
        <w:rPr>
          <w:rFonts w:ascii="Times New Roman" w:eastAsia="Times New Roman" w:hAnsi="Times New Roman"/>
          <w:sz w:val="24"/>
          <w:szCs w:val="24"/>
          <w:lang w:eastAsia="ru-RU"/>
        </w:rPr>
        <w:t xml:space="preserve">ребований к форматам заявлений </w:t>
      </w:r>
      <w:r w:rsidR="00E53BC5" w:rsidRPr="005327C2">
        <w:rPr>
          <w:rFonts w:ascii="Times New Roman" w:eastAsia="Times New Roman" w:hAnsi="Times New Roman"/>
          <w:sz w:val="24"/>
          <w:szCs w:val="24"/>
          <w:lang w:eastAsia="ru-RU"/>
        </w:rPr>
        <w:t xml:space="preserve">и иных документов, представляемых в форме электронных документов, необходимых для предоставления государственных </w:t>
      </w:r>
      <w:r w:rsidR="008A6646" w:rsidRPr="005327C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53BC5" w:rsidRPr="005327C2">
        <w:rPr>
          <w:rFonts w:ascii="Times New Roman" w:eastAsia="Times New Roman" w:hAnsi="Times New Roman"/>
          <w:sz w:val="24"/>
          <w:szCs w:val="24"/>
          <w:lang w:eastAsia="ru-RU"/>
        </w:rPr>
        <w:t>и муниципальных услуг на территории Московской области»</w:t>
      </w:r>
      <w:r w:rsidR="008A6646" w:rsidRPr="005327C2">
        <w:rPr>
          <w:rStyle w:val="blk"/>
          <w:rFonts w:ascii="Times New Roman" w:hAnsi="Times New Roman"/>
          <w:sz w:val="24"/>
          <w:szCs w:val="24"/>
        </w:rPr>
        <w:t>.</w:t>
      </w:r>
    </w:p>
    <w:p w:rsidR="008A6646" w:rsidRPr="0039187A" w:rsidRDefault="008A6646" w:rsidP="001715A4">
      <w:pPr>
        <w:spacing w:after="0"/>
        <w:ind w:firstLine="709"/>
        <w:jc w:val="both"/>
        <w:rPr>
          <w:rStyle w:val="blk"/>
          <w:rFonts w:ascii="Times New Roman" w:eastAsia="Times New Roman" w:hAnsi="Times New Roman"/>
          <w:sz w:val="24"/>
          <w:szCs w:val="24"/>
          <w:lang w:eastAsia="ru-RU"/>
        </w:rPr>
      </w:pPr>
      <w:r w:rsidRPr="005327C2">
        <w:rPr>
          <w:rStyle w:val="blk"/>
          <w:rFonts w:ascii="Times New Roman" w:hAnsi="Times New Roman"/>
          <w:sz w:val="24"/>
          <w:szCs w:val="24"/>
        </w:rPr>
        <w:t>1</w:t>
      </w:r>
      <w:r w:rsidR="00EF23E3" w:rsidRPr="005327C2">
        <w:rPr>
          <w:rStyle w:val="blk"/>
          <w:rFonts w:ascii="Times New Roman" w:hAnsi="Times New Roman"/>
          <w:sz w:val="24"/>
          <w:szCs w:val="24"/>
        </w:rPr>
        <w:t>8</w:t>
      </w:r>
      <w:r w:rsidRPr="005327C2">
        <w:rPr>
          <w:rStyle w:val="blk"/>
          <w:rFonts w:ascii="Times New Roman" w:hAnsi="Times New Roman"/>
          <w:sz w:val="24"/>
          <w:szCs w:val="24"/>
        </w:rPr>
        <w:t>.</w:t>
      </w:r>
      <w:r w:rsidRPr="005327C2">
        <w:rPr>
          <w:rStyle w:val="blk"/>
        </w:rPr>
        <w:t xml:space="preserve"> </w:t>
      </w:r>
      <w:r w:rsidR="00E53BC5" w:rsidRPr="00EF261A">
        <w:rPr>
          <w:rStyle w:val="blk"/>
          <w:rFonts w:ascii="Times New Roman" w:hAnsi="Times New Roman"/>
          <w:sz w:val="24"/>
          <w:szCs w:val="24"/>
        </w:rPr>
        <w:t>Распоряжение Министерства государственного управления, информационных технологий и связи Мо</w:t>
      </w:r>
      <w:r w:rsidRPr="0039187A">
        <w:rPr>
          <w:rStyle w:val="blk"/>
          <w:rFonts w:ascii="Times New Roman" w:hAnsi="Times New Roman"/>
          <w:sz w:val="24"/>
          <w:szCs w:val="24"/>
        </w:rPr>
        <w:t xml:space="preserve">сковской области от 21.07.2016 </w:t>
      </w:r>
      <w:r w:rsidR="00E53BC5" w:rsidRPr="0039187A">
        <w:rPr>
          <w:rStyle w:val="blk"/>
          <w:rFonts w:ascii="Times New Roman" w:hAnsi="Times New Roman"/>
          <w:sz w:val="24"/>
          <w:szCs w:val="24"/>
        </w:rPr>
        <w:t xml:space="preserve">№ 10-57/РВ «О региональном стандарте организации деятельности многофункциональных центров </w:t>
      </w:r>
      <w:r w:rsidRPr="0039187A">
        <w:rPr>
          <w:rStyle w:val="blk"/>
          <w:rFonts w:ascii="Times New Roman" w:hAnsi="Times New Roman"/>
          <w:sz w:val="24"/>
          <w:szCs w:val="24"/>
        </w:rPr>
        <w:t xml:space="preserve">предоставления государственных </w:t>
      </w:r>
      <w:r w:rsidR="00E53BC5" w:rsidRPr="0039187A">
        <w:rPr>
          <w:rStyle w:val="blk"/>
          <w:rFonts w:ascii="Times New Roman" w:hAnsi="Times New Roman"/>
          <w:sz w:val="24"/>
          <w:szCs w:val="24"/>
        </w:rPr>
        <w:t>и муниципальных услуг в Московской области».</w:t>
      </w:r>
    </w:p>
    <w:p w:rsidR="00E53BC5" w:rsidRPr="005327C2" w:rsidRDefault="00EF23E3" w:rsidP="001715A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Style w:val="blk"/>
          <w:rFonts w:ascii="Times New Roman" w:eastAsia="Times New Roman" w:hAnsi="Times New Roman"/>
          <w:sz w:val="24"/>
          <w:szCs w:val="24"/>
          <w:lang w:eastAsia="ru-RU"/>
        </w:rPr>
        <w:t>19</w:t>
      </w:r>
      <w:r w:rsidR="008A6646" w:rsidRPr="00EF261A">
        <w:rPr>
          <w:rStyle w:val="blk"/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E53BC5" w:rsidRPr="005327C2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</w:t>
      </w:r>
      <w:r w:rsidR="008A6646" w:rsidRPr="005327C2">
        <w:rPr>
          <w:rFonts w:ascii="Times New Roman" w:eastAsia="Times New Roman" w:hAnsi="Times New Roman"/>
          <w:sz w:val="24"/>
          <w:szCs w:val="24"/>
          <w:lang w:eastAsia="ru-RU"/>
        </w:rPr>
        <w:t xml:space="preserve">от 30.10.2018 </w:t>
      </w:r>
      <w:r w:rsidR="00E53BC5" w:rsidRPr="005327C2">
        <w:rPr>
          <w:rFonts w:ascii="Times New Roman" w:eastAsia="Times New Roman" w:hAnsi="Times New Roman"/>
          <w:sz w:val="24"/>
          <w:szCs w:val="24"/>
          <w:lang w:eastAsia="ru-RU"/>
        </w:rPr>
        <w:t>№ 10-121/РВ «Об утверждении Полож</w:t>
      </w:r>
      <w:r w:rsidR="008A6646" w:rsidRPr="005327C2">
        <w:rPr>
          <w:rFonts w:ascii="Times New Roman" w:eastAsia="Times New Roman" w:hAnsi="Times New Roman"/>
          <w:sz w:val="24"/>
          <w:szCs w:val="24"/>
          <w:lang w:eastAsia="ru-RU"/>
        </w:rPr>
        <w:t xml:space="preserve">ения об осуществлении контроля </w:t>
      </w:r>
      <w:r w:rsidR="00E53BC5" w:rsidRPr="005327C2">
        <w:rPr>
          <w:rFonts w:ascii="Times New Roman" w:eastAsia="Times New Roman" w:hAnsi="Times New Roman"/>
          <w:sz w:val="24"/>
          <w:szCs w:val="24"/>
          <w:lang w:eastAsia="ru-RU"/>
        </w:rPr>
        <w:t>за порядком предоставления государ</w:t>
      </w:r>
      <w:r w:rsidR="008A6646" w:rsidRPr="005327C2">
        <w:rPr>
          <w:rFonts w:ascii="Times New Roman" w:eastAsia="Times New Roman" w:hAnsi="Times New Roman"/>
          <w:sz w:val="24"/>
          <w:szCs w:val="24"/>
          <w:lang w:eastAsia="ru-RU"/>
        </w:rPr>
        <w:t xml:space="preserve">ственных </w:t>
      </w:r>
      <w:r w:rsidR="008A6646" w:rsidRPr="005327C2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 муниципальных услуг </w:t>
      </w:r>
      <w:r w:rsidR="00E53BC5" w:rsidRPr="005327C2">
        <w:rPr>
          <w:rFonts w:ascii="Times New Roman" w:eastAsia="Times New Roman" w:hAnsi="Times New Roman"/>
          <w:sz w:val="24"/>
          <w:szCs w:val="24"/>
          <w:lang w:eastAsia="ru-RU"/>
        </w:rPr>
        <w:t>на территории Московской области»</w:t>
      </w:r>
      <w:r w:rsidR="008A6646" w:rsidRPr="005327C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A7823" w:rsidRPr="005327C2" w:rsidRDefault="008A6646" w:rsidP="001715A4">
      <w:pPr>
        <w:pStyle w:val="ConsPlusNormal"/>
        <w:tabs>
          <w:tab w:val="left" w:pos="709"/>
          <w:tab w:val="num" w:pos="1276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7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0C7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F23E3" w:rsidRPr="00830C7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30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B2C48" w:rsidRPr="00830C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 правовые акты.</w:t>
      </w:r>
    </w:p>
    <w:p w:rsidR="009A7823" w:rsidRPr="005327C2" w:rsidRDefault="009A78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7C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9A7823" w:rsidRPr="002951AF" w:rsidRDefault="009A7823" w:rsidP="00FC7E35">
      <w:pPr>
        <w:keepNext/>
        <w:pageBreakBefore/>
        <w:spacing w:after="0"/>
        <w:ind w:left="4820"/>
        <w:jc w:val="both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2951AF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Приложение 4</w:t>
      </w:r>
    </w:p>
    <w:p w:rsidR="00FC7E35" w:rsidRPr="00FC7E35" w:rsidRDefault="00FC7E35" w:rsidP="00FC7E35">
      <w:pPr>
        <w:spacing w:after="0" w:line="240" w:lineRule="auto"/>
        <w:ind w:left="48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C7E35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Административному  регламенту предоставления Муниципальной услуги «Постановка многодетных семей на учет в целях бесплатного предоставления земельных участков», утвержденным постановлением администрации  городского округа Фрязино</w:t>
      </w:r>
    </w:p>
    <w:p w:rsidR="00FC7E35" w:rsidRPr="00FC7E35" w:rsidRDefault="00FC7E35" w:rsidP="00FC7E35">
      <w:pPr>
        <w:spacing w:after="0" w:line="240" w:lineRule="auto"/>
        <w:ind w:left="48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C7E35">
        <w:rPr>
          <w:rFonts w:ascii="Times New Roman" w:eastAsia="Times New Roman" w:hAnsi="Times New Roman"/>
          <w:sz w:val="24"/>
          <w:szCs w:val="24"/>
          <w:lang w:eastAsia="ar-SA"/>
        </w:rPr>
        <w:t>от ___________  № ___________</w:t>
      </w:r>
    </w:p>
    <w:p w:rsidR="009A7823" w:rsidRDefault="009A7823" w:rsidP="009A7823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ru-RU"/>
        </w:rPr>
      </w:pPr>
    </w:p>
    <w:p w:rsidR="00CE055F" w:rsidRDefault="00CE055F" w:rsidP="009A7823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ru-RU"/>
        </w:rPr>
      </w:pPr>
    </w:p>
    <w:p w:rsidR="00CE055F" w:rsidRDefault="00CE055F" w:rsidP="009A7823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ru-RU"/>
        </w:rPr>
      </w:pPr>
    </w:p>
    <w:p w:rsidR="00CE055F" w:rsidRDefault="00CE055F" w:rsidP="009A7823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ru-RU"/>
        </w:rPr>
      </w:pPr>
    </w:p>
    <w:p w:rsidR="001032DA" w:rsidRPr="0039187A" w:rsidRDefault="001032DA" w:rsidP="002F63B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31559" w:rsidRDefault="00431559" w:rsidP="002F63BE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Форма </w:t>
      </w:r>
    </w:p>
    <w:p w:rsidR="00431559" w:rsidRDefault="00431559" w:rsidP="002F63BE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о предоставлении муниципальной услуги</w:t>
      </w:r>
    </w:p>
    <w:p w:rsidR="00431559" w:rsidRDefault="00431559" w:rsidP="002F63BE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A0ECC" w:rsidRDefault="002F63BE" w:rsidP="002F63BE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187A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A0E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(заявление) </w:t>
      </w:r>
    </w:p>
    <w:p w:rsidR="002F63BE" w:rsidRPr="0039187A" w:rsidRDefault="002F63BE" w:rsidP="002F63BE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187A">
        <w:rPr>
          <w:rFonts w:ascii="Times New Roman" w:eastAsia="Times New Roman" w:hAnsi="Times New Roman"/>
          <w:bCs/>
          <w:sz w:val="24"/>
          <w:szCs w:val="24"/>
          <w:lang w:eastAsia="ru-RU"/>
        </w:rPr>
        <w:t>о постановке многодетной семьи на учет в целях бесплатного</w:t>
      </w:r>
    </w:p>
    <w:p w:rsidR="002F63BE" w:rsidRPr="0039187A" w:rsidRDefault="002F63BE" w:rsidP="002F63BE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187A">
        <w:rPr>
          <w:rFonts w:ascii="Times New Roman" w:eastAsia="Times New Roman" w:hAnsi="Times New Roman"/>
          <w:bCs/>
          <w:sz w:val="24"/>
          <w:szCs w:val="24"/>
          <w:lang w:eastAsia="ru-RU"/>
        </w:rPr>
        <w:t>предоставления земельного участка</w:t>
      </w:r>
    </w:p>
    <w:p w:rsidR="00DA0ECC" w:rsidRPr="00DA0ECC" w:rsidRDefault="00DA0ECC" w:rsidP="00FD33D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DA0ECC" w:rsidRPr="00FD33D4" w:rsidRDefault="00DA0ECC" w:rsidP="002951A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</w:p>
    <w:p w:rsidR="00DA0ECC" w:rsidRPr="002207D7" w:rsidRDefault="00DA0ECC" w:rsidP="002951A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 w:rsidRPr="002207D7">
        <w:rPr>
          <w:rFonts w:ascii="Times New Roman" w:hAnsi="Times New Roman"/>
          <w:sz w:val="20"/>
          <w:szCs w:val="20"/>
        </w:rPr>
        <w:t>(Администрация)</w:t>
      </w:r>
    </w:p>
    <w:p w:rsidR="00DA0ECC" w:rsidRPr="00FD33D4" w:rsidRDefault="00DA0ECC" w:rsidP="00DA0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</w:p>
    <w:p w:rsidR="00DA0ECC" w:rsidRDefault="00DA0ECC" w:rsidP="0022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207D7">
        <w:rPr>
          <w:rFonts w:ascii="Times New Roman" w:hAnsi="Times New Roman"/>
          <w:sz w:val="20"/>
          <w:szCs w:val="20"/>
        </w:rPr>
        <w:t>(фамилия, имя, отчество (при наличии) заявителя)</w:t>
      </w:r>
    </w:p>
    <w:p w:rsidR="00E26F52" w:rsidRPr="002207D7" w:rsidRDefault="00E26F52" w:rsidP="0022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A0ECC" w:rsidRPr="00FD33D4" w:rsidRDefault="00DA0ECC" w:rsidP="00DA0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>СНИЛС</w:t>
      </w:r>
      <w:r w:rsidRPr="00FD33D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2"/>
      </w: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 xml:space="preserve"> тел.: </w:t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29CE">
        <w:rPr>
          <w:rFonts w:ascii="Times New Roman" w:eastAsia="Times New Roman" w:hAnsi="Times New Roman"/>
          <w:sz w:val="24"/>
          <w:szCs w:val="24"/>
          <w:lang w:eastAsia="ru-RU"/>
        </w:rPr>
        <w:t>адрес электронной почты</w:t>
      </w: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4E29CE"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="004E29CE"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="004E29CE"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</w:p>
    <w:tbl>
      <w:tblPr>
        <w:tblpPr w:leftFromText="180" w:rightFromText="180" w:vertAnchor="text" w:horzAnchor="margin" w:tblpY="73"/>
        <w:tblW w:w="942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881"/>
        <w:gridCol w:w="2083"/>
        <w:gridCol w:w="1789"/>
        <w:gridCol w:w="2673"/>
      </w:tblGrid>
      <w:tr w:rsidR="00DA0ECC" w:rsidRPr="0039187A" w:rsidTr="002207D7">
        <w:trPr>
          <w:cantSplit/>
          <w:trHeight w:val="600"/>
        </w:trPr>
        <w:tc>
          <w:tcPr>
            <w:tcW w:w="4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0ECC" w:rsidRPr="0039187A" w:rsidRDefault="00DA0ECC" w:rsidP="00DA0ECC">
            <w:pPr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9187A">
              <w:rPr>
                <w:rFonts w:ascii="Times New Roman" w:eastAsiaTheme="minorHAnsi" w:hAnsi="Times New Roman"/>
                <w:sz w:val="24"/>
                <w:szCs w:val="24"/>
              </w:rPr>
              <w:t>Наименование документа,</w:t>
            </w:r>
          </w:p>
          <w:p w:rsidR="00DA0ECC" w:rsidRPr="0039187A" w:rsidRDefault="00DA0ECC" w:rsidP="00DA0ECC">
            <w:pPr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9187A">
              <w:rPr>
                <w:rFonts w:ascii="Times New Roman" w:eastAsiaTheme="minorHAnsi" w:hAnsi="Times New Roman"/>
                <w:sz w:val="24"/>
                <w:szCs w:val="24"/>
              </w:rPr>
              <w:t xml:space="preserve">удостоверяющего личность заявителя </w:t>
            </w:r>
          </w:p>
        </w:tc>
        <w:tc>
          <w:tcPr>
            <w:tcW w:w="4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ECC" w:rsidRPr="0039187A" w:rsidRDefault="00DA0ECC" w:rsidP="00DA0ECC">
            <w:pPr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A0ECC" w:rsidRPr="0039187A" w:rsidTr="002207D7">
        <w:trPr>
          <w:cantSplit/>
          <w:trHeight w:val="240"/>
        </w:trPr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0ECC" w:rsidRPr="0039187A" w:rsidRDefault="00DA0ECC" w:rsidP="00DA0ECC">
            <w:pPr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9187A">
              <w:rPr>
                <w:rFonts w:ascii="Times New Roman" w:eastAsiaTheme="minorHAnsi" w:hAnsi="Times New Roman"/>
                <w:sz w:val="24"/>
                <w:szCs w:val="24"/>
              </w:rPr>
              <w:t xml:space="preserve">Серия и номер документа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ECC" w:rsidRPr="0039187A" w:rsidRDefault="00DA0ECC" w:rsidP="00DA0ECC">
            <w:pPr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0ECC" w:rsidRPr="0039187A" w:rsidRDefault="00DA0ECC" w:rsidP="00DA0ECC">
            <w:pPr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9187A">
              <w:rPr>
                <w:rFonts w:ascii="Times New Roman" w:eastAsiaTheme="minorHAnsi" w:hAnsi="Times New Roman"/>
                <w:sz w:val="24"/>
                <w:szCs w:val="24"/>
              </w:rPr>
              <w:t xml:space="preserve">Дата выдачи     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ECC" w:rsidRPr="0039187A" w:rsidRDefault="00DA0ECC" w:rsidP="00DA0ECC">
            <w:pPr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A0ECC" w:rsidRPr="0039187A" w:rsidTr="002207D7">
        <w:trPr>
          <w:cantSplit/>
          <w:trHeight w:val="240"/>
        </w:trPr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0ECC" w:rsidRPr="0039187A" w:rsidRDefault="00DA0ECC" w:rsidP="00DA0ECC">
            <w:pPr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9187A">
              <w:rPr>
                <w:rFonts w:ascii="Times New Roman" w:eastAsiaTheme="minorHAnsi" w:hAnsi="Times New Roman"/>
                <w:sz w:val="24"/>
                <w:szCs w:val="24"/>
              </w:rPr>
              <w:t xml:space="preserve">Кем выдан </w:t>
            </w:r>
          </w:p>
        </w:tc>
        <w:tc>
          <w:tcPr>
            <w:tcW w:w="65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ECC" w:rsidRPr="0039187A" w:rsidRDefault="00DA0ECC" w:rsidP="00DA0ECC">
            <w:pPr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DA0ECC" w:rsidRDefault="00DA0ECC" w:rsidP="00FD33D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1032DA" w:rsidRDefault="001032DA" w:rsidP="00FD33D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F63BE" w:rsidRPr="0039187A" w:rsidRDefault="00DA0ECC" w:rsidP="00FD33D4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39187A">
        <w:rPr>
          <w:rStyle w:val="2f5"/>
          <w:b w:val="0"/>
          <w:szCs w:val="24"/>
        </w:rPr>
        <w:t xml:space="preserve">В соответствии с Законом Московской области № 73/2011-ОЗ </w:t>
      </w:r>
      <w:r w:rsidRPr="0039187A">
        <w:rPr>
          <w:rStyle w:val="2f5"/>
          <w:b w:val="0"/>
          <w:szCs w:val="24"/>
        </w:rPr>
        <w:br/>
        <w:t>«О бесплатном предоставлении земельных участков многодетным семьям в Московской области»</w:t>
      </w:r>
      <w:r>
        <w:rPr>
          <w:rStyle w:val="2f5"/>
          <w:b w:val="0"/>
          <w:szCs w:val="24"/>
        </w:rPr>
        <w:t xml:space="preserve"> </w:t>
      </w:r>
      <w:r w:rsidR="002F63BE" w:rsidRPr="0039187A">
        <w:rPr>
          <w:rFonts w:ascii="Times New Roman" w:eastAsiaTheme="minorHAnsi" w:hAnsi="Times New Roman"/>
          <w:sz w:val="24"/>
          <w:szCs w:val="24"/>
        </w:rPr>
        <w:t>прошу Вас поставить мою многодетную семью на учет в целях бесплатного предоставления земельного участка.</w:t>
      </w:r>
    </w:p>
    <w:p w:rsidR="001032DA" w:rsidRPr="0039187A" w:rsidRDefault="001032DA" w:rsidP="002F63BE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2F63BE" w:rsidRPr="0039187A" w:rsidRDefault="002F63BE" w:rsidP="002F63BE">
      <w:pPr>
        <w:pStyle w:val="affff5"/>
        <w:widowControl w:val="0"/>
        <w:autoSpaceDE w:val="0"/>
        <w:autoSpaceDN w:val="0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>Целью использования земельного участка является:</w:t>
      </w:r>
    </w:p>
    <w:p w:rsidR="002F63BE" w:rsidRPr="0039187A" w:rsidRDefault="002F63BE" w:rsidP="002F63BE">
      <w:pPr>
        <w:pStyle w:val="affff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>индивидуальное жилищное строительство</w:t>
      </w:r>
    </w:p>
    <w:p w:rsidR="002F63BE" w:rsidRPr="00EF261A" w:rsidRDefault="002F63BE" w:rsidP="002F63BE">
      <w:pPr>
        <w:pStyle w:val="affff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>ведение личного подсобного хозяйства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(приусадебный земельный участок)</w:t>
      </w:r>
    </w:p>
    <w:p w:rsidR="002F63BE" w:rsidRPr="0039187A" w:rsidRDefault="002F63BE" w:rsidP="002F63BE">
      <w:pPr>
        <w:pStyle w:val="affff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>ведение садоводства</w:t>
      </w:r>
    </w:p>
    <w:p w:rsidR="002F63BE" w:rsidRPr="0039187A" w:rsidRDefault="002F63BE" w:rsidP="002F63B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63BE" w:rsidRPr="0039187A" w:rsidRDefault="002F63BE" w:rsidP="002F63BE">
      <w:pPr>
        <w:pStyle w:val="affff5"/>
        <w:widowControl w:val="0"/>
        <w:autoSpaceDE w:val="0"/>
        <w:autoSpaceDN w:val="0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87A">
        <w:rPr>
          <w:rFonts w:ascii="Times New Roman" w:eastAsia="Times New Roman" w:hAnsi="Times New Roman"/>
          <w:sz w:val="24"/>
          <w:szCs w:val="24"/>
          <w:lang w:eastAsia="ru-RU"/>
        </w:rPr>
        <w:t>Право на получение земельного участка в собственность бесплатно имеют следующие члены моей многодетной семьи:</w:t>
      </w:r>
    </w:p>
    <w:p w:rsidR="002F63BE" w:rsidRPr="0039187A" w:rsidRDefault="002F63BE" w:rsidP="002F63B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2"/>
        <w:gridCol w:w="1226"/>
        <w:gridCol w:w="1323"/>
        <w:gridCol w:w="2794"/>
        <w:gridCol w:w="1943"/>
      </w:tblGrid>
      <w:tr w:rsidR="002F63BE" w:rsidRPr="0039187A" w:rsidTr="00242247">
        <w:tc>
          <w:tcPr>
            <w:tcW w:w="1156" w:type="pct"/>
          </w:tcPr>
          <w:p w:rsidR="002F63BE" w:rsidRPr="0039187A" w:rsidRDefault="002F63BE" w:rsidP="0024224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1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(последнее при наличии)</w:t>
            </w:r>
            <w:r w:rsidRPr="00391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заявителя /членов многодетной семьи</w:t>
            </w:r>
          </w:p>
        </w:tc>
        <w:tc>
          <w:tcPr>
            <w:tcW w:w="647" w:type="pct"/>
          </w:tcPr>
          <w:p w:rsidR="002F63BE" w:rsidRPr="0039187A" w:rsidRDefault="002F63BE" w:rsidP="0024224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1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Степень родства</w:t>
            </w:r>
          </w:p>
        </w:tc>
        <w:tc>
          <w:tcPr>
            <w:tcW w:w="698" w:type="pct"/>
          </w:tcPr>
          <w:p w:rsidR="002F63BE" w:rsidRPr="0039187A" w:rsidRDefault="002F63BE" w:rsidP="0024224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1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474" w:type="pct"/>
          </w:tcPr>
          <w:p w:rsidR="002F63BE" w:rsidRPr="0039187A" w:rsidRDefault="002F63BE" w:rsidP="0024224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1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1025" w:type="pct"/>
          </w:tcPr>
          <w:p w:rsidR="002F63BE" w:rsidRPr="00EF261A" w:rsidRDefault="002F63BE" w:rsidP="0024224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1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регистрации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EF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месту жительства</w:t>
            </w:r>
          </w:p>
        </w:tc>
      </w:tr>
      <w:tr w:rsidR="002F63BE" w:rsidRPr="0039187A" w:rsidTr="00242247">
        <w:trPr>
          <w:trHeight w:val="397"/>
        </w:trPr>
        <w:tc>
          <w:tcPr>
            <w:tcW w:w="1156" w:type="pct"/>
          </w:tcPr>
          <w:p w:rsidR="002F63BE" w:rsidRPr="0039187A" w:rsidRDefault="002F63BE" w:rsidP="0024224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</w:tcPr>
          <w:p w:rsidR="002F63BE" w:rsidRPr="0039187A" w:rsidRDefault="002F63BE" w:rsidP="0024224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</w:tcPr>
          <w:p w:rsidR="002F63BE" w:rsidRPr="0039187A" w:rsidRDefault="002F63BE" w:rsidP="0024224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</w:tcPr>
          <w:p w:rsidR="002F63BE" w:rsidRPr="0039187A" w:rsidRDefault="002F63BE" w:rsidP="0024224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pct"/>
          </w:tcPr>
          <w:p w:rsidR="002F63BE" w:rsidRPr="0039187A" w:rsidRDefault="002F63BE" w:rsidP="0024224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63BE" w:rsidRPr="0039187A" w:rsidTr="00242247">
        <w:trPr>
          <w:trHeight w:val="397"/>
        </w:trPr>
        <w:tc>
          <w:tcPr>
            <w:tcW w:w="1156" w:type="pct"/>
          </w:tcPr>
          <w:p w:rsidR="002F63BE" w:rsidRPr="0039187A" w:rsidRDefault="002F63BE" w:rsidP="0024224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</w:tcPr>
          <w:p w:rsidR="002F63BE" w:rsidRPr="0039187A" w:rsidRDefault="002F63BE" w:rsidP="0024224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</w:tcPr>
          <w:p w:rsidR="002F63BE" w:rsidRPr="0039187A" w:rsidRDefault="002F63BE" w:rsidP="0024224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</w:tcPr>
          <w:p w:rsidR="002F63BE" w:rsidRPr="0039187A" w:rsidRDefault="002F63BE" w:rsidP="0024224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pct"/>
          </w:tcPr>
          <w:p w:rsidR="002F63BE" w:rsidRPr="0039187A" w:rsidRDefault="002F63BE" w:rsidP="0024224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F63BE" w:rsidRDefault="002F63BE" w:rsidP="002F63BE">
      <w:pPr>
        <w:widowControl w:val="0"/>
        <w:autoSpaceDE w:val="0"/>
        <w:autoSpaceDN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245D1C" w:rsidRPr="0039187A" w:rsidRDefault="00245D1C" w:rsidP="002F63B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A0ECC" w:rsidRPr="00FD33D4" w:rsidRDefault="00DA0ECC" w:rsidP="00DA0EC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 xml:space="preserve">К заявлению прилагаю следующие документы: </w:t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</w:p>
    <w:p w:rsidR="000251B2" w:rsidRDefault="000251B2" w:rsidP="00DA0EC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0ECC" w:rsidRPr="00FD33D4" w:rsidRDefault="00DA0ECC" w:rsidP="00DA0EC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 xml:space="preserve">С Порядком </w:t>
      </w:r>
      <w:r w:rsidR="004F58E1">
        <w:rPr>
          <w:rFonts w:ascii="Times New Roman" w:eastAsiaTheme="minorHAnsi" w:hAnsi="Times New Roman"/>
          <w:sz w:val="24"/>
          <w:szCs w:val="24"/>
        </w:rPr>
        <w:t>п</w:t>
      </w:r>
      <w:r w:rsidR="004F58E1" w:rsidRPr="005327C2">
        <w:rPr>
          <w:rFonts w:ascii="Times New Roman" w:eastAsiaTheme="minorHAnsi" w:hAnsi="Times New Roman"/>
          <w:sz w:val="24"/>
          <w:szCs w:val="24"/>
        </w:rPr>
        <w:t>остановк</w:t>
      </w:r>
      <w:r w:rsidR="004F58E1">
        <w:rPr>
          <w:rFonts w:ascii="Times New Roman" w:eastAsiaTheme="minorHAnsi" w:hAnsi="Times New Roman"/>
          <w:sz w:val="24"/>
          <w:szCs w:val="24"/>
        </w:rPr>
        <w:t>и</w:t>
      </w:r>
      <w:r w:rsidR="004F58E1" w:rsidRPr="005327C2">
        <w:rPr>
          <w:rFonts w:ascii="Times New Roman" w:eastAsiaTheme="minorHAnsi" w:hAnsi="Times New Roman"/>
          <w:sz w:val="24"/>
          <w:szCs w:val="24"/>
        </w:rPr>
        <w:t xml:space="preserve"> многодетных семей на учет в целях бесплатного предоставления земельных участков</w:t>
      </w: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 xml:space="preserve"> ознакомлен</w:t>
      </w:r>
      <w:r w:rsidR="008D32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>(а).</w:t>
      </w:r>
    </w:p>
    <w:p w:rsidR="00DA0ECC" w:rsidRPr="00FD33D4" w:rsidRDefault="00DA0ECC" w:rsidP="00DA0EC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 xml:space="preserve">Об ответственности за достоверность предоставленных сведений, указанных </w:t>
      </w: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</w:t>
      </w:r>
      <w:r w:rsidR="00DF4CE7">
        <w:rPr>
          <w:rFonts w:ascii="Times New Roman" w:eastAsia="Times New Roman" w:hAnsi="Times New Roman"/>
          <w:sz w:val="24"/>
          <w:szCs w:val="24"/>
          <w:lang w:eastAsia="ru-RU"/>
        </w:rPr>
        <w:t>запросе (</w:t>
      </w: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>заявлении</w:t>
      </w:r>
      <w:r w:rsidR="00DF4CE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F4CE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F58E1">
        <w:rPr>
          <w:rFonts w:ascii="Times New Roman" w:eastAsiaTheme="minorHAnsi" w:hAnsi="Times New Roman"/>
          <w:sz w:val="24"/>
          <w:szCs w:val="24"/>
        </w:rPr>
        <w:t>п</w:t>
      </w:r>
      <w:r w:rsidR="004F58E1" w:rsidRPr="005327C2">
        <w:rPr>
          <w:rFonts w:ascii="Times New Roman" w:eastAsiaTheme="minorHAnsi" w:hAnsi="Times New Roman"/>
          <w:sz w:val="24"/>
          <w:szCs w:val="24"/>
        </w:rPr>
        <w:t>остановк</w:t>
      </w:r>
      <w:r w:rsidR="00DF4CE7">
        <w:rPr>
          <w:rFonts w:ascii="Times New Roman" w:eastAsiaTheme="minorHAnsi" w:hAnsi="Times New Roman"/>
          <w:sz w:val="24"/>
          <w:szCs w:val="24"/>
        </w:rPr>
        <w:t>е</w:t>
      </w:r>
      <w:r w:rsidR="004F58E1" w:rsidRPr="005327C2">
        <w:rPr>
          <w:rFonts w:ascii="Times New Roman" w:eastAsiaTheme="minorHAnsi" w:hAnsi="Times New Roman"/>
          <w:sz w:val="24"/>
          <w:szCs w:val="24"/>
        </w:rPr>
        <w:t xml:space="preserve"> многодетных семей на учет в целях бесплатного предоставления земельных участков</w:t>
      </w: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>, предупрежден</w:t>
      </w:r>
      <w:r w:rsidR="008D32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>(а).</w:t>
      </w:r>
    </w:p>
    <w:p w:rsidR="00DA0ECC" w:rsidRPr="00FD33D4" w:rsidRDefault="00DA0ECC" w:rsidP="00DA0E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0ECC" w:rsidRPr="00FD33D4" w:rsidRDefault="00DA0ECC" w:rsidP="00DA0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>______________                ____</w:t>
      </w:r>
      <w:r w:rsidR="000B2219" w:rsidRPr="00FD33D4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E26F52" w:rsidRPr="00FD33D4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="000B2219" w:rsidRPr="00FD33D4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="000B2219" w:rsidRPr="00FD33D4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7324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 xml:space="preserve">«___» _______ 20__ </w:t>
      </w:r>
    </w:p>
    <w:p w:rsidR="00DA0ECC" w:rsidRPr="002207D7" w:rsidRDefault="00DA0ECC" w:rsidP="00DA0EC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207D7">
        <w:rPr>
          <w:rFonts w:ascii="Times New Roman" w:hAnsi="Times New Roman"/>
          <w:sz w:val="20"/>
          <w:szCs w:val="20"/>
        </w:rPr>
        <w:t>(Подпись заявителя)                  (</w:t>
      </w:r>
      <w:r w:rsidR="0012624B" w:rsidRPr="002207D7">
        <w:rPr>
          <w:rFonts w:ascii="Times New Roman" w:hAnsi="Times New Roman"/>
          <w:sz w:val="20"/>
          <w:szCs w:val="20"/>
        </w:rPr>
        <w:t xml:space="preserve">ФИО (последнее при наличии) </w:t>
      </w:r>
      <w:r w:rsidRPr="002207D7">
        <w:rPr>
          <w:rFonts w:ascii="Times New Roman" w:hAnsi="Times New Roman"/>
          <w:sz w:val="20"/>
          <w:szCs w:val="20"/>
        </w:rPr>
        <w:t xml:space="preserve"> заявителя)</w:t>
      </w:r>
    </w:p>
    <w:p w:rsidR="004F58E1" w:rsidRDefault="004F58E1" w:rsidP="00DA0E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58E1" w:rsidRDefault="004F58E1" w:rsidP="00DA0E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6F52" w:rsidRDefault="00E26F52" w:rsidP="00DA0E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6F52" w:rsidRDefault="00E26F52" w:rsidP="00DA0E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6F52" w:rsidRDefault="00E26F52" w:rsidP="00DA0E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6F52" w:rsidRDefault="00E26F52" w:rsidP="00DA0E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6F52" w:rsidRDefault="00E26F52" w:rsidP="00DA0E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6F52" w:rsidRDefault="00E26F52" w:rsidP="00DA0E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6F52" w:rsidRDefault="00E26F52" w:rsidP="00DA0E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6F52" w:rsidRDefault="00E26F52" w:rsidP="00DA0E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6F52" w:rsidRDefault="00E26F52" w:rsidP="00DA0E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6F52" w:rsidRPr="00FD33D4" w:rsidRDefault="00E26F52" w:rsidP="00DA0E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0ECC" w:rsidRPr="00FD33D4" w:rsidRDefault="00DA0ECC" w:rsidP="00DA0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ECC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>аявление принято</w:t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FD3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  <w:t>,</w:t>
      </w:r>
      <w:r w:rsidRPr="00FD33D4">
        <w:rPr>
          <w:rFonts w:ascii="Times New Roman" w:eastAsia="Times New Roman" w:hAnsi="Times New Roman"/>
          <w:sz w:val="24"/>
          <w:szCs w:val="24"/>
          <w:lang w:eastAsia="ru-RU"/>
        </w:rPr>
        <w:t xml:space="preserve"> д</w:t>
      </w:r>
      <w:r w:rsidRPr="00FD33D4">
        <w:rPr>
          <w:rFonts w:ascii="Times New Roman" w:hAnsi="Times New Roman"/>
          <w:sz w:val="24"/>
          <w:szCs w:val="24"/>
        </w:rPr>
        <w:t xml:space="preserve">анные, указанные в </w:t>
      </w:r>
      <w:r w:rsidR="00514CB2">
        <w:rPr>
          <w:rFonts w:ascii="Times New Roman" w:hAnsi="Times New Roman"/>
          <w:sz w:val="24"/>
          <w:szCs w:val="24"/>
        </w:rPr>
        <w:t>запросе (</w:t>
      </w:r>
      <w:r w:rsidRPr="00FD33D4">
        <w:rPr>
          <w:rFonts w:ascii="Times New Roman" w:hAnsi="Times New Roman"/>
          <w:sz w:val="24"/>
          <w:szCs w:val="24"/>
        </w:rPr>
        <w:t>заявлении</w:t>
      </w:r>
      <w:r w:rsidR="00514CB2">
        <w:rPr>
          <w:rFonts w:ascii="Times New Roman" w:hAnsi="Times New Roman"/>
          <w:sz w:val="24"/>
          <w:szCs w:val="24"/>
        </w:rPr>
        <w:t>)</w:t>
      </w:r>
      <w:r w:rsidRPr="00FD33D4">
        <w:rPr>
          <w:rFonts w:ascii="Times New Roman" w:hAnsi="Times New Roman"/>
          <w:sz w:val="24"/>
          <w:szCs w:val="24"/>
        </w:rPr>
        <w:t xml:space="preserve">, соответствуют данным, указанным </w:t>
      </w:r>
      <w:r w:rsidRPr="00FD33D4">
        <w:rPr>
          <w:rFonts w:ascii="Times New Roman" w:hAnsi="Times New Roman"/>
          <w:sz w:val="24"/>
          <w:szCs w:val="24"/>
        </w:rPr>
        <w:br/>
        <w:t>в представленных заявителем документах.</w:t>
      </w:r>
    </w:p>
    <w:p w:rsidR="00DA0ECC" w:rsidRPr="00DA0ECC" w:rsidRDefault="00DA0ECC" w:rsidP="00DA0E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3555"/>
        <w:gridCol w:w="273"/>
        <w:gridCol w:w="2481"/>
        <w:gridCol w:w="233"/>
        <w:gridCol w:w="3028"/>
      </w:tblGrid>
      <w:tr w:rsidR="004B47CE" w:rsidRPr="00DA0ECC" w:rsidTr="00DA0ECC"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A0ECC" w:rsidRPr="00FD33D4" w:rsidRDefault="00DA0ECC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DA0ECC" w:rsidRPr="00FD33D4" w:rsidRDefault="00DA0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A0ECC" w:rsidRPr="00FD33D4" w:rsidRDefault="00DA0EC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DA0ECC" w:rsidRPr="00FD33D4" w:rsidRDefault="00DA0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A0ECC" w:rsidRPr="00FD33D4" w:rsidRDefault="00DA0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7CE" w:rsidRPr="00DA0ECC" w:rsidTr="00DA0ECC">
        <w:tc>
          <w:tcPr>
            <w:tcW w:w="4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0ECC" w:rsidRPr="00FD33D4" w:rsidRDefault="00DA0ECC" w:rsidP="005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  <w:r w:rsidRPr="002207D7">
              <w:rPr>
                <w:rFonts w:ascii="Times New Roman" w:hAnsi="Times New Roman"/>
                <w:sz w:val="20"/>
                <w:szCs w:val="20"/>
              </w:rPr>
              <w:t>(</w:t>
            </w:r>
            <w:r w:rsidR="004B47CE" w:rsidRPr="002207D7">
              <w:rPr>
                <w:rFonts w:ascii="Times New Roman" w:hAnsi="Times New Roman"/>
                <w:sz w:val="20"/>
                <w:szCs w:val="20"/>
              </w:rPr>
              <w:t>ФИО (последнее при наличии)</w:t>
            </w:r>
            <w:r w:rsidR="004B47CE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84" w:type="dxa"/>
          </w:tcPr>
          <w:p w:rsidR="00DA0ECC" w:rsidRPr="00FD33D4" w:rsidRDefault="00DA0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0ECC" w:rsidRPr="00FD33D4" w:rsidRDefault="00DA0ECC" w:rsidP="005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  <w:r w:rsidRPr="002207D7">
              <w:rPr>
                <w:rFonts w:ascii="Times New Roman" w:hAnsi="Times New Roman"/>
                <w:sz w:val="20"/>
                <w:szCs w:val="20"/>
              </w:rPr>
              <w:t>(дата приема</w:t>
            </w:r>
            <w:r w:rsidR="004B47CE" w:rsidRPr="002207D7">
              <w:rPr>
                <w:rFonts w:ascii="Times New Roman" w:hAnsi="Times New Roman"/>
                <w:sz w:val="20"/>
                <w:szCs w:val="20"/>
              </w:rPr>
              <w:t xml:space="preserve"> запроса (</w:t>
            </w:r>
            <w:r w:rsidRPr="002207D7">
              <w:rPr>
                <w:rFonts w:ascii="Times New Roman" w:hAnsi="Times New Roman"/>
                <w:sz w:val="20"/>
                <w:szCs w:val="20"/>
              </w:rPr>
              <w:t>заявления)</w:t>
            </w:r>
          </w:p>
        </w:tc>
        <w:tc>
          <w:tcPr>
            <w:tcW w:w="236" w:type="dxa"/>
          </w:tcPr>
          <w:p w:rsidR="00DA0ECC" w:rsidRPr="00FD33D4" w:rsidRDefault="00DA0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0ECC" w:rsidRPr="00FD33D4" w:rsidRDefault="00DA0ECC" w:rsidP="00891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  <w:r w:rsidRPr="002207D7">
              <w:rPr>
                <w:rFonts w:ascii="Times New Roman" w:hAnsi="Times New Roman"/>
                <w:sz w:val="20"/>
                <w:szCs w:val="20"/>
              </w:rPr>
              <w:t xml:space="preserve">(подпись </w:t>
            </w:r>
            <w:r w:rsidR="008914F1" w:rsidRPr="002207D7">
              <w:rPr>
                <w:rFonts w:ascii="Times New Roman" w:hAnsi="Times New Roman"/>
                <w:sz w:val="20"/>
                <w:szCs w:val="20"/>
              </w:rPr>
              <w:t>должностного лица, муниципального служащего</w:t>
            </w:r>
            <w:r w:rsidR="00CF563A" w:rsidRPr="002207D7">
              <w:rPr>
                <w:rFonts w:ascii="Times New Roman" w:hAnsi="Times New Roman"/>
                <w:sz w:val="20"/>
                <w:szCs w:val="20"/>
              </w:rPr>
              <w:t>, работника</w:t>
            </w:r>
            <w:r w:rsidR="00BD6C5F" w:rsidRPr="002207D7">
              <w:rPr>
                <w:rFonts w:ascii="Times New Roman" w:hAnsi="Times New Roman"/>
                <w:sz w:val="20"/>
                <w:szCs w:val="20"/>
              </w:rPr>
              <w:t xml:space="preserve"> Администрации</w:t>
            </w:r>
            <w:r w:rsidRPr="002207D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</w:tbl>
    <w:p w:rsidR="002F63BE" w:rsidRPr="0039187A" w:rsidRDefault="002F63BE" w:rsidP="002F63BE">
      <w:pPr>
        <w:pStyle w:val="1-"/>
        <w:spacing w:before="0" w:after="0"/>
        <w:ind w:left="5103"/>
        <w:jc w:val="left"/>
        <w:rPr>
          <w:b w:val="0"/>
          <w:sz w:val="24"/>
          <w:szCs w:val="24"/>
        </w:rPr>
      </w:pPr>
    </w:p>
    <w:p w:rsidR="002F63BE" w:rsidRPr="0039187A" w:rsidRDefault="002F63BE" w:rsidP="002F63BE">
      <w:pPr>
        <w:spacing w:after="0"/>
        <w:ind w:right="-365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sectPr w:rsidR="002F63BE" w:rsidRPr="0039187A" w:rsidSect="00D64CB4">
          <w:pgSz w:w="11906" w:h="16838" w:code="9"/>
          <w:pgMar w:top="851" w:right="851" w:bottom="1134" w:left="1701" w:header="720" w:footer="720" w:gutter="0"/>
          <w:cols w:space="720"/>
          <w:noEndnote/>
          <w:docGrid w:linePitch="299"/>
        </w:sectPr>
      </w:pPr>
    </w:p>
    <w:p w:rsidR="006F0014" w:rsidRPr="002951AF" w:rsidRDefault="006F0014" w:rsidP="00BB52F4">
      <w:pPr>
        <w:pStyle w:val="1-"/>
        <w:spacing w:before="0" w:after="0"/>
        <w:ind w:left="4536"/>
        <w:jc w:val="both"/>
        <w:rPr>
          <w:sz w:val="24"/>
          <w:szCs w:val="24"/>
        </w:rPr>
      </w:pPr>
      <w:bookmarkStart w:id="162" w:name="_Toc102638579"/>
      <w:r w:rsidRPr="002951AF">
        <w:rPr>
          <w:sz w:val="24"/>
          <w:szCs w:val="24"/>
        </w:rPr>
        <w:t xml:space="preserve">Приложение </w:t>
      </w:r>
      <w:bookmarkEnd w:id="160"/>
      <w:r w:rsidR="009A7823" w:rsidRPr="002951AF">
        <w:rPr>
          <w:sz w:val="24"/>
          <w:szCs w:val="24"/>
        </w:rPr>
        <w:t>5</w:t>
      </w:r>
      <w:bookmarkEnd w:id="162"/>
    </w:p>
    <w:p w:rsidR="00FC7E35" w:rsidRPr="00FC7E35" w:rsidRDefault="00FC7E35" w:rsidP="00BB52F4">
      <w:pPr>
        <w:spacing w:after="0"/>
        <w:ind w:left="4536"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E35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BB52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7E35">
        <w:rPr>
          <w:rFonts w:ascii="Times New Roman" w:eastAsia="Times New Roman" w:hAnsi="Times New Roman"/>
          <w:sz w:val="24"/>
          <w:szCs w:val="24"/>
          <w:lang w:eastAsia="ru-RU"/>
        </w:rPr>
        <w:t>Административному</w:t>
      </w:r>
      <w:r w:rsidR="00BB52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7E35">
        <w:rPr>
          <w:rFonts w:ascii="Times New Roman" w:eastAsia="Times New Roman" w:hAnsi="Times New Roman"/>
          <w:sz w:val="24"/>
          <w:szCs w:val="24"/>
          <w:lang w:eastAsia="ru-RU"/>
        </w:rPr>
        <w:t>регламенту предоставления Муниципальной услуги «Постановка многодетных семей на учет в целях бесплатного предоставления земельных участков», утвержденным постановлением администрации  городского округа Фрязино</w:t>
      </w:r>
    </w:p>
    <w:p w:rsidR="00FC7E35" w:rsidRPr="00FC7E35" w:rsidRDefault="00FC7E35" w:rsidP="00BB52F4">
      <w:pPr>
        <w:spacing w:after="0"/>
        <w:ind w:left="4536" w:right="-36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E35">
        <w:rPr>
          <w:rFonts w:ascii="Times New Roman" w:eastAsia="Times New Roman" w:hAnsi="Times New Roman"/>
          <w:sz w:val="24"/>
          <w:szCs w:val="24"/>
          <w:lang w:eastAsia="ru-RU"/>
        </w:rPr>
        <w:t>от ___________  № ___________</w:t>
      </w:r>
    </w:p>
    <w:p w:rsidR="003B2C48" w:rsidRPr="0039187A" w:rsidRDefault="003B2C48" w:rsidP="006F0014">
      <w:pPr>
        <w:spacing w:after="0"/>
        <w:ind w:left="5103" w:right="-36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0D0" w:rsidRPr="003F7472" w:rsidRDefault="004930D0" w:rsidP="004930D0">
      <w:pPr>
        <w:spacing w:after="0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3F7472">
        <w:rPr>
          <w:rFonts w:ascii="Times New Roman" w:eastAsia="Times New Roman" w:hAnsi="Times New Roman" w:cstheme="minorBidi"/>
          <w:sz w:val="24"/>
          <w:szCs w:val="24"/>
          <w:lang w:eastAsia="ru-RU"/>
        </w:rPr>
        <w:t>Согласие</w:t>
      </w:r>
    </w:p>
    <w:p w:rsidR="004930D0" w:rsidRPr="003F7472" w:rsidRDefault="004930D0" w:rsidP="004930D0">
      <w:pPr>
        <w:spacing w:after="0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3F7472">
        <w:rPr>
          <w:rFonts w:ascii="Times New Roman" w:eastAsia="Times New Roman" w:hAnsi="Times New Roman" w:cstheme="minorBidi"/>
          <w:sz w:val="24"/>
          <w:szCs w:val="24"/>
          <w:lang w:eastAsia="ru-RU"/>
        </w:rPr>
        <w:t>субъектов персональных данных, указанных в документах</w:t>
      </w:r>
    </w:p>
    <w:p w:rsidR="004930D0" w:rsidRPr="003F7472" w:rsidRDefault="004930D0" w:rsidP="004930D0">
      <w:pPr>
        <w:spacing w:after="0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3F7472">
        <w:rPr>
          <w:rFonts w:ascii="Times New Roman" w:eastAsia="Times New Roman" w:hAnsi="Times New Roman" w:cstheme="minorBidi"/>
          <w:sz w:val="24"/>
          <w:szCs w:val="24"/>
          <w:lang w:eastAsia="ru-RU"/>
        </w:rPr>
        <w:t>(сведениях), представляемых заявителем, на обработку персональных данных</w:t>
      </w:r>
    </w:p>
    <w:p w:rsidR="004930D0" w:rsidRPr="003F7472" w:rsidRDefault="004930D0" w:rsidP="004930D0">
      <w:pPr>
        <w:spacing w:after="0"/>
        <w:jc w:val="center"/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4A3DB4" w:rsidRPr="003F7472" w:rsidRDefault="004930D0" w:rsidP="004930D0">
      <w:pPr>
        <w:spacing w:after="0"/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</w:pPr>
      <w:r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    Я,_________________________________________</w:t>
      </w:r>
      <w:r w:rsidR="000B2219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__________</w:t>
      </w:r>
      <w:r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_____________________,</w:t>
      </w:r>
    </w:p>
    <w:p w:rsidR="004930D0" w:rsidRPr="003F7472" w:rsidRDefault="004930D0" w:rsidP="004930D0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3F7472">
        <w:rPr>
          <w:rFonts w:ascii="Times New Roman" w:hAnsi="Times New Roman"/>
          <w:sz w:val="20"/>
          <w:szCs w:val="20"/>
        </w:rPr>
        <w:t>(указать фамилию, имя, отчество (при наличии)</w:t>
      </w:r>
    </w:p>
    <w:p w:rsidR="004930D0" w:rsidRPr="003F7472" w:rsidRDefault="003947A1" w:rsidP="004930D0">
      <w:pPr>
        <w:spacing w:after="0"/>
        <w:jc w:val="both"/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</w:pPr>
      <w:r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в соответствии с требованиями Федерального закона от 27.07.2006 № 152-ФЗ </w:t>
      </w:r>
      <w:r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br/>
        <w:t xml:space="preserve">«О персональных данных» </w:t>
      </w:r>
      <w:r w:rsidR="004A3DB4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зарегистрирован ___</w:t>
      </w:r>
      <w:r w:rsidR="001A7232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_</w:t>
      </w:r>
      <w:r w:rsidR="004A3DB4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___ по адресу: _____</w:t>
      </w:r>
      <w:r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_</w:t>
      </w:r>
      <w:r w:rsidR="001A7232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__</w:t>
      </w:r>
      <w:r w:rsidR="004A3DB4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____, документ, удостоверяющий личность:</w:t>
      </w:r>
      <w:r w:rsidR="001A7232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 </w:t>
      </w:r>
      <w:r w:rsidR="004A3DB4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___</w:t>
      </w:r>
      <w:r w:rsidR="001A7232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__________</w:t>
      </w:r>
      <w:r w:rsidR="004A3DB4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_____</w:t>
      </w:r>
      <w:r w:rsidR="00555E4E" w:rsidRPr="003F7472">
        <w:rPr>
          <w:rStyle w:val="afd"/>
          <w:rFonts w:ascii="Times New Roman" w:eastAsia="Times New Roman" w:hAnsi="Times New Roman" w:cstheme="minorBidi"/>
          <w:bCs/>
          <w:sz w:val="24"/>
          <w:szCs w:val="24"/>
          <w:lang w:eastAsia="ru-RU"/>
        </w:rPr>
        <w:footnoteReference w:id="3"/>
      </w:r>
      <w:r w:rsidR="004A3DB4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 (</w:t>
      </w:r>
      <w:r w:rsidR="00BD5D5F" w:rsidRPr="003F7472"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>указ</w:t>
      </w:r>
      <w:r w:rsidR="005F67BC" w:rsidRPr="003F7472"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 xml:space="preserve">ать </w:t>
      </w:r>
      <w:r w:rsidR="00BD5D5F" w:rsidRPr="003F7472"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 xml:space="preserve">наименование </w:t>
      </w:r>
      <w:r w:rsidR="004A3DB4" w:rsidRPr="003F7472"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>документа, номер,</w:t>
      </w:r>
      <w:r w:rsidRPr="003F7472"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 xml:space="preserve"> </w:t>
      </w:r>
      <w:r w:rsidR="004A3DB4" w:rsidRPr="003F7472"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>сведения о дате</w:t>
      </w:r>
      <w:r w:rsidR="001A7232" w:rsidRPr="003F7472"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 xml:space="preserve"> выдачи документа и выдавшем его органе</w:t>
      </w:r>
      <w:r w:rsidR="001A7232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)</w:t>
      </w:r>
      <w:r w:rsidR="00B27265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 </w:t>
      </w:r>
      <w:r w:rsidR="004930D0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свободно, своей волей и в своем интересе даю свое информированное сознательное согласие на обработку моих персональных данных </w:t>
      </w:r>
      <w:r w:rsidR="004930D0" w:rsidRPr="003F7472">
        <w:rPr>
          <w:rFonts w:ascii="Times New Roman" w:eastAsia="Times New Roman" w:hAnsi="Times New Roman"/>
          <w:sz w:val="24"/>
          <w:szCs w:val="24"/>
          <w:lang w:eastAsia="ru-RU"/>
        </w:rPr>
        <w:t>Администрацией</w:t>
      </w:r>
      <w:r w:rsidR="001032DA">
        <w:rPr>
          <w:rFonts w:ascii="Times New Roman" w:hAnsi="Times New Roman"/>
          <w:sz w:val="24"/>
          <w:szCs w:val="24"/>
        </w:rPr>
        <w:t xml:space="preserve"> городского округа Фрязино</w:t>
      </w:r>
      <w:r w:rsidR="004930D0" w:rsidRPr="003F7472">
        <w:rPr>
          <w:rFonts w:ascii="Times New Roman" w:hAnsi="Times New Roman"/>
          <w:sz w:val="20"/>
          <w:szCs w:val="20"/>
        </w:rPr>
        <w:t xml:space="preserve"> </w:t>
      </w:r>
      <w:r w:rsidR="004930D0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исключительно с целью </w:t>
      </w:r>
      <w:r w:rsidR="004930D0" w:rsidRPr="003F7472">
        <w:rPr>
          <w:rFonts w:ascii="Times New Roman" w:eastAsia="Times New Roman" w:hAnsi="Times New Roman"/>
          <w:sz w:val="24"/>
          <w:szCs w:val="24"/>
          <w:lang w:eastAsia="ru-RU"/>
        </w:rPr>
        <w:t>постановки многодетной семьи на учет в целях бесплатного предоставления земельных участков</w:t>
      </w:r>
      <w:r w:rsidR="004930D0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 согласно Закону Московской области </w:t>
      </w:r>
      <w:r w:rsidR="005F67BC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br/>
      </w:r>
      <w:r w:rsidR="004930D0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№ 73/2011-ОЗ «О бесплатном предоставлении земельных участков многодетным семьям </w:t>
      </w:r>
      <w:r w:rsidR="005F67BC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br/>
      </w:r>
      <w:r w:rsidR="004930D0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в Московской области».</w:t>
      </w:r>
    </w:p>
    <w:p w:rsidR="004930D0" w:rsidRPr="003F7472" w:rsidRDefault="004930D0" w:rsidP="004930D0">
      <w:pPr>
        <w:spacing w:after="0"/>
        <w:ind w:firstLine="709"/>
        <w:jc w:val="both"/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</w:pPr>
      <w:r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Данное согласие дается на обработку персональных данных, как без использования средств автоматизации, так и с их использованием. </w:t>
      </w:r>
    </w:p>
    <w:p w:rsidR="004930D0" w:rsidRPr="003F7472" w:rsidRDefault="004930D0">
      <w:pPr>
        <w:spacing w:after="0"/>
        <w:ind w:firstLine="709"/>
        <w:jc w:val="both"/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</w:pPr>
      <w:r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В ходе обработки заявления о </w:t>
      </w:r>
      <w:r w:rsidR="001B13C6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постановке многодетной семьи на учет в целях бесплатного предоставления земельного участка</w:t>
      </w:r>
      <w:r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, с персональными данными могут быть совершены следующие действия: сбор, запись, </w:t>
      </w:r>
      <w:r w:rsidR="003D0330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систематизация, </w:t>
      </w:r>
      <w:r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накопление, хранение, уточнение (обновление, изменение), извлечение,</w:t>
      </w:r>
      <w:r w:rsidR="001B13C6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 </w:t>
      </w:r>
      <w:r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использование, передача (предоставление, доступ), обезличивание, удаление,</w:t>
      </w:r>
      <w:r w:rsidR="001B13C6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 </w:t>
      </w:r>
      <w:r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уничтожение</w:t>
      </w:r>
      <w:r w:rsidR="003D0330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 персональных данных</w:t>
      </w:r>
      <w:r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.</w:t>
      </w:r>
    </w:p>
    <w:p w:rsidR="004930D0" w:rsidRPr="003F7472" w:rsidRDefault="004930D0" w:rsidP="004930D0">
      <w:pPr>
        <w:spacing w:after="0"/>
        <w:ind w:firstLine="709"/>
        <w:jc w:val="both"/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</w:pPr>
      <w:r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Передача персональных данных, указанных в заявлении о </w:t>
      </w:r>
      <w:r w:rsidR="001B13C6"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постановке многодетной семьи на учет в целях бесплатного предоставления земельного участка</w:t>
      </w:r>
      <w:r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, третьим лицам возможна в моих интересах в рамках межведомственного взаимодействия, а также в иных предусмотренных действующим законодательством Российской Федерации случаях. </w:t>
      </w:r>
    </w:p>
    <w:p w:rsidR="004930D0" w:rsidRPr="003F7472" w:rsidRDefault="004930D0" w:rsidP="004930D0">
      <w:pPr>
        <w:spacing w:after="0"/>
        <w:ind w:firstLine="709"/>
        <w:jc w:val="both"/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</w:pPr>
      <w:r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Данное согласие вступает в силу со дня его подписания и действует </w:t>
      </w:r>
      <w:r w:rsidRPr="003F7472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br/>
        <w:t>в течение неопределенного срока и может быть отозвано на основании письменного заявления в произвольной форме.</w:t>
      </w:r>
    </w:p>
    <w:p w:rsidR="004F58E1" w:rsidRPr="003F7472" w:rsidRDefault="004F58E1" w:rsidP="004F58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472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                 </w:t>
      </w:r>
      <w:r w:rsidR="009514B6" w:rsidRPr="003F7472"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  <w:r w:rsidRPr="003F7472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   «___» _______ 20__ г.   </w:t>
      </w:r>
    </w:p>
    <w:p w:rsidR="00730DB7" w:rsidRPr="003D0330" w:rsidRDefault="0079517E" w:rsidP="002207D7">
      <w:pPr>
        <w:pStyle w:val="1-"/>
        <w:spacing w:before="0" w:after="0"/>
        <w:jc w:val="left"/>
        <w:rPr>
          <w:b w:val="0"/>
          <w:bCs w:val="0"/>
          <w:iCs w:val="0"/>
        </w:rPr>
        <w:sectPr w:rsidR="00730DB7" w:rsidRPr="003D0330" w:rsidSect="00D64CB4">
          <w:pgSz w:w="11906" w:h="16838" w:code="9"/>
          <w:pgMar w:top="851" w:right="851" w:bottom="1134" w:left="1701" w:header="720" w:footer="720" w:gutter="0"/>
          <w:cols w:space="720"/>
          <w:noEndnote/>
          <w:docGrid w:linePitch="299"/>
        </w:sectPr>
      </w:pPr>
      <w:r w:rsidRPr="003F7472">
        <w:rPr>
          <w:rFonts w:eastAsia="Calibri"/>
          <w:b w:val="0"/>
          <w:bCs w:val="0"/>
          <w:iCs w:val="0"/>
          <w:sz w:val="20"/>
          <w:szCs w:val="20"/>
          <w:lang w:eastAsia="en-US"/>
        </w:rPr>
        <w:t xml:space="preserve"> </w:t>
      </w:r>
      <w:r w:rsidR="004F58E1" w:rsidRPr="003F7472">
        <w:rPr>
          <w:rFonts w:eastAsia="Calibri"/>
          <w:b w:val="0"/>
          <w:bCs w:val="0"/>
          <w:iCs w:val="0"/>
          <w:sz w:val="20"/>
          <w:szCs w:val="20"/>
          <w:lang w:eastAsia="en-US"/>
        </w:rPr>
        <w:t xml:space="preserve">(Подпись заявителя)                     </w:t>
      </w:r>
      <w:r w:rsidR="009514B6" w:rsidRPr="003F7472">
        <w:rPr>
          <w:rFonts w:eastAsia="Calibri"/>
          <w:b w:val="0"/>
          <w:bCs w:val="0"/>
          <w:iCs w:val="0"/>
          <w:sz w:val="20"/>
          <w:szCs w:val="20"/>
          <w:lang w:eastAsia="en-US"/>
        </w:rPr>
        <w:t xml:space="preserve"> (ФИО (последнее при наличии)  заявителя</w:t>
      </w:r>
      <w:bookmarkStart w:id="163" w:name="_Ref437561441"/>
      <w:bookmarkStart w:id="164" w:name="_Ref437561184"/>
      <w:bookmarkStart w:id="165" w:name="_Ref437561208"/>
      <w:bookmarkStart w:id="166" w:name="_Toc437973306"/>
      <w:bookmarkStart w:id="167" w:name="_Toc438110048"/>
      <w:bookmarkStart w:id="168" w:name="_Toc438376260"/>
    </w:p>
    <w:p w:rsidR="003210A5" w:rsidRPr="003F4F5A" w:rsidRDefault="007C03A3" w:rsidP="00BB52F4">
      <w:pPr>
        <w:pStyle w:val="1-"/>
        <w:spacing w:before="0" w:after="0"/>
        <w:ind w:left="9356"/>
        <w:jc w:val="left"/>
        <w:rPr>
          <w:sz w:val="24"/>
          <w:szCs w:val="24"/>
        </w:rPr>
      </w:pPr>
      <w:bookmarkStart w:id="169" w:name="_Toc528859849"/>
      <w:bookmarkStart w:id="170" w:name="_Toc102638581"/>
      <w:r w:rsidRPr="003F4F5A">
        <w:rPr>
          <w:sz w:val="24"/>
          <w:szCs w:val="24"/>
        </w:rPr>
        <w:t>П</w:t>
      </w:r>
      <w:r w:rsidR="003210A5" w:rsidRPr="003F4F5A">
        <w:rPr>
          <w:sz w:val="24"/>
          <w:szCs w:val="24"/>
        </w:rPr>
        <w:t xml:space="preserve">риложение </w:t>
      </w:r>
      <w:bookmarkEnd w:id="169"/>
      <w:r w:rsidR="009A7823" w:rsidRPr="003F4F5A">
        <w:rPr>
          <w:sz w:val="24"/>
          <w:szCs w:val="24"/>
        </w:rPr>
        <w:t>6</w:t>
      </w:r>
      <w:bookmarkEnd w:id="170"/>
    </w:p>
    <w:p w:rsidR="00FC7E35" w:rsidRPr="00FC7E35" w:rsidRDefault="00FC7E35" w:rsidP="00BB52F4">
      <w:pPr>
        <w:spacing w:after="0" w:line="240" w:lineRule="auto"/>
        <w:ind w:left="9356" w:right="-36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E35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 регламенту предоставления Муниципальной услуги «Постановка многодетных семей на учет в целях бесплатного предоставления земельных участков», утвержденным постановлением администрации  городского округа Фрязино</w:t>
      </w:r>
    </w:p>
    <w:p w:rsidR="00FC7E35" w:rsidRPr="00FC7E35" w:rsidRDefault="00FC7E35" w:rsidP="00BB52F4">
      <w:pPr>
        <w:spacing w:after="0" w:line="240" w:lineRule="auto"/>
        <w:ind w:left="9356" w:right="-36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E35">
        <w:rPr>
          <w:rFonts w:ascii="Times New Roman" w:eastAsia="Times New Roman" w:hAnsi="Times New Roman"/>
          <w:sz w:val="24"/>
          <w:szCs w:val="24"/>
          <w:lang w:eastAsia="ru-RU"/>
        </w:rPr>
        <w:t>от ___________  № ___________</w:t>
      </w:r>
    </w:p>
    <w:p w:rsidR="00712E9A" w:rsidRPr="0039187A" w:rsidRDefault="00712E9A" w:rsidP="002732B7">
      <w:pPr>
        <w:spacing w:after="0" w:line="240" w:lineRule="auto"/>
        <w:ind w:left="5103" w:right="-36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D56E4" w:rsidRPr="0039187A" w:rsidRDefault="002D56E4" w:rsidP="002732B7">
      <w:pPr>
        <w:spacing w:after="0" w:line="240" w:lineRule="auto"/>
        <w:ind w:left="5103" w:right="-36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D56E4" w:rsidRPr="0039187A" w:rsidRDefault="002D56E4" w:rsidP="002732B7">
      <w:pPr>
        <w:spacing w:after="0" w:line="240" w:lineRule="auto"/>
        <w:ind w:left="5103" w:right="-36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D56E4" w:rsidRPr="0039187A" w:rsidRDefault="002D56E4" w:rsidP="002732B7">
      <w:pPr>
        <w:spacing w:after="0" w:line="240" w:lineRule="auto"/>
        <w:ind w:left="5103" w:right="-36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D56E4" w:rsidRPr="0039187A" w:rsidRDefault="002D56E4" w:rsidP="002732B7">
      <w:pPr>
        <w:spacing w:after="0" w:line="240" w:lineRule="auto"/>
        <w:ind w:left="5103" w:right="-36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D56E4" w:rsidRPr="0039187A" w:rsidRDefault="002D56E4" w:rsidP="002732B7">
      <w:pPr>
        <w:spacing w:after="0" w:line="240" w:lineRule="auto"/>
        <w:ind w:left="5103" w:right="-36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F4FF2" w:rsidRPr="005327C2" w:rsidRDefault="002D56E4" w:rsidP="001715A4">
      <w:pPr>
        <w:pStyle w:val="1-"/>
        <w:spacing w:before="0" w:after="0"/>
        <w:outlineLvl w:val="1"/>
        <w:rPr>
          <w:b w:val="0"/>
          <w:sz w:val="24"/>
          <w:szCs w:val="24"/>
        </w:rPr>
      </w:pPr>
      <w:bookmarkStart w:id="171" w:name="_Toc102638582"/>
      <w:r w:rsidRPr="00F72E48">
        <w:rPr>
          <w:b w:val="0"/>
          <w:bCs w:val="0"/>
          <w:iCs w:val="0"/>
          <w:sz w:val="24"/>
          <w:szCs w:val="24"/>
        </w:rPr>
        <w:t xml:space="preserve">Требования к представлению документов (категорий документов), </w:t>
      </w:r>
      <w:r w:rsidR="00CE5408" w:rsidRPr="00F72E48">
        <w:rPr>
          <w:b w:val="0"/>
          <w:sz w:val="24"/>
          <w:szCs w:val="24"/>
        </w:rPr>
        <w:br/>
      </w:r>
      <w:r w:rsidRPr="00F72E48">
        <w:rPr>
          <w:b w:val="0"/>
          <w:bCs w:val="0"/>
          <w:iCs w:val="0"/>
          <w:sz w:val="24"/>
          <w:szCs w:val="24"/>
        </w:rPr>
        <w:t>необходимых</w:t>
      </w:r>
      <w:bookmarkEnd w:id="171"/>
      <w:r w:rsidRPr="00F72E48">
        <w:rPr>
          <w:b w:val="0"/>
          <w:bCs w:val="0"/>
          <w:iCs w:val="0"/>
          <w:sz w:val="24"/>
          <w:szCs w:val="24"/>
        </w:rPr>
        <w:t xml:space="preserve"> </w:t>
      </w:r>
      <w:bookmarkStart w:id="172" w:name="_Toc102638583"/>
      <w:r w:rsidRPr="00F72E48">
        <w:rPr>
          <w:b w:val="0"/>
          <w:sz w:val="24"/>
          <w:szCs w:val="24"/>
        </w:rPr>
        <w:t xml:space="preserve">для предоставления </w:t>
      </w:r>
      <w:r w:rsidR="00CD7C19" w:rsidRPr="00F72E48">
        <w:rPr>
          <w:b w:val="0"/>
          <w:sz w:val="24"/>
          <w:szCs w:val="24"/>
        </w:rPr>
        <w:t>м</w:t>
      </w:r>
      <w:r w:rsidRPr="00F72E48">
        <w:rPr>
          <w:b w:val="0"/>
          <w:sz w:val="24"/>
          <w:szCs w:val="24"/>
        </w:rPr>
        <w:t>униципальной услуги</w:t>
      </w:r>
      <w:bookmarkEnd w:id="172"/>
    </w:p>
    <w:p w:rsidR="00A53D14" w:rsidRPr="005327C2" w:rsidRDefault="00A53D14" w:rsidP="001715A4">
      <w:pPr>
        <w:pStyle w:val="1-"/>
        <w:spacing w:before="0" w:after="0"/>
        <w:outlineLvl w:val="1"/>
        <w:rPr>
          <w:b w:val="0"/>
          <w:sz w:val="24"/>
          <w:szCs w:val="24"/>
        </w:rPr>
      </w:pPr>
    </w:p>
    <w:tbl>
      <w:tblPr>
        <w:tblStyle w:val="afe"/>
        <w:tblW w:w="15481" w:type="dxa"/>
        <w:tblInd w:w="-318" w:type="dxa"/>
        <w:tblLook w:val="04A0"/>
      </w:tblPr>
      <w:tblGrid>
        <w:gridCol w:w="2118"/>
        <w:gridCol w:w="2123"/>
        <w:gridCol w:w="3131"/>
        <w:gridCol w:w="5344"/>
        <w:gridCol w:w="2765"/>
      </w:tblGrid>
      <w:tr w:rsidR="00CB63AB" w:rsidRPr="0039187A" w:rsidTr="007A4226">
        <w:trPr>
          <w:trHeight w:val="2303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3AB" w:rsidRPr="0039187A" w:rsidRDefault="00CB63AB" w:rsidP="001715A4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F261A">
              <w:rPr>
                <w:sz w:val="24"/>
                <w:szCs w:val="24"/>
              </w:rPr>
              <w:t xml:space="preserve">Категория </w:t>
            </w:r>
            <w:r w:rsidRPr="00EF261A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3AB" w:rsidRPr="0039187A" w:rsidRDefault="00CB63AB" w:rsidP="001715A4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3AB" w:rsidRPr="0039187A" w:rsidRDefault="00CB63AB" w:rsidP="00A23733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При подаче </w:t>
            </w:r>
            <w:r w:rsidRPr="0039187A">
              <w:rPr>
                <w:sz w:val="24"/>
                <w:szCs w:val="24"/>
              </w:rPr>
              <w:br/>
              <w:t>в Администрацию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63AB" w:rsidRPr="0039187A" w:rsidRDefault="00CB63AB" w:rsidP="001715A4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При электронной подаче </w:t>
            </w:r>
          </w:p>
          <w:p w:rsidR="00CB63AB" w:rsidRPr="0039187A" w:rsidRDefault="00CB63AB" w:rsidP="004923A0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посредством РПГУ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3AB" w:rsidRPr="0039187A" w:rsidRDefault="00CB63AB" w:rsidP="001715A4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При подаче </w:t>
            </w:r>
            <w:r w:rsidRPr="0039187A">
              <w:rPr>
                <w:sz w:val="24"/>
                <w:szCs w:val="24"/>
              </w:rPr>
              <w:br/>
              <w:t xml:space="preserve">иными способами </w:t>
            </w:r>
            <w:r w:rsidRPr="0039187A">
              <w:rPr>
                <w:sz w:val="24"/>
                <w:szCs w:val="24"/>
              </w:rPr>
              <w:br/>
              <w:t>(по электронной почте, почтовым отправлением)</w:t>
            </w:r>
          </w:p>
        </w:tc>
      </w:tr>
      <w:tr w:rsidR="00CB63AB" w:rsidRPr="0039187A" w:rsidTr="007A4226">
        <w:trPr>
          <w:trHeight w:val="201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39187A" w:rsidRDefault="00CB63AB" w:rsidP="001715A4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39187A" w:rsidRDefault="00CB63AB" w:rsidP="001715A4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39187A" w:rsidRDefault="00CB63AB" w:rsidP="001715A4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3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39187A" w:rsidRDefault="00CB63AB" w:rsidP="00A30A20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39187A" w:rsidRDefault="00CB63AB" w:rsidP="001715A4">
            <w:pPr>
              <w:spacing w:after="0"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53D14" w:rsidRPr="0039187A" w:rsidTr="00FD33D4">
        <w:tc>
          <w:tcPr>
            <w:tcW w:w="15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14" w:rsidRPr="0039187A" w:rsidRDefault="00A53D14" w:rsidP="001715A4">
            <w:pPr>
              <w:spacing w:after="0" w:line="240" w:lineRule="auto"/>
              <w:ind w:firstLine="709"/>
              <w:jc w:val="center"/>
              <w:rPr>
                <w:rFonts w:ascii="Calibri" w:eastAsia="Calibri" w:hAnsi="Calibri"/>
                <w:sz w:val="24"/>
                <w:szCs w:val="24"/>
                <w:lang w:eastAsia="ru-RU"/>
              </w:rPr>
            </w:pPr>
            <w:r w:rsidRPr="0039187A">
              <w:rPr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0B06BD">
              <w:rPr>
                <w:sz w:val="24"/>
                <w:szCs w:val="24"/>
                <w:lang w:eastAsia="ru-RU"/>
              </w:rPr>
              <w:t>м</w:t>
            </w:r>
            <w:r w:rsidR="00591330" w:rsidRPr="0039187A">
              <w:rPr>
                <w:sz w:val="24"/>
                <w:szCs w:val="24"/>
                <w:lang w:eastAsia="ru-RU"/>
              </w:rPr>
              <w:t>униципальной</w:t>
            </w:r>
            <w:r w:rsidRPr="0039187A">
              <w:rPr>
                <w:sz w:val="24"/>
                <w:szCs w:val="24"/>
                <w:lang w:eastAsia="ru-RU"/>
              </w:rPr>
              <w:t xml:space="preserve"> услуги </w:t>
            </w:r>
            <w:r w:rsidRPr="0039187A">
              <w:rPr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</w:tbl>
    <w:p w:rsidR="00591330" w:rsidRPr="0039187A" w:rsidRDefault="00591330">
      <w:pPr>
        <w:spacing w:after="0"/>
        <w:rPr>
          <w:sz w:val="24"/>
          <w:szCs w:val="24"/>
        </w:rPr>
        <w:sectPr w:rsidR="00591330" w:rsidRPr="0039187A" w:rsidSect="00014AE6">
          <w:pgSz w:w="16838" w:h="11906" w:orient="landscape" w:code="9"/>
          <w:pgMar w:top="1701" w:right="1134" w:bottom="851" w:left="1134" w:header="720" w:footer="720" w:gutter="0"/>
          <w:cols w:space="720"/>
          <w:noEndnote/>
          <w:docGrid w:linePitch="299"/>
        </w:sectPr>
      </w:pPr>
    </w:p>
    <w:tbl>
      <w:tblPr>
        <w:tblStyle w:val="afe"/>
        <w:tblW w:w="15481" w:type="dxa"/>
        <w:tblInd w:w="-318" w:type="dxa"/>
        <w:tblLayout w:type="fixed"/>
        <w:tblLook w:val="04A0"/>
      </w:tblPr>
      <w:tblGrid>
        <w:gridCol w:w="2118"/>
        <w:gridCol w:w="2136"/>
        <w:gridCol w:w="283"/>
        <w:gridCol w:w="2835"/>
        <w:gridCol w:w="5499"/>
        <w:gridCol w:w="29"/>
        <w:gridCol w:w="2581"/>
      </w:tblGrid>
      <w:tr w:rsidR="00CB63AB" w:rsidRPr="0039187A" w:rsidTr="007A4226">
        <w:trPr>
          <w:trHeight w:val="1275"/>
        </w:trPr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4923A0" w:rsidRDefault="00CB63AB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Запрос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4923A0" w:rsidRDefault="00FD33D4" w:rsidP="002207D7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Запрос должен быть подписан собственноручной подписью заявителя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4923A0" w:rsidRDefault="00CB63AB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AB" w:rsidRPr="0039187A" w:rsidRDefault="00D46D03" w:rsidP="002207D7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Запрос должен быть подписан собственноручной подписью заявителя </w:t>
            </w:r>
          </w:p>
        </w:tc>
      </w:tr>
      <w:tr w:rsidR="000137B8" w:rsidRPr="0039187A" w:rsidTr="007A4226">
        <w:trPr>
          <w:trHeight w:val="1153"/>
        </w:trPr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Документ,</w:t>
            </w:r>
          </w:p>
          <w:p w:rsidR="000137B8" w:rsidRPr="004923A0" w:rsidRDefault="000137B8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удостоверяющий</w:t>
            </w:r>
          </w:p>
          <w:p w:rsidR="000137B8" w:rsidRPr="004923A0" w:rsidRDefault="000137B8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личность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  <w:lang w:eastAsia="ru-RU"/>
              </w:rPr>
              <w:t xml:space="preserve">Паспорт гражданина Российской </w:t>
            </w:r>
            <w:r w:rsidR="004923A0">
              <w:rPr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0137B8" w:rsidRPr="004923A0" w:rsidRDefault="00A23733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</w:t>
            </w:r>
            <w:r w:rsidR="000137B8" w:rsidRPr="004923A0">
              <w:rPr>
                <w:sz w:val="24"/>
                <w:szCs w:val="24"/>
              </w:rPr>
              <w:t>ригинал</w:t>
            </w:r>
            <w:r w:rsidRPr="004923A0">
              <w:rPr>
                <w:sz w:val="24"/>
                <w:szCs w:val="24"/>
              </w:rPr>
              <w:t xml:space="preserve"> </w:t>
            </w:r>
            <w:r w:rsidR="000137B8" w:rsidRPr="004923A0">
              <w:rPr>
                <w:sz w:val="24"/>
                <w:szCs w:val="24"/>
              </w:rPr>
              <w:t xml:space="preserve">документа для снятия копии </w:t>
            </w:r>
            <w:r w:rsidR="00415D4E" w:rsidRPr="004923A0">
              <w:rPr>
                <w:sz w:val="24"/>
                <w:szCs w:val="24"/>
              </w:rPr>
              <w:t>документа</w:t>
            </w:r>
            <w:r w:rsidR="005E5EC2">
              <w:rPr>
                <w:sz w:val="24"/>
                <w:szCs w:val="24"/>
              </w:rPr>
              <w:t>. Копия заверяется подписью работника Администрации</w:t>
            </w:r>
            <w:r w:rsidR="00232D8D">
              <w:rPr>
                <w:sz w:val="24"/>
                <w:szCs w:val="24"/>
              </w:rPr>
              <w:t xml:space="preserve"> (печатью Администрации)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4715C1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6406C7">
              <w:rPr>
                <w:sz w:val="24"/>
                <w:szCs w:val="24"/>
                <w:lang w:eastAsia="ru-RU"/>
              </w:rPr>
              <w:t xml:space="preserve">Электронный образ документа не предоставляется, </w:t>
            </w:r>
            <w:r w:rsidRPr="006406C7">
              <w:rPr>
                <w:sz w:val="24"/>
                <w:szCs w:val="24"/>
              </w:rPr>
              <w:t xml:space="preserve">заявитель авторизуется на РПГУ посредством подтвержденной учетной записи </w:t>
            </w:r>
            <w:r w:rsidRPr="006406C7">
              <w:rPr>
                <w:sz w:val="24"/>
                <w:szCs w:val="24"/>
              </w:rPr>
              <w:br/>
              <w:t xml:space="preserve">в федеральной государственной информационной системе «Единая система идентификации </w:t>
            </w:r>
            <w:r w:rsidRPr="006406C7">
              <w:rPr>
                <w:sz w:val="24"/>
                <w:szCs w:val="24"/>
              </w:rPr>
              <w:br/>
      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  <w:r w:rsidRPr="006406C7">
              <w:rPr>
                <w:sz w:val="24"/>
                <w:szCs w:val="24"/>
              </w:rPr>
              <w:br/>
              <w:t xml:space="preserve">для предоставления государственных </w:t>
            </w:r>
            <w:r w:rsidRPr="006406C7">
              <w:rPr>
                <w:sz w:val="24"/>
                <w:szCs w:val="24"/>
              </w:rPr>
              <w:br/>
              <w:t xml:space="preserve">и муниципальных услуг в электронной форме» </w:t>
            </w:r>
            <w:r w:rsidRPr="006406C7">
              <w:rPr>
                <w:sz w:val="24"/>
                <w:szCs w:val="24"/>
              </w:rPr>
              <w:br/>
              <w:t>(далее – ЕСИА)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5327C2" w:rsidDel="00B57921" w:rsidRDefault="004715C1">
            <w:pPr>
              <w:spacing w:after="0" w:line="240" w:lineRule="auto"/>
              <w:rPr>
                <w:sz w:val="24"/>
                <w:szCs w:val="24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0137B8" w:rsidRPr="0039187A" w:rsidTr="007A4226">
        <w:trPr>
          <w:trHeight w:val="1254"/>
        </w:trPr>
        <w:tc>
          <w:tcPr>
            <w:tcW w:w="2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  <w:lang w:eastAsia="ru-RU"/>
              </w:rPr>
              <w:t xml:space="preserve">Паспорт гражданина </w:t>
            </w:r>
            <w:r w:rsidR="004923A0">
              <w:rPr>
                <w:sz w:val="24"/>
                <w:szCs w:val="24"/>
                <w:lang w:eastAsia="ru-RU"/>
              </w:rPr>
              <w:t>СССР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17" w:rsidRPr="004923A0" w:rsidRDefault="008D2E1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0137B8" w:rsidRPr="004923A0" w:rsidRDefault="008D2E1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4715C1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6406C7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 w:rsidRPr="004923A0" w:rsidDel="004715C1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5327C2" w:rsidDel="00B57921" w:rsidRDefault="004715C1">
            <w:pPr>
              <w:spacing w:after="0" w:line="240" w:lineRule="auto"/>
              <w:rPr>
                <w:sz w:val="24"/>
                <w:szCs w:val="24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0137B8" w:rsidRPr="0039187A" w:rsidTr="007A4226">
        <w:trPr>
          <w:trHeight w:val="1555"/>
        </w:trPr>
        <w:tc>
          <w:tcPr>
            <w:tcW w:w="2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</w:t>
            </w:r>
            <w:r w:rsidR="004923A0">
              <w:rPr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17" w:rsidRPr="004923A0" w:rsidRDefault="008D2E1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0137B8" w:rsidRPr="004923A0" w:rsidRDefault="008D2E1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B80807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6406C7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5327C2" w:rsidDel="00B57921" w:rsidRDefault="00B80807">
            <w:pPr>
              <w:spacing w:after="0" w:line="240" w:lineRule="auto"/>
              <w:rPr>
                <w:sz w:val="24"/>
                <w:szCs w:val="24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0137B8" w:rsidRPr="0039187A" w:rsidTr="007A4226">
        <w:trPr>
          <w:trHeight w:val="972"/>
        </w:trPr>
        <w:tc>
          <w:tcPr>
            <w:tcW w:w="2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0137B8">
            <w:pPr>
              <w:pStyle w:val="11"/>
              <w:spacing w:after="200"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  <w:lang w:eastAsia="ru-RU"/>
              </w:rPr>
              <w:t xml:space="preserve">Военный </w:t>
            </w:r>
            <w:r w:rsidR="004923A0">
              <w:rPr>
                <w:sz w:val="24"/>
                <w:szCs w:val="24"/>
                <w:lang w:eastAsia="ru-RU"/>
              </w:rPr>
              <w:t>билет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17" w:rsidRPr="004923A0" w:rsidRDefault="008D2E1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0137B8" w:rsidRPr="004923A0" w:rsidRDefault="008D2E1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4923A0" w:rsidRDefault="00B80807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6406C7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B8" w:rsidRPr="005327C2" w:rsidDel="00B57921" w:rsidRDefault="00B80807">
            <w:pPr>
              <w:spacing w:after="0" w:line="240" w:lineRule="auto"/>
              <w:rPr>
                <w:sz w:val="24"/>
                <w:szCs w:val="24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B1043" w:rsidRPr="00D46D03" w:rsidTr="002207D7">
        <w:trPr>
          <w:trHeight w:val="265"/>
        </w:trPr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1043" w:rsidRPr="00D46D03" w:rsidRDefault="008B104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t>Д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окументы, выданные компетентными органами иностранных государств 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br/>
              <w:t xml:space="preserve">в удостоверение актов гражданского состояния, совершенных 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вне пределов территории Российской Федерации </w:t>
            </w:r>
            <w:r w:rsidR="009514B6"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по законам соответствующих иностранных государств, подтверждающие родственные отношения членов многодетной семьи 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3" w:rsidRPr="007A4226" w:rsidRDefault="008B1043">
            <w:pPr>
              <w:pStyle w:val="11"/>
              <w:numPr>
                <w:ilvl w:val="0"/>
                <w:numId w:val="0"/>
              </w:numPr>
              <w:suppressAutoHyphens w:val="0"/>
              <w:spacing w:after="200" w:line="240" w:lineRule="auto"/>
              <w:jc w:val="left"/>
              <w:rPr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 w:eastAsia="ru-RU"/>
              </w:rPr>
              <w:t xml:space="preserve">Документ </w:t>
            </w:r>
            <w:r>
              <w:rPr>
                <w:sz w:val="24"/>
                <w:szCs w:val="24"/>
                <w:lang w:eastAsia="ru-RU"/>
              </w:rPr>
              <w:br/>
            </w:r>
            <w:r w:rsidRPr="00CE055F">
              <w:rPr>
                <w:sz w:val="24"/>
                <w:szCs w:val="24"/>
                <w:lang w:eastAsia="ru-RU"/>
              </w:rPr>
              <w:t>о рождении (</w:t>
            </w:r>
            <w:r>
              <w:rPr>
                <w:sz w:val="24"/>
                <w:szCs w:val="24"/>
                <w:lang w:eastAsia="ru-RU"/>
              </w:rPr>
              <w:t>усыновлении, удочерении) детей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1043" w:rsidRPr="004923A0" w:rsidRDefault="008B1043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8B1043" w:rsidRDefault="008B104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1043" w:rsidRPr="00D46D03" w:rsidRDefault="008B104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6406C7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1043" w:rsidRDefault="008B10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B1043" w:rsidRPr="00D46D03" w:rsidTr="002207D7">
        <w:trPr>
          <w:trHeight w:val="1136"/>
        </w:trPr>
        <w:tc>
          <w:tcPr>
            <w:tcW w:w="2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043" w:rsidRDefault="008B1043" w:rsidP="00C45E22">
            <w:pPr>
              <w:spacing w:after="0" w:line="240" w:lineRule="auto"/>
              <w:rPr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3" w:rsidRPr="00D46D03" w:rsidRDefault="008B1043" w:rsidP="00D46D0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Документ</w:t>
            </w:r>
            <w:r w:rsidRPr="00CE055F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br/>
            </w:r>
            <w:r w:rsidRPr="00CE055F">
              <w:rPr>
                <w:sz w:val="24"/>
                <w:szCs w:val="24"/>
                <w:lang w:eastAsia="ru-RU"/>
              </w:rPr>
              <w:t xml:space="preserve">о </w:t>
            </w:r>
            <w:r>
              <w:rPr>
                <w:sz w:val="24"/>
                <w:szCs w:val="24"/>
                <w:lang w:eastAsia="ru-RU"/>
              </w:rPr>
              <w:t>заключении (расторжении) брака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043" w:rsidRDefault="008B1043" w:rsidP="00D46D0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043" w:rsidRPr="00D46D03" w:rsidRDefault="008B1043" w:rsidP="00415D4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043" w:rsidRDefault="008B1043" w:rsidP="00C45E2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8B1043" w:rsidRPr="00D46D03" w:rsidTr="007A4226">
        <w:trPr>
          <w:trHeight w:val="3812"/>
        </w:trPr>
        <w:tc>
          <w:tcPr>
            <w:tcW w:w="2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043" w:rsidRPr="00D46D03" w:rsidRDefault="008B1043" w:rsidP="00C45E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3" w:rsidRPr="00D46D03" w:rsidRDefault="008B1043" w:rsidP="00D46D0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Документ </w:t>
            </w:r>
            <w:r w:rsidRPr="00CE055F">
              <w:rPr>
                <w:sz w:val="24"/>
                <w:szCs w:val="24"/>
                <w:lang w:eastAsia="ru-RU"/>
              </w:rPr>
              <w:t>о смерти супруга</w:t>
            </w:r>
            <w:r w:rsidR="009514B6">
              <w:rPr>
                <w:sz w:val="24"/>
                <w:szCs w:val="24"/>
                <w:lang w:eastAsia="ru-RU"/>
              </w:rPr>
              <w:t xml:space="preserve"> </w:t>
            </w:r>
            <w:r w:rsidRPr="00CE055F">
              <w:rPr>
                <w:sz w:val="24"/>
                <w:szCs w:val="24"/>
                <w:lang w:eastAsia="ru-RU"/>
              </w:rPr>
              <w:t>(и)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043" w:rsidRDefault="008B1043" w:rsidP="00D46D0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043" w:rsidRPr="00D46D03" w:rsidRDefault="008B1043" w:rsidP="00415D4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043" w:rsidRDefault="008B1043" w:rsidP="00C45E2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8C7937" w:rsidRPr="00D46D03" w:rsidTr="00224FE2">
        <w:trPr>
          <w:trHeight w:val="1675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D46D03" w:rsidRDefault="008C7937" w:rsidP="00C45E22">
            <w:pPr>
              <w:spacing w:after="0" w:line="240" w:lineRule="auto"/>
              <w:rPr>
                <w:sz w:val="24"/>
                <w:szCs w:val="24"/>
              </w:rPr>
            </w:pPr>
            <w:r w:rsidRPr="00D46D03">
              <w:rPr>
                <w:sz w:val="24"/>
                <w:szCs w:val="24"/>
              </w:rPr>
              <w:t>Согласие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на обработку персональных данных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37" w:rsidRPr="00D46D03" w:rsidRDefault="008C7937" w:rsidP="00583E6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46D03">
              <w:rPr>
                <w:sz w:val="24"/>
                <w:szCs w:val="24"/>
              </w:rPr>
              <w:t xml:space="preserve">Согласие субъектов персональных данных, указанных </w:t>
            </w:r>
            <w:r w:rsidRPr="00D46D03">
              <w:rPr>
                <w:sz w:val="24"/>
                <w:szCs w:val="24"/>
              </w:rPr>
              <w:br/>
              <w:t xml:space="preserve">в документах, представляемых заявителем, </w:t>
            </w:r>
            <w:r w:rsidRPr="00D46D03">
              <w:rPr>
                <w:sz w:val="24"/>
                <w:szCs w:val="24"/>
              </w:rPr>
              <w:br/>
              <w:t xml:space="preserve">на обработку персональных данных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6406C7" w:rsidRDefault="008C7937" w:rsidP="00D46D0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6406C7">
              <w:rPr>
                <w:sz w:val="24"/>
                <w:szCs w:val="24"/>
                <w:lang w:eastAsia="ru-RU"/>
              </w:rPr>
              <w:t>Предоставляется оригинал документа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D46D03" w:rsidRDefault="008C7937" w:rsidP="00415D4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D46D03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6406C7" w:rsidRDefault="008C7937" w:rsidP="00583E6E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406C7">
              <w:rPr>
                <w:sz w:val="24"/>
                <w:szCs w:val="24"/>
                <w:lang w:eastAsia="ru-RU"/>
              </w:rPr>
              <w:t>Предоставляется оригинал документа</w:t>
            </w:r>
            <w:r>
              <w:rPr>
                <w:sz w:val="24"/>
                <w:szCs w:val="24"/>
                <w:lang w:eastAsia="ru-RU"/>
              </w:rPr>
              <w:br/>
            </w:r>
          </w:p>
        </w:tc>
      </w:tr>
      <w:tr w:rsidR="009514B6" w:rsidRPr="00D46D03" w:rsidTr="002207D7">
        <w:trPr>
          <w:trHeight w:val="611"/>
        </w:trPr>
        <w:tc>
          <w:tcPr>
            <w:tcW w:w="15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4B6" w:rsidRPr="006406C7" w:rsidRDefault="009514B6" w:rsidP="002207D7">
            <w:pPr>
              <w:spacing w:after="0" w:line="240" w:lineRule="auto"/>
              <w:jc w:val="center"/>
              <w:rPr>
                <w:rFonts w:ascii="Calibri" w:eastAsia="Calibri" w:hAnsi="Calibri"/>
                <w:sz w:val="24"/>
                <w:szCs w:val="24"/>
                <w:lang w:eastAsia="ru-RU"/>
              </w:rPr>
            </w:pPr>
            <w:r w:rsidRPr="0039187A">
              <w:rPr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>
              <w:rPr>
                <w:sz w:val="24"/>
                <w:szCs w:val="24"/>
                <w:lang w:eastAsia="ru-RU"/>
              </w:rPr>
              <w:t>м</w:t>
            </w:r>
            <w:r w:rsidRPr="00EF261A">
              <w:rPr>
                <w:sz w:val="24"/>
                <w:szCs w:val="24"/>
                <w:lang w:eastAsia="ru-RU"/>
              </w:rPr>
              <w:t xml:space="preserve">униципальной услуги </w:t>
            </w:r>
            <w:r w:rsidRPr="00EF261A">
              <w:rPr>
                <w:sz w:val="24"/>
                <w:szCs w:val="24"/>
                <w:lang w:eastAsia="ru-RU"/>
              </w:rPr>
              <w:br/>
              <w:t>и представляемые заявителем по собственной инициативе</w:t>
            </w:r>
          </w:p>
        </w:tc>
      </w:tr>
      <w:tr w:rsidR="009514B6" w:rsidRPr="00D46D03" w:rsidTr="002207D7">
        <w:trPr>
          <w:trHeight w:val="1675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4B6" w:rsidRPr="0039187A" w:rsidRDefault="009514B6" w:rsidP="00583E6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t>Документ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>, подтверждаю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t>щий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 место жительства на территории Московской области заявителя </w:t>
            </w:r>
            <w:r w:rsidR="007F47F7"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и членов многодетной семьи заявителя (не менее 5 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t>(п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>яти) лет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9514B6" w:rsidRPr="006406C7" w:rsidRDefault="007F47F7" w:rsidP="007F47F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4B6" w:rsidRPr="00D46D03" w:rsidRDefault="009514B6" w:rsidP="00415D4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D46D03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4B6" w:rsidRPr="006406C7" w:rsidRDefault="009514B6" w:rsidP="00583E6E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9514B6" w:rsidRPr="00D46D03" w:rsidTr="002207D7">
        <w:trPr>
          <w:trHeight w:val="1675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4B6" w:rsidRPr="0039187A" w:rsidRDefault="009514B6" w:rsidP="00583E6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t xml:space="preserve">Документы, удостоверяющие 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>гражданство Российской Федерации заявителя и членов многодетной семьи заявителя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9514B6" w:rsidRPr="006406C7" w:rsidRDefault="007F47F7" w:rsidP="007F47F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4B6" w:rsidRPr="00D46D03" w:rsidRDefault="009514B6" w:rsidP="00415D4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D46D03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4B6" w:rsidRPr="006406C7" w:rsidRDefault="009514B6" w:rsidP="00583E6E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:rsidR="009D3658" w:rsidRDefault="009D3658" w:rsidP="00CE055F">
      <w:pPr>
        <w:spacing w:after="0" w:line="240" w:lineRule="auto"/>
        <w:rPr>
          <w:sz w:val="24"/>
          <w:szCs w:val="24"/>
          <w:lang w:eastAsia="ru-RU"/>
        </w:rPr>
        <w:sectPr w:rsidR="009D3658" w:rsidSect="00014AE6">
          <w:pgSz w:w="16838" w:h="11906" w:orient="landscape" w:code="9"/>
          <w:pgMar w:top="1701" w:right="1134" w:bottom="851" w:left="1134" w:header="720" w:footer="720" w:gutter="0"/>
          <w:cols w:space="720"/>
          <w:noEndnote/>
          <w:docGrid w:linePitch="299"/>
        </w:sectPr>
      </w:pPr>
    </w:p>
    <w:tbl>
      <w:tblPr>
        <w:tblStyle w:val="afe"/>
        <w:tblW w:w="15481" w:type="dxa"/>
        <w:tblInd w:w="-318" w:type="dxa"/>
        <w:tblLook w:val="04A0"/>
      </w:tblPr>
      <w:tblGrid>
        <w:gridCol w:w="4143"/>
        <w:gridCol w:w="3025"/>
        <w:gridCol w:w="5680"/>
        <w:gridCol w:w="2633"/>
      </w:tblGrid>
      <w:tr w:rsidR="00A839F9" w:rsidRPr="0039187A" w:rsidTr="007A4226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F9" w:rsidRPr="0039187A" w:rsidRDefault="00501A3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t>Документы</w:t>
            </w:r>
            <w:r w:rsidR="00A839F9"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 о государственной регистрации актов гражданского состояния, выданные органами записи актов гражданского состояния, образованными органами государственной власти субъектов Российской Федерации, подтверждающие родственные отношения членов многодетной семьи (сведения о рождении (усыновлении, удочерении) детей, </w:t>
            </w:r>
            <w:r w:rsidR="00D82D74"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="00A839F9" w:rsidRPr="005327C2">
              <w:rPr>
                <w:spacing w:val="2"/>
                <w:sz w:val="24"/>
                <w:szCs w:val="24"/>
                <w:shd w:val="clear" w:color="auto" w:fill="FFFFFF"/>
              </w:rPr>
              <w:t>о заключении (расторжении) брака, о смерти супруга (и)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A839F9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F9" w:rsidRPr="0039187A" w:rsidRDefault="00A839F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D46D03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F9" w:rsidRDefault="00A839F9">
            <w:pPr>
              <w:spacing w:after="0" w:line="240" w:lineRule="auto"/>
              <w:rPr>
                <w:sz w:val="24"/>
                <w:szCs w:val="24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A839F9" w:rsidRPr="0039187A" w:rsidTr="008C7937">
        <w:trPr>
          <w:trHeight w:val="1965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F9" w:rsidRPr="007A4226" w:rsidRDefault="0005484F" w:rsidP="007A4226">
            <w:pPr>
              <w:tabs>
                <w:tab w:val="left" w:pos="142"/>
              </w:tabs>
              <w:spacing w:after="0" w:line="240" w:lineRule="auto"/>
              <w:rPr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t>Документы</w:t>
            </w:r>
            <w:r w:rsidR="00A839F9"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 о лишении родительских прав или ограничении в родительских правах на ребенка (детей), </w:t>
            </w:r>
            <w:r w:rsidR="007F47F7"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="00A839F9"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в отношении которого (которых) заявитель лишен родительских прав или ограничен </w:t>
            </w:r>
            <w:r w:rsidR="00831A1E"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="00A839F9" w:rsidRPr="005327C2">
              <w:rPr>
                <w:spacing w:val="2"/>
                <w:sz w:val="24"/>
                <w:szCs w:val="24"/>
                <w:shd w:val="clear" w:color="auto" w:fill="FFFFFF"/>
              </w:rPr>
              <w:t>в родительских правах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A839F9" w:rsidRPr="004923A0" w:rsidRDefault="007F47F7" w:rsidP="007F47F7">
            <w:pPr>
              <w:spacing w:after="0"/>
              <w:rPr>
                <w:rFonts w:ascii="Calibri" w:eastAsia="Calibri" w:hAnsi="Calibri"/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F9" w:rsidRPr="0039187A" w:rsidRDefault="00A839F9" w:rsidP="007A4226">
            <w:pPr>
              <w:pStyle w:val="11"/>
              <w:numPr>
                <w:ilvl w:val="0"/>
                <w:numId w:val="0"/>
              </w:num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D46D03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F9" w:rsidRDefault="00831A1E" w:rsidP="004930D0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C7937" w:rsidRPr="0039187A" w:rsidTr="002207D7">
        <w:trPr>
          <w:trHeight w:val="15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37" w:rsidRPr="002207D7" w:rsidRDefault="008C7937" w:rsidP="008C7937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2207D7">
              <w:rPr>
                <w:spacing w:val="2"/>
                <w:sz w:val="24"/>
                <w:szCs w:val="24"/>
                <w:shd w:val="clear" w:color="auto" w:fill="FFFFFF"/>
              </w:rPr>
              <w:t>Документы об отмене усыновления ребенка (детей)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8C7937" w:rsidRPr="002207D7" w:rsidRDefault="007F47F7" w:rsidP="007F47F7">
            <w:pPr>
              <w:suppressAutoHyphens w:val="0"/>
              <w:spacing w:after="0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37" w:rsidRPr="002207D7" w:rsidRDefault="008C7937" w:rsidP="007A4226">
            <w:pPr>
              <w:pStyle w:val="11"/>
              <w:suppressAutoHyphens w:val="0"/>
              <w:spacing w:after="200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2207D7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37" w:rsidRPr="002207D7" w:rsidRDefault="008C7937" w:rsidP="004930D0">
            <w:pPr>
              <w:suppressAutoHyphens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207D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C7937" w:rsidRPr="0039187A" w:rsidTr="002207D7">
        <w:trPr>
          <w:trHeight w:val="286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37" w:rsidRPr="002207D7" w:rsidDel="008C7937" w:rsidRDefault="008C7937" w:rsidP="007A4226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2207D7">
              <w:rPr>
                <w:spacing w:val="2"/>
                <w:sz w:val="24"/>
                <w:szCs w:val="24"/>
                <w:shd w:val="clear" w:color="auto" w:fill="FFFFFF"/>
              </w:rPr>
              <w:t xml:space="preserve">Документы об установлении опеки </w:t>
            </w:r>
            <w:r w:rsidRPr="002207D7">
              <w:rPr>
                <w:spacing w:val="2"/>
                <w:sz w:val="24"/>
                <w:szCs w:val="24"/>
                <w:shd w:val="clear" w:color="auto" w:fill="FFFFFF"/>
              </w:rPr>
              <w:br/>
              <w:t>и попечительства в отношении ребенка (детей), оставшихся без попечения родителей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8C7937" w:rsidRPr="002207D7" w:rsidRDefault="007F47F7" w:rsidP="007F47F7">
            <w:pPr>
              <w:suppressAutoHyphens w:val="0"/>
              <w:spacing w:after="0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37" w:rsidRPr="002207D7" w:rsidRDefault="008C7937" w:rsidP="007A4226">
            <w:pPr>
              <w:pStyle w:val="11"/>
              <w:suppressAutoHyphens w:val="0"/>
              <w:spacing w:after="200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2207D7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B6" w:rsidRPr="002207D7" w:rsidRDefault="008C7937" w:rsidP="004930D0">
            <w:pPr>
              <w:suppressAutoHyphens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207D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9514B6" w:rsidRPr="0039187A" w:rsidTr="002207D7">
        <w:trPr>
          <w:trHeight w:val="265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B6" w:rsidRPr="002207D7" w:rsidRDefault="009514B6" w:rsidP="007A4226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7F47F7">
              <w:rPr>
                <w:sz w:val="24"/>
                <w:szCs w:val="24"/>
              </w:rPr>
              <w:t>Документы о нахождении ребенка (детей) на полном государственном обеспечении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9514B6" w:rsidRPr="002207D7" w:rsidRDefault="007F47F7" w:rsidP="007F47F7">
            <w:pPr>
              <w:suppressAutoHyphens w:val="0"/>
              <w:spacing w:after="0"/>
              <w:rPr>
                <w:sz w:val="24"/>
                <w:szCs w:val="24"/>
                <w:lang w:eastAsia="ru-RU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B6" w:rsidRPr="002207D7" w:rsidRDefault="009514B6" w:rsidP="007A4226">
            <w:pPr>
              <w:pStyle w:val="11"/>
              <w:suppressAutoHyphens w:val="0"/>
              <w:spacing w:after="200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2207D7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B6" w:rsidRPr="002207D7" w:rsidRDefault="009514B6" w:rsidP="004930D0">
            <w:pPr>
              <w:suppressAutoHyphens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207D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C7937" w:rsidRPr="0039187A" w:rsidTr="007A4226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39187A" w:rsidRDefault="008C7937" w:rsidP="007A4226">
            <w:pPr>
              <w:tabs>
                <w:tab w:val="left" w:pos="142"/>
              </w:tabs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t>В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ыписка из Единого государственного реестра недвижимости о правах отдельного лица на имевшиеся (имеющиеся) у него объекты недвижимости (земельные участки, жилые дома (строения) </w:t>
            </w:r>
            <w:r w:rsidR="007F47F7"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>на территории Российской Федерации (сведения с 1997 года)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8C793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39187A" w:rsidRDefault="008C793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D46D03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Default="008C7937">
            <w:pPr>
              <w:spacing w:after="0" w:line="240" w:lineRule="auto"/>
              <w:rPr>
                <w:sz w:val="24"/>
                <w:szCs w:val="24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  <w:r w:rsidDel="00583E6E">
              <w:rPr>
                <w:sz w:val="24"/>
                <w:szCs w:val="24"/>
              </w:rPr>
              <w:t xml:space="preserve"> </w:t>
            </w:r>
          </w:p>
        </w:tc>
      </w:tr>
      <w:tr w:rsidR="008C7937" w:rsidRPr="0039187A" w:rsidTr="007A4226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39187A" w:rsidRDefault="008C793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t>В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ыписка из архива о наличии либо отсутствии объектов недвижимого имущества (земельных участков, жилых домов (строений) на праве собственности на территории Московской области (сведения 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>до 1997 года)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8C793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39187A" w:rsidRDefault="008C793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D46D03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Default="008C7937">
            <w:pPr>
              <w:spacing w:after="0" w:line="240" w:lineRule="auto"/>
              <w:rPr>
                <w:sz w:val="24"/>
                <w:szCs w:val="24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  <w:r w:rsidDel="00583E6E">
              <w:rPr>
                <w:sz w:val="24"/>
                <w:szCs w:val="24"/>
              </w:rPr>
              <w:t xml:space="preserve"> </w:t>
            </w:r>
          </w:p>
        </w:tc>
      </w:tr>
      <w:tr w:rsidR="008C7937" w:rsidRPr="0039187A" w:rsidTr="007A4226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7A4226" w:rsidRDefault="008C7937" w:rsidP="007A4226">
            <w:pPr>
              <w:tabs>
                <w:tab w:val="left" w:pos="142"/>
              </w:tabs>
              <w:spacing w:after="0" w:line="240" w:lineRule="auto"/>
              <w:rPr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t>Документы</w:t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 xml:space="preserve">, содержащие информацию о постановке на учет 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br/>
            </w:r>
            <w:r w:rsidRPr="005327C2">
              <w:rPr>
                <w:spacing w:val="2"/>
                <w:sz w:val="24"/>
                <w:szCs w:val="24"/>
                <w:shd w:val="clear" w:color="auto" w:fill="FFFFFF"/>
              </w:rPr>
              <w:t>и предоставлении членам многодетной семьи заявителя земельного участка в органе местного самоуправления другого городс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t>кого округа Московской области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7F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Предоставляется</w:t>
            </w:r>
          </w:p>
          <w:p w:rsidR="008C7937" w:rsidRPr="004923A0" w:rsidRDefault="007F47F7" w:rsidP="007F47F7">
            <w:pPr>
              <w:spacing w:after="0" w:line="240" w:lineRule="auto"/>
              <w:rPr>
                <w:sz w:val="24"/>
                <w:szCs w:val="24"/>
              </w:rPr>
            </w:pPr>
            <w:r w:rsidRPr="004923A0">
              <w:rPr>
                <w:sz w:val="24"/>
                <w:szCs w:val="24"/>
              </w:rPr>
              <w:t>оригинал документа для снятия копии документа</w:t>
            </w:r>
            <w:r>
              <w:rPr>
                <w:sz w:val="24"/>
                <w:szCs w:val="24"/>
              </w:rPr>
              <w:t>. Копия заверяется подписью работника Администрации (печатью Администрации)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Pr="0039187A" w:rsidRDefault="008C793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D46D03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37" w:rsidRDefault="008C7937">
            <w:pPr>
              <w:spacing w:after="0" w:line="240" w:lineRule="auto"/>
              <w:rPr>
                <w:sz w:val="24"/>
                <w:szCs w:val="24"/>
              </w:rPr>
            </w:pPr>
            <w:r w:rsidRPr="006406C7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  <w:r w:rsidDel="00583E6E">
              <w:rPr>
                <w:sz w:val="24"/>
                <w:szCs w:val="24"/>
              </w:rPr>
              <w:t xml:space="preserve"> </w:t>
            </w:r>
          </w:p>
        </w:tc>
      </w:tr>
    </w:tbl>
    <w:p w:rsidR="00153830" w:rsidRDefault="00153830" w:rsidP="00DD779A">
      <w:pPr>
        <w:pStyle w:val="1-"/>
        <w:spacing w:before="0" w:after="0"/>
        <w:ind w:left="5103"/>
        <w:jc w:val="left"/>
        <w:rPr>
          <w:sz w:val="24"/>
          <w:szCs w:val="24"/>
        </w:rPr>
        <w:sectPr w:rsidR="00153830" w:rsidSect="007A4226">
          <w:pgSz w:w="16838" w:h="11906" w:orient="landscape" w:code="9"/>
          <w:pgMar w:top="1134" w:right="1440" w:bottom="567" w:left="1276" w:header="720" w:footer="720" w:gutter="0"/>
          <w:cols w:space="720"/>
          <w:noEndnote/>
          <w:docGrid w:linePitch="299"/>
        </w:sectPr>
      </w:pPr>
    </w:p>
    <w:p w:rsidR="00D1741F" w:rsidRPr="001032DA" w:rsidRDefault="003320DF" w:rsidP="004604BB">
      <w:pPr>
        <w:pStyle w:val="1-"/>
        <w:spacing w:before="0" w:after="0"/>
        <w:ind w:left="4678" w:right="-143"/>
        <w:jc w:val="left"/>
        <w:rPr>
          <w:sz w:val="24"/>
          <w:szCs w:val="24"/>
        </w:rPr>
      </w:pPr>
      <w:bookmarkStart w:id="173" w:name="_Toc528859851"/>
      <w:bookmarkStart w:id="174" w:name="_Toc102638584"/>
      <w:bookmarkStart w:id="175" w:name="_Toc441496573"/>
      <w:r w:rsidRPr="001032DA">
        <w:rPr>
          <w:sz w:val="24"/>
          <w:szCs w:val="24"/>
        </w:rPr>
        <w:t xml:space="preserve">Приложение </w:t>
      </w:r>
      <w:bookmarkEnd w:id="173"/>
      <w:r w:rsidR="009A7823" w:rsidRPr="001032DA">
        <w:rPr>
          <w:sz w:val="24"/>
          <w:szCs w:val="24"/>
        </w:rPr>
        <w:t>7</w:t>
      </w:r>
      <w:bookmarkEnd w:id="174"/>
    </w:p>
    <w:p w:rsidR="004604BB" w:rsidRDefault="004604BB" w:rsidP="00BB52F4">
      <w:pPr>
        <w:spacing w:after="0" w:line="240" w:lineRule="auto"/>
        <w:ind w:left="4678" w:right="-14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04BB">
        <w:rPr>
          <w:rFonts w:ascii="Times New Roman" w:eastAsia="Times New Roman" w:hAnsi="Times New Roman"/>
          <w:bCs/>
          <w:sz w:val="24"/>
          <w:szCs w:val="24"/>
          <w:lang w:eastAsia="ru-RU"/>
        </w:rPr>
        <w:t>к Административному  регламенту предоставления Муниципальной услуги «Постановка многодетных семей на учет в целях бесплатного предоставления земельных участков», утвержденным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604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постановлением администрации  городского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округа </w:t>
      </w:r>
      <w:r w:rsidRPr="004604BB">
        <w:rPr>
          <w:rFonts w:ascii="Times New Roman" w:eastAsia="Times New Roman" w:hAnsi="Times New Roman"/>
          <w:bCs/>
          <w:sz w:val="24"/>
          <w:szCs w:val="24"/>
          <w:lang w:eastAsia="ru-RU"/>
        </w:rPr>
        <w:t>Фрязино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4604BB" w:rsidRPr="004604BB" w:rsidRDefault="004604BB" w:rsidP="004604BB">
      <w:pPr>
        <w:spacing w:after="0" w:line="240" w:lineRule="auto"/>
        <w:ind w:left="4678" w:right="-14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04BB">
        <w:rPr>
          <w:rFonts w:ascii="Times New Roman" w:eastAsia="Times New Roman" w:hAnsi="Times New Roman"/>
          <w:bCs/>
          <w:sz w:val="24"/>
          <w:szCs w:val="24"/>
          <w:lang w:eastAsia="ru-RU"/>
        </w:rPr>
        <w:t>от ___________  № ___________</w:t>
      </w:r>
    </w:p>
    <w:p w:rsidR="00D1741F" w:rsidRPr="0039187A" w:rsidRDefault="00D1741F" w:rsidP="00214608">
      <w:pPr>
        <w:spacing w:after="0" w:line="240" w:lineRule="auto"/>
        <w:ind w:left="5103" w:right="-36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741F" w:rsidRPr="0039187A" w:rsidRDefault="00D1741F" w:rsidP="00214608">
      <w:pPr>
        <w:spacing w:after="0" w:line="240" w:lineRule="auto"/>
        <w:ind w:left="5103" w:right="-36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31559" w:rsidRPr="00431559" w:rsidRDefault="00431559" w:rsidP="00431559">
      <w:pPr>
        <w:spacing w:after="0" w:line="240" w:lineRule="auto"/>
        <w:ind w:left="142" w:right="-365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559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</w:t>
      </w:r>
    </w:p>
    <w:p w:rsidR="00431559" w:rsidRDefault="00431559" w:rsidP="00431559">
      <w:pPr>
        <w:spacing w:after="0" w:line="240" w:lineRule="auto"/>
        <w:ind w:left="142" w:right="-365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5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решения об отказе в приеме документов,</w:t>
      </w:r>
    </w:p>
    <w:p w:rsidR="00431559" w:rsidRPr="00431559" w:rsidRDefault="00431559" w:rsidP="00431559">
      <w:pPr>
        <w:spacing w:after="0" w:line="240" w:lineRule="auto"/>
        <w:ind w:left="142" w:right="-365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необходимых для предоставления</w:t>
      </w:r>
      <w:r w:rsidRPr="004315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муниципальной услуги</w:t>
      </w:r>
    </w:p>
    <w:p w:rsidR="00B77F64" w:rsidRDefault="00B77F64" w:rsidP="00214608">
      <w:pPr>
        <w:spacing w:after="0" w:line="240" w:lineRule="auto"/>
        <w:ind w:left="5103" w:right="-36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31559" w:rsidRPr="00431559" w:rsidRDefault="00431559" w:rsidP="00431559">
      <w:pPr>
        <w:spacing w:after="0" w:line="240" w:lineRule="auto"/>
        <w:ind w:right="-365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0"/>
          <w:szCs w:val="20"/>
          <w:lang w:eastAsia="ru-RU"/>
        </w:rPr>
        <w:t>(оформляется на офицальном бланке Администрации)</w:t>
      </w:r>
    </w:p>
    <w:p w:rsidR="00D16A65" w:rsidRDefault="00D16A65" w:rsidP="00D16A65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32DA" w:rsidRPr="00EF261A" w:rsidRDefault="001032DA" w:rsidP="00D16A65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16A65" w:rsidRPr="0039187A" w:rsidRDefault="00D16A65" w:rsidP="00D16A65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187A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</w:t>
      </w:r>
      <w:r w:rsidR="00B77F64" w:rsidRPr="0039187A">
        <w:rPr>
          <w:rFonts w:ascii="Times New Roman" w:hAnsi="Times New Roman"/>
          <w:sz w:val="24"/>
          <w:szCs w:val="24"/>
          <w:lang w:eastAsia="ru-RU"/>
        </w:rPr>
        <w:t>________</w:t>
      </w:r>
    </w:p>
    <w:p w:rsidR="00D16A65" w:rsidRDefault="007F47F7" w:rsidP="00D16A65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  <w:r w:rsidR="00D16A65" w:rsidRPr="002207D7">
        <w:rPr>
          <w:rFonts w:ascii="Times New Roman" w:hAnsi="Times New Roman"/>
          <w:sz w:val="20"/>
          <w:szCs w:val="20"/>
        </w:rPr>
        <w:t xml:space="preserve">(фамилия, имя, отчество </w:t>
      </w:r>
      <w:r w:rsidR="00B77F64" w:rsidRPr="002207D7">
        <w:rPr>
          <w:rFonts w:ascii="Times New Roman" w:hAnsi="Times New Roman"/>
          <w:sz w:val="20"/>
          <w:szCs w:val="20"/>
        </w:rPr>
        <w:t xml:space="preserve">(при наличии) </w:t>
      </w:r>
      <w:r w:rsidR="008E24EA" w:rsidRPr="002207D7">
        <w:rPr>
          <w:rFonts w:ascii="Times New Roman" w:hAnsi="Times New Roman"/>
          <w:sz w:val="20"/>
          <w:szCs w:val="20"/>
        </w:rPr>
        <w:t>заявителя</w:t>
      </w:r>
      <w:r w:rsidR="00D16A65" w:rsidRPr="002207D7">
        <w:rPr>
          <w:rFonts w:ascii="Times New Roman" w:hAnsi="Times New Roman"/>
          <w:sz w:val="20"/>
          <w:szCs w:val="20"/>
        </w:rPr>
        <w:t xml:space="preserve">) </w:t>
      </w:r>
    </w:p>
    <w:p w:rsidR="001032DA" w:rsidRDefault="001032DA" w:rsidP="00D16A65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0"/>
          <w:szCs w:val="20"/>
        </w:rPr>
      </w:pPr>
    </w:p>
    <w:p w:rsidR="001032DA" w:rsidRDefault="001032DA" w:rsidP="00D16A65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0"/>
          <w:szCs w:val="20"/>
        </w:rPr>
      </w:pPr>
    </w:p>
    <w:p w:rsidR="001032DA" w:rsidRDefault="001032DA" w:rsidP="00D16A65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0"/>
          <w:szCs w:val="20"/>
        </w:rPr>
      </w:pPr>
    </w:p>
    <w:p w:rsidR="001032DA" w:rsidRDefault="001032DA" w:rsidP="00D16A65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0"/>
          <w:szCs w:val="20"/>
        </w:rPr>
      </w:pPr>
    </w:p>
    <w:p w:rsidR="00D16A65" w:rsidRPr="0039187A" w:rsidRDefault="00D16A65" w:rsidP="00D46D03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D16A65" w:rsidRPr="0039187A" w:rsidRDefault="00D16A65" w:rsidP="00D16A65">
      <w:pPr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9187A">
        <w:rPr>
          <w:rFonts w:ascii="Times New Roman" w:hAnsi="Times New Roman"/>
          <w:sz w:val="24"/>
          <w:szCs w:val="24"/>
          <w:lang w:eastAsia="ru-RU"/>
        </w:rPr>
        <w:t xml:space="preserve">РЕШЕНИЕ </w:t>
      </w:r>
    </w:p>
    <w:p w:rsidR="00D16A65" w:rsidRPr="0039187A" w:rsidRDefault="00D16A65" w:rsidP="00D16A6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9187A">
        <w:rPr>
          <w:rFonts w:ascii="Times New Roman" w:hAnsi="Times New Roman"/>
          <w:sz w:val="24"/>
          <w:szCs w:val="24"/>
          <w:lang w:eastAsia="ru-RU"/>
        </w:rPr>
        <w:t xml:space="preserve">об отказе в приеме документов, необходимых для предоставления </w:t>
      </w:r>
    </w:p>
    <w:p w:rsidR="00D16A65" w:rsidRDefault="001E3B9E" w:rsidP="00D16A6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9187A">
        <w:rPr>
          <w:rFonts w:ascii="Times New Roman" w:hAnsi="Times New Roman"/>
          <w:sz w:val="24"/>
          <w:szCs w:val="24"/>
          <w:lang w:eastAsia="ru-RU"/>
        </w:rPr>
        <w:t>м</w:t>
      </w:r>
      <w:r w:rsidR="00D16A65" w:rsidRPr="0039187A">
        <w:rPr>
          <w:rFonts w:ascii="Times New Roman" w:hAnsi="Times New Roman"/>
          <w:sz w:val="24"/>
          <w:szCs w:val="24"/>
          <w:lang w:eastAsia="ru-RU"/>
        </w:rPr>
        <w:t>униципальной услуги «Постановка многодетных семей на учет в целях бесплатного предоставления земельных участков»</w:t>
      </w:r>
    </w:p>
    <w:p w:rsidR="001032DA" w:rsidRPr="0039187A" w:rsidRDefault="001032DA" w:rsidP="00D16A6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16A65" w:rsidRPr="0039187A" w:rsidRDefault="00D16A65" w:rsidP="00D16A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77F64" w:rsidRDefault="00B77F64" w:rsidP="00BA0472">
      <w:pPr>
        <w:spacing w:after="0" w:line="240" w:lineRule="auto"/>
        <w:ind w:firstLine="709"/>
        <w:jc w:val="both"/>
        <w:rPr>
          <w:rStyle w:val="2f5"/>
          <w:b w:val="0"/>
          <w:szCs w:val="24"/>
        </w:rPr>
      </w:pPr>
      <w:r w:rsidRPr="0039187A">
        <w:rPr>
          <w:rStyle w:val="2f5"/>
          <w:b w:val="0"/>
          <w:szCs w:val="24"/>
        </w:rPr>
        <w:t>В соответствии с Законом Московской области</w:t>
      </w:r>
      <w:r w:rsidR="001E3B9E" w:rsidRPr="0039187A">
        <w:rPr>
          <w:rStyle w:val="2f5"/>
          <w:b w:val="0"/>
          <w:szCs w:val="24"/>
        </w:rPr>
        <w:t xml:space="preserve"> </w:t>
      </w:r>
      <w:r w:rsidRPr="0039187A">
        <w:rPr>
          <w:rStyle w:val="2f5"/>
          <w:b w:val="0"/>
          <w:szCs w:val="24"/>
        </w:rPr>
        <w:t>№ 73/2011-ОЗ «О бесплатном предоставлении земельных участков многодетным семьям в Московской области»</w:t>
      </w:r>
      <w:r w:rsidR="009D3658">
        <w:rPr>
          <w:rStyle w:val="2f5"/>
          <w:b w:val="0"/>
          <w:szCs w:val="24"/>
        </w:rPr>
        <w:t xml:space="preserve">, </w:t>
      </w:r>
      <w:r w:rsidR="00BB21D2" w:rsidRPr="00EF261A">
        <w:rPr>
          <w:rFonts w:ascii="Times New Roman" w:hAnsi="Times New Roman"/>
          <w:sz w:val="24"/>
          <w:szCs w:val="24"/>
        </w:rPr>
        <w:t>Административн</w:t>
      </w:r>
      <w:r w:rsidR="00BB21D2">
        <w:rPr>
          <w:rFonts w:ascii="Times New Roman" w:hAnsi="Times New Roman"/>
          <w:sz w:val="24"/>
          <w:szCs w:val="24"/>
        </w:rPr>
        <w:t>ым</w:t>
      </w:r>
      <w:r w:rsidR="00BB21D2" w:rsidRPr="00EF261A">
        <w:rPr>
          <w:rFonts w:ascii="Times New Roman" w:hAnsi="Times New Roman"/>
          <w:sz w:val="24"/>
          <w:szCs w:val="24"/>
        </w:rPr>
        <w:t xml:space="preserve"> регламент</w:t>
      </w:r>
      <w:r w:rsidR="00BB21D2">
        <w:rPr>
          <w:rFonts w:ascii="Times New Roman" w:hAnsi="Times New Roman"/>
          <w:sz w:val="24"/>
          <w:szCs w:val="24"/>
        </w:rPr>
        <w:t>ом</w:t>
      </w:r>
      <w:r w:rsidR="00BB21D2" w:rsidRPr="0039187A">
        <w:rPr>
          <w:rStyle w:val="2f5"/>
          <w:b w:val="0"/>
          <w:szCs w:val="24"/>
        </w:rPr>
        <w:t xml:space="preserve"> </w:t>
      </w:r>
      <w:r w:rsidR="00BB21D2">
        <w:rPr>
          <w:rStyle w:val="2f5"/>
          <w:b w:val="0"/>
          <w:szCs w:val="24"/>
        </w:rPr>
        <w:t xml:space="preserve">предоставления муниципальной услуги </w:t>
      </w:r>
      <w:r w:rsidR="00BB21D2" w:rsidRPr="00551433">
        <w:rPr>
          <w:rStyle w:val="2f5"/>
          <w:b w:val="0"/>
          <w:szCs w:val="24"/>
        </w:rPr>
        <w:t>«Постановка многодетных семей на учет в целях бесплатного предоставления земельных участков»</w:t>
      </w:r>
      <w:r w:rsidR="00BB21D2">
        <w:rPr>
          <w:rStyle w:val="2f5"/>
          <w:b w:val="0"/>
          <w:szCs w:val="24"/>
        </w:rPr>
        <w:t xml:space="preserve">, утвержденным </w:t>
      </w:r>
      <w:r w:rsidR="00FC7E35" w:rsidRPr="00FC7E35">
        <w:rPr>
          <w:rFonts w:ascii="Times New Roman" w:hAnsi="Times New Roman"/>
          <w:bCs/>
          <w:sz w:val="24"/>
          <w:szCs w:val="24"/>
        </w:rPr>
        <w:t>постановлением администрации  городского округа Фрязино</w:t>
      </w:r>
      <w:r w:rsidR="001032DA" w:rsidRPr="001032DA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от _____________  № ________</w:t>
      </w:r>
      <w:r w:rsidR="00BB21D2">
        <w:rPr>
          <w:rStyle w:val="2f5"/>
          <w:b w:val="0"/>
          <w:szCs w:val="24"/>
        </w:rPr>
        <w:t>, (далее – Административный регламент)</w:t>
      </w:r>
      <w:r w:rsidRPr="0039187A">
        <w:rPr>
          <w:rStyle w:val="2f5"/>
          <w:b w:val="0"/>
          <w:szCs w:val="24"/>
        </w:rPr>
        <w:t xml:space="preserve"> </w:t>
      </w:r>
      <w:r w:rsidR="00D46D03" w:rsidRPr="00BA0472">
        <w:rPr>
          <w:rStyle w:val="2f5"/>
          <w:b w:val="0"/>
          <w:szCs w:val="24"/>
        </w:rPr>
        <w:t>в приеме запроса о предоставлении</w:t>
      </w:r>
      <w:r w:rsidR="00D46D03" w:rsidRPr="00BA0472" w:rsidDel="00D46D03">
        <w:rPr>
          <w:rStyle w:val="2f5"/>
          <w:b w:val="0"/>
          <w:szCs w:val="24"/>
        </w:rPr>
        <w:t xml:space="preserve"> </w:t>
      </w:r>
      <w:r w:rsidRPr="00BA0472">
        <w:rPr>
          <w:rStyle w:val="2f5"/>
          <w:b w:val="0"/>
          <w:szCs w:val="24"/>
        </w:rPr>
        <w:t xml:space="preserve">муниципальной услуги «Постановка многодетных семей </w:t>
      </w:r>
      <w:r w:rsidR="00D82D74">
        <w:rPr>
          <w:rStyle w:val="2f5"/>
          <w:b w:val="0"/>
          <w:szCs w:val="24"/>
        </w:rPr>
        <w:br/>
      </w:r>
      <w:r w:rsidRPr="00BA0472">
        <w:rPr>
          <w:rStyle w:val="2f5"/>
          <w:b w:val="0"/>
          <w:szCs w:val="24"/>
        </w:rPr>
        <w:t xml:space="preserve">на учет в целях бесплатного предоставления земельных участков» </w:t>
      </w:r>
      <w:r w:rsidR="00D46D03" w:rsidRPr="00BA0472">
        <w:rPr>
          <w:rStyle w:val="2f5"/>
          <w:b w:val="0"/>
          <w:szCs w:val="24"/>
        </w:rPr>
        <w:t xml:space="preserve">(далее соответственно – запрос, </w:t>
      </w:r>
      <w:r w:rsidR="00BA0472">
        <w:rPr>
          <w:rStyle w:val="2f5"/>
          <w:b w:val="0"/>
          <w:szCs w:val="24"/>
        </w:rPr>
        <w:t>муниципальная</w:t>
      </w:r>
      <w:r w:rsidR="00BA0472" w:rsidRPr="00BA0472">
        <w:rPr>
          <w:rStyle w:val="2f5"/>
          <w:b w:val="0"/>
          <w:szCs w:val="24"/>
        </w:rPr>
        <w:t xml:space="preserve"> </w:t>
      </w:r>
      <w:r w:rsidR="00D46D03" w:rsidRPr="00BA0472">
        <w:rPr>
          <w:rStyle w:val="2f5"/>
          <w:b w:val="0"/>
          <w:szCs w:val="24"/>
        </w:rPr>
        <w:t xml:space="preserve">услуга) и документов, необходимых для предоставления </w:t>
      </w:r>
      <w:r w:rsidR="004930D0">
        <w:rPr>
          <w:rStyle w:val="2f5"/>
          <w:b w:val="0"/>
          <w:szCs w:val="24"/>
        </w:rPr>
        <w:t>муниципальн</w:t>
      </w:r>
      <w:r w:rsidR="004930D0" w:rsidRPr="00BA0472">
        <w:rPr>
          <w:rStyle w:val="2f5"/>
          <w:b w:val="0"/>
          <w:szCs w:val="24"/>
        </w:rPr>
        <w:t xml:space="preserve">ой </w:t>
      </w:r>
      <w:r w:rsidR="00D46D03" w:rsidRPr="00BA0472">
        <w:rPr>
          <w:rStyle w:val="2f5"/>
          <w:b w:val="0"/>
          <w:szCs w:val="24"/>
        </w:rPr>
        <w:t>услуги, Вам отказано по следующему основанию:</w:t>
      </w:r>
    </w:p>
    <w:p w:rsidR="00BA0472" w:rsidRPr="00315FBF" w:rsidRDefault="00BA0472" w:rsidP="00BA0472">
      <w:pPr>
        <w:spacing w:after="0" w:line="240" w:lineRule="auto"/>
        <w:ind w:firstLine="709"/>
        <w:jc w:val="both"/>
        <w:rPr>
          <w:rStyle w:val="2f5"/>
          <w:szCs w:val="24"/>
        </w:rPr>
      </w:pPr>
    </w:p>
    <w:tbl>
      <w:tblPr>
        <w:tblStyle w:val="afe"/>
        <w:tblW w:w="0" w:type="auto"/>
        <w:tblInd w:w="108" w:type="dxa"/>
        <w:tblLook w:val="04A0"/>
      </w:tblPr>
      <w:tblGrid>
        <w:gridCol w:w="3119"/>
        <w:gridCol w:w="4111"/>
        <w:gridCol w:w="3062"/>
      </w:tblGrid>
      <w:tr w:rsidR="0053032F" w:rsidRPr="0039187A" w:rsidTr="001715A4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64" w:rsidRPr="005327C2" w:rsidRDefault="00B77F64" w:rsidP="00CD7C19">
            <w:pPr>
              <w:pStyle w:val="affffd"/>
              <w:suppressAutoHyphens w:val="0"/>
              <w:spacing w:after="0" w:line="240" w:lineRule="auto"/>
              <w:rPr>
                <w:rStyle w:val="2f5"/>
                <w:szCs w:val="24"/>
              </w:rPr>
            </w:pPr>
            <w:r w:rsidRPr="0039187A">
              <w:rPr>
                <w:rStyle w:val="2f5"/>
                <w:szCs w:val="24"/>
              </w:rPr>
              <w:t xml:space="preserve">Ссылка </w:t>
            </w:r>
            <w:r w:rsidRPr="0039187A">
              <w:rPr>
                <w:rStyle w:val="2f5"/>
                <w:szCs w:val="24"/>
              </w:rPr>
              <w:br/>
              <w:t xml:space="preserve">на соответствующий подпункт пункта 9.1 Административного регламента, в котором содержится основание </w:t>
            </w:r>
            <w:r w:rsidRPr="0039187A">
              <w:rPr>
                <w:rStyle w:val="2f5"/>
                <w:szCs w:val="24"/>
              </w:rPr>
              <w:br/>
              <w:t xml:space="preserve">для отказа в приеме документов, необходимых </w:t>
            </w:r>
            <w:r w:rsidRPr="0039187A">
              <w:rPr>
                <w:rStyle w:val="2f5"/>
                <w:szCs w:val="24"/>
              </w:rPr>
              <w:br/>
              <w:t xml:space="preserve">для предоставления </w:t>
            </w:r>
            <w:r w:rsidR="00CD7C19" w:rsidRPr="0039187A">
              <w:rPr>
                <w:rStyle w:val="2f5"/>
                <w:szCs w:val="24"/>
              </w:rPr>
              <w:t>м</w:t>
            </w:r>
            <w:r w:rsidRPr="0039187A">
              <w:rPr>
                <w:rStyle w:val="2f5"/>
                <w:szCs w:val="24"/>
              </w:rPr>
              <w:t>униципальной услуги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64" w:rsidRPr="005327C2" w:rsidRDefault="00B77F64" w:rsidP="00CD7C19">
            <w:pPr>
              <w:pStyle w:val="affffd"/>
              <w:suppressAutoHyphens w:val="0"/>
              <w:spacing w:after="0" w:line="240" w:lineRule="auto"/>
              <w:rPr>
                <w:rStyle w:val="2f5"/>
                <w:szCs w:val="24"/>
              </w:rPr>
            </w:pPr>
            <w:r w:rsidRPr="0039187A">
              <w:rPr>
                <w:rStyle w:val="2f5"/>
                <w:szCs w:val="24"/>
              </w:rPr>
              <w:t xml:space="preserve">Наименование </w:t>
            </w:r>
            <w:r w:rsidRPr="0039187A">
              <w:rPr>
                <w:rStyle w:val="2f5"/>
                <w:szCs w:val="24"/>
              </w:rPr>
              <w:br/>
              <w:t xml:space="preserve">основания для отказа </w:t>
            </w:r>
            <w:r w:rsidRPr="0039187A">
              <w:rPr>
                <w:rStyle w:val="2f5"/>
                <w:szCs w:val="24"/>
              </w:rPr>
              <w:br/>
              <w:t xml:space="preserve">в приеме документов, необходимых </w:t>
            </w:r>
            <w:r w:rsidRPr="0039187A">
              <w:rPr>
                <w:rStyle w:val="2f5"/>
                <w:szCs w:val="24"/>
              </w:rPr>
              <w:br/>
              <w:t xml:space="preserve">для предоставления </w:t>
            </w:r>
            <w:r w:rsidR="00CD7C19" w:rsidRPr="0039187A">
              <w:rPr>
                <w:rStyle w:val="2f5"/>
                <w:szCs w:val="24"/>
              </w:rPr>
              <w:t>м</w:t>
            </w:r>
            <w:r w:rsidRPr="0039187A">
              <w:rPr>
                <w:rStyle w:val="2f5"/>
                <w:szCs w:val="24"/>
              </w:rPr>
              <w:t>униципальной услуги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64" w:rsidRPr="005327C2" w:rsidRDefault="00B77F64" w:rsidP="00CD7C19">
            <w:pPr>
              <w:pStyle w:val="affffd"/>
              <w:suppressAutoHyphens w:val="0"/>
              <w:spacing w:after="0" w:line="240" w:lineRule="auto"/>
              <w:rPr>
                <w:rStyle w:val="2f5"/>
                <w:szCs w:val="24"/>
              </w:rPr>
            </w:pPr>
            <w:r w:rsidRPr="0039187A">
              <w:rPr>
                <w:rStyle w:val="2f5"/>
                <w:szCs w:val="24"/>
              </w:rPr>
              <w:t xml:space="preserve">Разъяснение причины </w:t>
            </w:r>
            <w:r w:rsidRPr="0039187A">
              <w:rPr>
                <w:rStyle w:val="2f5"/>
                <w:szCs w:val="24"/>
              </w:rPr>
              <w:br/>
              <w:t xml:space="preserve">принятия решения </w:t>
            </w:r>
            <w:r w:rsidRPr="0039187A">
              <w:rPr>
                <w:rStyle w:val="2f5"/>
                <w:szCs w:val="24"/>
              </w:rPr>
              <w:br/>
              <w:t xml:space="preserve">об отказе в приеме документов, необходимых для предоставления </w:t>
            </w:r>
            <w:r w:rsidR="00CD7C19" w:rsidRPr="0039187A">
              <w:rPr>
                <w:rStyle w:val="2f5"/>
                <w:szCs w:val="24"/>
              </w:rPr>
              <w:t>м</w:t>
            </w:r>
            <w:r w:rsidRPr="0039187A">
              <w:rPr>
                <w:rStyle w:val="2f5"/>
                <w:szCs w:val="24"/>
              </w:rPr>
              <w:t>униципальной услуги</w:t>
            </w:r>
          </w:p>
        </w:tc>
      </w:tr>
      <w:tr w:rsidR="0053032F" w:rsidRPr="0039187A" w:rsidTr="001715A4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64" w:rsidRPr="005327C2" w:rsidRDefault="00B77F64" w:rsidP="001715A4">
            <w:pPr>
              <w:pStyle w:val="affffd"/>
              <w:suppressAutoHyphens w:val="0"/>
              <w:spacing w:after="0" w:line="240" w:lineRule="auto"/>
              <w:jc w:val="both"/>
              <w:rPr>
                <w:rStyle w:val="2f5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64" w:rsidRPr="005327C2" w:rsidRDefault="00B77F64" w:rsidP="001715A4">
            <w:pPr>
              <w:pStyle w:val="affffd"/>
              <w:suppressAutoHyphens w:val="0"/>
              <w:spacing w:after="0" w:line="240" w:lineRule="auto"/>
              <w:jc w:val="left"/>
              <w:rPr>
                <w:rStyle w:val="2f5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64" w:rsidRPr="005327C2" w:rsidRDefault="00B77F64" w:rsidP="001715A4">
            <w:pPr>
              <w:pStyle w:val="affffd"/>
              <w:suppressAutoHyphens w:val="0"/>
              <w:spacing w:after="0" w:line="240" w:lineRule="auto"/>
              <w:jc w:val="both"/>
              <w:rPr>
                <w:rStyle w:val="2f5"/>
                <w:szCs w:val="24"/>
              </w:rPr>
            </w:pPr>
          </w:p>
        </w:tc>
      </w:tr>
    </w:tbl>
    <w:p w:rsidR="00D16A65" w:rsidRPr="0039187A" w:rsidRDefault="00D16A65" w:rsidP="002207D7">
      <w:pPr>
        <w:tabs>
          <w:tab w:val="left" w:pos="1496"/>
        </w:tabs>
        <w:autoSpaceDE w:val="0"/>
        <w:autoSpaceDN w:val="0"/>
        <w:adjustRightInd w:val="0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27C2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D16A65" w:rsidRPr="0039187A" w:rsidRDefault="00E346F6" w:rsidP="00E346F6">
      <w:pPr>
        <w:tabs>
          <w:tab w:val="left" w:pos="1496"/>
        </w:tabs>
        <w:autoSpaceDE w:val="0"/>
        <w:autoSpaceDN w:val="0"/>
        <w:adjustRightInd w:val="0"/>
        <w:spacing w:after="0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187A">
        <w:rPr>
          <w:rFonts w:ascii="Times New Roman" w:hAnsi="Times New Roman"/>
          <w:sz w:val="24"/>
          <w:szCs w:val="24"/>
          <w:lang w:eastAsia="ru-RU"/>
        </w:rPr>
        <w:t>__</w:t>
      </w:r>
      <w:r w:rsidR="00D16A65" w:rsidRPr="0039187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D16A65" w:rsidRPr="005327C2" w:rsidRDefault="00D16A65" w:rsidP="00D16A65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i/>
          <w:lang w:eastAsia="ru-RU"/>
        </w:rPr>
      </w:pPr>
      <w:r w:rsidRPr="005327C2">
        <w:rPr>
          <w:rFonts w:ascii="Times New Roman" w:hAnsi="Times New Roman"/>
          <w:i/>
          <w:lang w:eastAsia="ru-RU"/>
        </w:rPr>
        <w:t xml:space="preserve"> (указывается информация, необходимая для устранения причин отказа в приеме документов, необходимых для предоставления </w:t>
      </w:r>
      <w:r w:rsidR="00901967" w:rsidRPr="005327C2">
        <w:rPr>
          <w:rFonts w:ascii="Times New Roman" w:hAnsi="Times New Roman"/>
          <w:i/>
          <w:lang w:eastAsia="ru-RU"/>
        </w:rPr>
        <w:t>м</w:t>
      </w:r>
      <w:r w:rsidRPr="005327C2">
        <w:rPr>
          <w:rFonts w:ascii="Times New Roman" w:hAnsi="Times New Roman"/>
          <w:i/>
          <w:lang w:eastAsia="ru-RU"/>
        </w:rPr>
        <w:t>униципальной услуги, а также иная дополнительная информация при наличии)</w:t>
      </w:r>
    </w:p>
    <w:p w:rsidR="0002358B" w:rsidRPr="00EF261A" w:rsidRDefault="0002358B" w:rsidP="00D16A65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2358B" w:rsidRPr="0039187A" w:rsidRDefault="0002358B" w:rsidP="00D16A65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2358B" w:rsidRPr="0039187A" w:rsidRDefault="0002358B" w:rsidP="00D16A65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44"/>
        <w:tblW w:w="102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2"/>
        <w:gridCol w:w="4820"/>
      </w:tblGrid>
      <w:tr w:rsidR="00D16A65" w:rsidRPr="0039187A" w:rsidTr="00F16F16">
        <w:tc>
          <w:tcPr>
            <w:tcW w:w="5382" w:type="dxa"/>
          </w:tcPr>
          <w:p w:rsidR="00D16A65" w:rsidRPr="0039187A" w:rsidRDefault="00D16A65" w:rsidP="00D16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39187A">
              <w:rPr>
                <w:sz w:val="24"/>
                <w:szCs w:val="24"/>
                <w:lang w:eastAsia="ru-RU"/>
              </w:rPr>
              <w:t>___________________________________________</w:t>
            </w:r>
          </w:p>
          <w:p w:rsidR="00D16A65" w:rsidRPr="00EF261A" w:rsidRDefault="00D16A65" w:rsidP="009D3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2207D7">
              <w:rPr>
                <w:sz w:val="20"/>
                <w:szCs w:val="20"/>
              </w:rPr>
              <w:t>(уполномоченное должностное лицо Администрации)</w:t>
            </w:r>
          </w:p>
        </w:tc>
        <w:tc>
          <w:tcPr>
            <w:tcW w:w="4820" w:type="dxa"/>
          </w:tcPr>
          <w:p w:rsidR="00D16A65" w:rsidRPr="0039187A" w:rsidRDefault="00D16A65" w:rsidP="00D16A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39187A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D16A65" w:rsidRPr="0039187A" w:rsidRDefault="007F47F7" w:rsidP="002207D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                        </w:t>
            </w:r>
            <w:r w:rsidR="00D16A65" w:rsidRPr="002207D7">
              <w:rPr>
                <w:sz w:val="20"/>
                <w:szCs w:val="20"/>
              </w:rPr>
              <w:t>(подпись, фамилия, инициалы)</w:t>
            </w:r>
          </w:p>
        </w:tc>
      </w:tr>
    </w:tbl>
    <w:p w:rsidR="00D16A65" w:rsidRPr="0039187A" w:rsidRDefault="00D16A65" w:rsidP="00D16A65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39187A">
        <w:rPr>
          <w:rFonts w:ascii="Times New Roman" w:hAnsi="Times New Roman"/>
          <w:i/>
          <w:sz w:val="24"/>
          <w:szCs w:val="24"/>
          <w:lang w:eastAsia="ru-RU"/>
        </w:rPr>
        <w:t xml:space="preserve">  </w:t>
      </w:r>
    </w:p>
    <w:p w:rsidR="0002358B" w:rsidRPr="0039187A" w:rsidRDefault="00B60AE4" w:rsidP="00D16A65">
      <w:pPr>
        <w:suppressAutoHyphens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  <w:lang w:eastAsia="ar-SA"/>
        </w:rPr>
        <w:sectPr w:rsidR="0002358B" w:rsidRPr="0039187A" w:rsidSect="00F16F16">
          <w:headerReference w:type="default" r:id="rId15"/>
          <w:footerReference w:type="default" r:id="rId16"/>
          <w:pgSz w:w="11906" w:h="16838" w:code="9"/>
          <w:pgMar w:top="1440" w:right="567" w:bottom="1276" w:left="1134" w:header="720" w:footer="720" w:gutter="0"/>
          <w:cols w:space="720"/>
          <w:noEndnote/>
          <w:docGrid w:linePitch="299"/>
        </w:sectPr>
      </w:pPr>
      <w:r w:rsidRPr="0039187A">
        <w:rPr>
          <w:rFonts w:ascii="Times New Roman" w:hAnsi="Times New Roman"/>
          <w:sz w:val="24"/>
          <w:szCs w:val="24"/>
          <w:lang w:eastAsia="ar-SA"/>
        </w:rPr>
        <w:t>«_</w:t>
      </w:r>
      <w:r w:rsidR="00C21171" w:rsidRPr="0039187A">
        <w:rPr>
          <w:rFonts w:ascii="Times New Roman" w:hAnsi="Times New Roman"/>
          <w:sz w:val="24"/>
          <w:szCs w:val="24"/>
          <w:lang w:eastAsia="ar-SA"/>
        </w:rPr>
        <w:t>___»_______________20_</w:t>
      </w:r>
    </w:p>
    <w:p w:rsidR="0002358B" w:rsidRPr="001032DA" w:rsidRDefault="0002358B" w:rsidP="005B3C3F">
      <w:pPr>
        <w:pStyle w:val="1-"/>
        <w:spacing w:before="0" w:after="0" w:line="240" w:lineRule="auto"/>
        <w:ind w:left="4536"/>
        <w:jc w:val="left"/>
        <w:rPr>
          <w:sz w:val="24"/>
          <w:szCs w:val="24"/>
        </w:rPr>
      </w:pPr>
      <w:bookmarkStart w:id="176" w:name="_Toc102638586"/>
      <w:r w:rsidRPr="001032DA">
        <w:rPr>
          <w:sz w:val="24"/>
          <w:szCs w:val="24"/>
        </w:rPr>
        <w:t xml:space="preserve">Приложение </w:t>
      </w:r>
      <w:r w:rsidR="009A7823" w:rsidRPr="001032DA">
        <w:rPr>
          <w:sz w:val="24"/>
          <w:szCs w:val="24"/>
        </w:rPr>
        <w:t>8</w:t>
      </w:r>
      <w:bookmarkEnd w:id="176"/>
    </w:p>
    <w:p w:rsidR="005B3C3F" w:rsidRPr="005B3C3F" w:rsidRDefault="005B3C3F" w:rsidP="005B3C3F">
      <w:pPr>
        <w:suppressAutoHyphens/>
        <w:autoSpaceDE w:val="0"/>
        <w:autoSpaceDN w:val="0"/>
        <w:adjustRightInd w:val="0"/>
        <w:spacing w:after="0"/>
        <w:ind w:left="453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3C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Административному  регламенту предоставления Муниципальной услуги «Постановка многодетных семей на учет в целях бесплатного предоставления земельных участков», утвержденным постановлением администрации  городского округа Фрязино  </w:t>
      </w:r>
    </w:p>
    <w:p w:rsidR="005B3C3F" w:rsidRPr="005B3C3F" w:rsidRDefault="005B3C3F" w:rsidP="005B3C3F">
      <w:pPr>
        <w:suppressAutoHyphens/>
        <w:autoSpaceDE w:val="0"/>
        <w:autoSpaceDN w:val="0"/>
        <w:adjustRightInd w:val="0"/>
        <w:spacing w:after="0"/>
        <w:ind w:left="453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3C3F">
        <w:rPr>
          <w:rFonts w:ascii="Times New Roman" w:eastAsia="Times New Roman" w:hAnsi="Times New Roman"/>
          <w:bCs/>
          <w:sz w:val="24"/>
          <w:szCs w:val="24"/>
          <w:lang w:eastAsia="ru-RU"/>
        </w:rPr>
        <w:t>от ___________  № ___________</w:t>
      </w:r>
    </w:p>
    <w:p w:rsidR="00D16A65" w:rsidRPr="0039187A" w:rsidRDefault="00D16A65" w:rsidP="00D16A65">
      <w:pPr>
        <w:suppressAutoHyphens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02358B" w:rsidRPr="0039187A" w:rsidRDefault="0002358B" w:rsidP="00D16A65">
      <w:pPr>
        <w:suppressAutoHyphens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02358B" w:rsidRPr="0039187A" w:rsidRDefault="0002358B" w:rsidP="001715A4">
      <w:pPr>
        <w:suppressAutoHyphens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02358B" w:rsidRPr="0039187A" w:rsidRDefault="0002358B" w:rsidP="001715A4">
      <w:pPr>
        <w:suppressAutoHyphens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407B2D" w:rsidRPr="0039187A" w:rsidRDefault="00407B2D" w:rsidP="001715A4">
      <w:pPr>
        <w:suppressAutoHyphens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02358B" w:rsidRPr="005327C2" w:rsidRDefault="0002358B">
      <w:pPr>
        <w:pStyle w:val="ad"/>
        <w:spacing w:line="276" w:lineRule="auto"/>
        <w:jc w:val="center"/>
        <w:outlineLvl w:val="1"/>
        <w:rPr>
          <w:sz w:val="24"/>
          <w:szCs w:val="24"/>
        </w:rPr>
      </w:pPr>
      <w:bookmarkStart w:id="177" w:name="_Toc91253298"/>
      <w:bookmarkStart w:id="178" w:name="_Toc102638587"/>
      <w:r w:rsidRPr="005327C2">
        <w:rPr>
          <w:sz w:val="24"/>
          <w:szCs w:val="24"/>
        </w:rPr>
        <w:t xml:space="preserve">Перечень </w:t>
      </w:r>
      <w:r w:rsidRPr="005327C2">
        <w:rPr>
          <w:sz w:val="24"/>
          <w:szCs w:val="24"/>
        </w:rPr>
        <w:br/>
        <w:t xml:space="preserve">общих признаков, по которым объединяются </w:t>
      </w:r>
      <w:r w:rsidRPr="005327C2">
        <w:rPr>
          <w:sz w:val="24"/>
          <w:szCs w:val="24"/>
        </w:rPr>
        <w:br/>
        <w:t>категории заявителей</w:t>
      </w:r>
      <w:r w:rsidR="00407B2D" w:rsidRPr="005327C2">
        <w:rPr>
          <w:sz w:val="24"/>
          <w:szCs w:val="24"/>
        </w:rPr>
        <w:t xml:space="preserve">, а также комбинации признаков </w:t>
      </w:r>
      <w:r w:rsidR="00CD7C19" w:rsidRPr="005327C2">
        <w:rPr>
          <w:sz w:val="24"/>
          <w:szCs w:val="24"/>
        </w:rPr>
        <w:t>з</w:t>
      </w:r>
      <w:r w:rsidRPr="005327C2">
        <w:rPr>
          <w:sz w:val="24"/>
          <w:szCs w:val="24"/>
        </w:rPr>
        <w:t xml:space="preserve">аявителей, </w:t>
      </w:r>
      <w:r w:rsidRPr="005327C2">
        <w:rPr>
          <w:sz w:val="24"/>
          <w:szCs w:val="24"/>
        </w:rPr>
        <w:br/>
        <w:t xml:space="preserve">каждая из которых соответствует одному варианту предоставления </w:t>
      </w:r>
      <w:r w:rsidR="00CD7C19" w:rsidRPr="005327C2">
        <w:rPr>
          <w:sz w:val="24"/>
          <w:szCs w:val="24"/>
        </w:rPr>
        <w:t>м</w:t>
      </w:r>
      <w:r w:rsidRPr="005327C2">
        <w:rPr>
          <w:sz w:val="24"/>
          <w:szCs w:val="24"/>
        </w:rPr>
        <w:t>униципальной услуги</w:t>
      </w:r>
      <w:bookmarkEnd w:id="177"/>
      <w:bookmarkEnd w:id="178"/>
    </w:p>
    <w:p w:rsidR="0002358B" w:rsidRPr="00EF261A" w:rsidRDefault="0002358B" w:rsidP="001715A4">
      <w:pPr>
        <w:suppressAutoHyphens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Style w:val="afe"/>
        <w:tblW w:w="0" w:type="auto"/>
        <w:tblInd w:w="108" w:type="dxa"/>
        <w:tblLook w:val="04A0"/>
      </w:tblPr>
      <w:tblGrid>
        <w:gridCol w:w="709"/>
        <w:gridCol w:w="4678"/>
        <w:gridCol w:w="4819"/>
      </w:tblGrid>
      <w:tr w:rsidR="0002358B" w:rsidRPr="0039187A" w:rsidTr="001715A4"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8B" w:rsidRPr="0039187A" w:rsidRDefault="0002358B" w:rsidP="004E681B">
            <w:pPr>
              <w:pStyle w:val="ad"/>
              <w:jc w:val="center"/>
              <w:rPr>
                <w:sz w:val="24"/>
                <w:szCs w:val="24"/>
              </w:rPr>
            </w:pPr>
          </w:p>
          <w:p w:rsidR="0002358B" w:rsidRPr="0039187A" w:rsidRDefault="0002358B" w:rsidP="004E681B">
            <w:pPr>
              <w:pStyle w:val="ad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Общие признаки,</w:t>
            </w:r>
            <w:r w:rsidR="009737AE">
              <w:rPr>
                <w:sz w:val="24"/>
                <w:szCs w:val="24"/>
              </w:rPr>
              <w:t xml:space="preserve"> </w:t>
            </w:r>
            <w:r w:rsidR="009737AE">
              <w:rPr>
                <w:sz w:val="24"/>
                <w:szCs w:val="24"/>
              </w:rPr>
              <w:br/>
            </w:r>
            <w:r w:rsidRPr="00EF261A">
              <w:rPr>
                <w:sz w:val="24"/>
                <w:szCs w:val="24"/>
              </w:rPr>
              <w:t xml:space="preserve">по </w:t>
            </w:r>
            <w:r w:rsidR="000978BA" w:rsidRPr="0039187A">
              <w:rPr>
                <w:sz w:val="24"/>
                <w:szCs w:val="24"/>
              </w:rPr>
              <w:t xml:space="preserve">которым объединяются категории </w:t>
            </w:r>
            <w:r w:rsidR="00CD7C19" w:rsidRPr="0039187A">
              <w:rPr>
                <w:sz w:val="24"/>
                <w:szCs w:val="24"/>
              </w:rPr>
              <w:t>з</w:t>
            </w:r>
            <w:r w:rsidRPr="0039187A">
              <w:rPr>
                <w:sz w:val="24"/>
                <w:szCs w:val="24"/>
              </w:rPr>
              <w:t>аявителей</w:t>
            </w:r>
          </w:p>
          <w:p w:rsidR="0002358B" w:rsidRPr="0039187A" w:rsidRDefault="0002358B" w:rsidP="004E681B">
            <w:pPr>
              <w:pStyle w:val="ad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2358B" w:rsidRPr="0039187A" w:rsidTr="001715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8B" w:rsidRPr="0039187A" w:rsidRDefault="0002358B" w:rsidP="001715A4">
            <w:pPr>
              <w:pStyle w:val="ad"/>
              <w:jc w:val="center"/>
              <w:rPr>
                <w:sz w:val="24"/>
                <w:szCs w:val="24"/>
                <w:lang w:eastAsia="en-US"/>
              </w:rPr>
            </w:pPr>
            <w:r w:rsidRPr="0039187A">
              <w:rPr>
                <w:sz w:val="24"/>
                <w:szCs w:val="24"/>
              </w:rPr>
              <w:t>№№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8B" w:rsidRPr="0039187A" w:rsidRDefault="0002358B" w:rsidP="004E681B">
            <w:pPr>
              <w:pStyle w:val="ad"/>
              <w:jc w:val="center"/>
              <w:rPr>
                <w:sz w:val="24"/>
                <w:szCs w:val="24"/>
                <w:lang w:eastAsia="en-US"/>
              </w:rPr>
            </w:pPr>
            <w:r w:rsidRPr="0039187A">
              <w:rPr>
                <w:sz w:val="24"/>
                <w:szCs w:val="24"/>
              </w:rPr>
              <w:t>Общие признаки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8B" w:rsidRPr="0039187A" w:rsidRDefault="000978BA" w:rsidP="00CD7C19">
            <w:pPr>
              <w:pStyle w:val="ad"/>
              <w:jc w:val="center"/>
              <w:rPr>
                <w:sz w:val="24"/>
                <w:szCs w:val="24"/>
                <w:lang w:eastAsia="en-US"/>
              </w:rPr>
            </w:pPr>
            <w:r w:rsidRPr="0039187A">
              <w:rPr>
                <w:sz w:val="24"/>
                <w:szCs w:val="24"/>
              </w:rPr>
              <w:t xml:space="preserve">Категории </w:t>
            </w:r>
            <w:r w:rsidR="00CD7C19" w:rsidRPr="0039187A">
              <w:rPr>
                <w:sz w:val="24"/>
                <w:szCs w:val="24"/>
              </w:rPr>
              <w:t>з</w:t>
            </w:r>
            <w:r w:rsidR="0002358B" w:rsidRPr="0039187A">
              <w:rPr>
                <w:sz w:val="24"/>
                <w:szCs w:val="24"/>
              </w:rPr>
              <w:t>аявителей</w:t>
            </w:r>
          </w:p>
        </w:tc>
      </w:tr>
      <w:tr w:rsidR="001119C0" w:rsidRPr="0039187A" w:rsidTr="001715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8B" w:rsidRPr="0039187A" w:rsidRDefault="0002358B" w:rsidP="001715A4">
            <w:pPr>
              <w:pStyle w:val="ad"/>
              <w:jc w:val="center"/>
              <w:rPr>
                <w:sz w:val="24"/>
                <w:szCs w:val="24"/>
                <w:lang w:eastAsia="en-US"/>
              </w:rPr>
            </w:pPr>
            <w:r w:rsidRPr="0039187A"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8B" w:rsidRPr="0039187A" w:rsidRDefault="00AA6EC9" w:rsidP="004E681B">
            <w:pPr>
              <w:pStyle w:val="ad"/>
              <w:jc w:val="center"/>
              <w:rPr>
                <w:sz w:val="24"/>
                <w:szCs w:val="24"/>
                <w:lang w:eastAsia="en-US"/>
              </w:rPr>
            </w:pPr>
            <w:r w:rsidRPr="0039187A">
              <w:rPr>
                <w:sz w:val="24"/>
                <w:szCs w:val="24"/>
              </w:rPr>
              <w:t xml:space="preserve">Физическое лицо </w:t>
            </w:r>
            <w:r w:rsidR="009737AE">
              <w:rPr>
                <w:sz w:val="24"/>
                <w:szCs w:val="24"/>
              </w:rPr>
              <w:br/>
            </w:r>
            <w:r w:rsidRPr="00EF261A">
              <w:rPr>
                <w:sz w:val="24"/>
                <w:szCs w:val="24"/>
              </w:rPr>
              <w:t>(г</w:t>
            </w:r>
            <w:r w:rsidR="000978BA" w:rsidRPr="00EF261A">
              <w:rPr>
                <w:sz w:val="24"/>
                <w:szCs w:val="24"/>
              </w:rPr>
              <w:t>ражданин Российской Федерации</w:t>
            </w:r>
            <w:r w:rsidRPr="0039187A">
              <w:rPr>
                <w:sz w:val="24"/>
                <w:szCs w:val="24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8B" w:rsidRPr="00EF261A" w:rsidRDefault="001119C0" w:rsidP="00EF261A">
            <w:pPr>
              <w:pStyle w:val="ad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Один</w:t>
            </w:r>
            <w:r w:rsidRPr="009C3423">
              <w:rPr>
                <w:sz w:val="24"/>
                <w:szCs w:val="24"/>
              </w:rPr>
              <w:t xml:space="preserve"> из родителей, одинок</w:t>
            </w:r>
            <w:r>
              <w:rPr>
                <w:sz w:val="24"/>
                <w:szCs w:val="24"/>
              </w:rPr>
              <w:t>ая</w:t>
            </w:r>
            <w:r w:rsidRPr="009C342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ий) мать</w:t>
            </w:r>
            <w:r w:rsidRPr="009C3423">
              <w:rPr>
                <w:sz w:val="24"/>
                <w:szCs w:val="24"/>
              </w:rPr>
              <w:t xml:space="preserve"> (от</w:t>
            </w:r>
            <w:r>
              <w:rPr>
                <w:sz w:val="24"/>
                <w:szCs w:val="24"/>
              </w:rPr>
              <w:t>ец), усыновитель</w:t>
            </w:r>
            <w:r w:rsidRPr="009C3423">
              <w:rPr>
                <w:sz w:val="24"/>
                <w:szCs w:val="24"/>
              </w:rPr>
              <w:t>, отчим (мачех</w:t>
            </w:r>
            <w:r>
              <w:rPr>
                <w:sz w:val="24"/>
                <w:szCs w:val="24"/>
              </w:rPr>
              <w:t>а</w:t>
            </w:r>
            <w:r w:rsidRPr="009C342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указанные </w:t>
            </w:r>
            <w:r w:rsidR="00C220E6" w:rsidRPr="009C3423">
              <w:rPr>
                <w:spacing w:val="2"/>
                <w:sz w:val="24"/>
                <w:szCs w:val="24"/>
                <w:shd w:val="clear" w:color="auto" w:fill="FFFFFF"/>
              </w:rPr>
              <w:t xml:space="preserve">в подпункте 2.2.1 пункта 2.2 </w:t>
            </w:r>
            <w:r>
              <w:rPr>
                <w:sz w:val="24"/>
                <w:szCs w:val="24"/>
              </w:rPr>
              <w:t>Административного регламента</w:t>
            </w:r>
          </w:p>
        </w:tc>
      </w:tr>
      <w:tr w:rsidR="0002358B" w:rsidRPr="0039187A" w:rsidTr="001715A4"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8B" w:rsidRPr="00EF261A" w:rsidRDefault="0002358B" w:rsidP="004E681B">
            <w:pPr>
              <w:pStyle w:val="ad"/>
              <w:jc w:val="center"/>
              <w:rPr>
                <w:sz w:val="24"/>
                <w:szCs w:val="24"/>
              </w:rPr>
            </w:pPr>
          </w:p>
          <w:p w:rsidR="0002358B" w:rsidRPr="0039187A" w:rsidRDefault="0002358B" w:rsidP="004E681B">
            <w:pPr>
              <w:pStyle w:val="ad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Комбинации признаков заявителей, </w:t>
            </w:r>
            <w:r w:rsidRPr="0039187A">
              <w:rPr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39187A">
              <w:rPr>
                <w:sz w:val="24"/>
                <w:szCs w:val="24"/>
              </w:rPr>
              <w:br/>
              <w:t xml:space="preserve">предоставления </w:t>
            </w:r>
            <w:r w:rsidR="00CD7C19" w:rsidRPr="0039187A">
              <w:rPr>
                <w:sz w:val="24"/>
                <w:szCs w:val="24"/>
              </w:rPr>
              <w:t>м</w:t>
            </w:r>
            <w:r w:rsidR="004E681B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</w:t>
            </w:r>
          </w:p>
          <w:p w:rsidR="0002358B" w:rsidRPr="0039187A" w:rsidRDefault="0002358B" w:rsidP="004E681B">
            <w:pPr>
              <w:pStyle w:val="ad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2358B" w:rsidRPr="0039187A" w:rsidTr="001715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8B" w:rsidRPr="0039187A" w:rsidRDefault="0002358B" w:rsidP="001715A4">
            <w:pPr>
              <w:pStyle w:val="ad"/>
              <w:jc w:val="center"/>
              <w:rPr>
                <w:sz w:val="24"/>
                <w:szCs w:val="24"/>
                <w:lang w:eastAsia="en-US"/>
              </w:rPr>
            </w:pPr>
            <w:r w:rsidRPr="0039187A">
              <w:rPr>
                <w:sz w:val="24"/>
                <w:szCs w:val="24"/>
              </w:rPr>
              <w:t>№№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8B" w:rsidRPr="0039187A" w:rsidRDefault="0002358B" w:rsidP="004E681B">
            <w:pPr>
              <w:pStyle w:val="ad"/>
              <w:jc w:val="center"/>
              <w:rPr>
                <w:sz w:val="24"/>
                <w:szCs w:val="24"/>
                <w:lang w:eastAsia="en-US"/>
              </w:rPr>
            </w:pPr>
            <w:r w:rsidRPr="0039187A">
              <w:rPr>
                <w:sz w:val="24"/>
                <w:szCs w:val="24"/>
              </w:rPr>
              <w:t>Комбинации признаков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8B" w:rsidRPr="0039187A" w:rsidRDefault="0002358B" w:rsidP="004E681B">
            <w:pPr>
              <w:pStyle w:val="ad"/>
              <w:jc w:val="center"/>
              <w:rPr>
                <w:sz w:val="24"/>
                <w:szCs w:val="24"/>
                <w:lang w:eastAsia="en-US"/>
              </w:rPr>
            </w:pPr>
            <w:r w:rsidRPr="0039187A">
              <w:rPr>
                <w:sz w:val="24"/>
                <w:szCs w:val="24"/>
              </w:rPr>
              <w:t xml:space="preserve">Вариант предоставления </w:t>
            </w:r>
            <w:r w:rsidR="004E681B" w:rsidRPr="0039187A">
              <w:rPr>
                <w:sz w:val="24"/>
                <w:szCs w:val="24"/>
              </w:rPr>
              <w:br/>
            </w:r>
            <w:r w:rsidR="00AA6EC9" w:rsidRPr="0039187A">
              <w:rPr>
                <w:sz w:val="24"/>
                <w:szCs w:val="24"/>
              </w:rPr>
              <w:t>м</w:t>
            </w:r>
            <w:r w:rsidR="004E681B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</w:t>
            </w:r>
          </w:p>
        </w:tc>
      </w:tr>
      <w:tr w:rsidR="0002358B" w:rsidRPr="0039187A" w:rsidTr="001715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8B" w:rsidRPr="0039187A" w:rsidRDefault="0002358B" w:rsidP="001715A4">
            <w:pPr>
              <w:pStyle w:val="ad"/>
              <w:jc w:val="center"/>
              <w:rPr>
                <w:sz w:val="24"/>
                <w:szCs w:val="24"/>
                <w:lang w:eastAsia="en-US"/>
              </w:rPr>
            </w:pPr>
            <w:r w:rsidRPr="0039187A"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8B" w:rsidRPr="00EF261A" w:rsidRDefault="00AA6EC9" w:rsidP="00EF261A">
            <w:pPr>
              <w:pStyle w:val="ad"/>
              <w:jc w:val="center"/>
              <w:rPr>
                <w:sz w:val="24"/>
                <w:szCs w:val="24"/>
                <w:lang w:eastAsia="en-US"/>
              </w:rPr>
            </w:pPr>
            <w:r w:rsidRPr="0039187A">
              <w:rPr>
                <w:sz w:val="24"/>
                <w:szCs w:val="24"/>
              </w:rPr>
              <w:t>Физическое лицо</w:t>
            </w:r>
            <w:r w:rsidR="00EA7AA4">
              <w:rPr>
                <w:sz w:val="24"/>
                <w:szCs w:val="24"/>
              </w:rPr>
              <w:t xml:space="preserve"> (</w:t>
            </w:r>
            <w:r w:rsidRPr="00EF261A">
              <w:rPr>
                <w:sz w:val="24"/>
                <w:szCs w:val="24"/>
              </w:rPr>
              <w:t>г</w:t>
            </w:r>
            <w:r w:rsidR="004E681B" w:rsidRPr="00EF261A">
              <w:rPr>
                <w:sz w:val="24"/>
                <w:szCs w:val="24"/>
              </w:rPr>
              <w:t>ражданин Российской Федерации</w:t>
            </w:r>
            <w:r w:rsidR="00EA7AA4">
              <w:rPr>
                <w:sz w:val="24"/>
                <w:szCs w:val="24"/>
              </w:rPr>
              <w:t>)</w:t>
            </w:r>
            <w:r w:rsidR="004E681B" w:rsidRPr="00EF261A">
              <w:rPr>
                <w:sz w:val="24"/>
                <w:szCs w:val="24"/>
              </w:rPr>
              <w:t xml:space="preserve"> –</w:t>
            </w:r>
            <w:r w:rsidRPr="00EF261A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Pr="0039187A">
              <w:rPr>
                <w:sz w:val="24"/>
                <w:szCs w:val="24"/>
              </w:rPr>
              <w:t>один из родителей (одинокая(ий) мать (отец), усыновитель, отчим(мачеха)</w:t>
            </w:r>
            <w:r w:rsidR="009039C4" w:rsidRPr="0039187A">
              <w:rPr>
                <w:sz w:val="24"/>
                <w:szCs w:val="24"/>
              </w:rPr>
              <w:t>,</w:t>
            </w:r>
            <w:r w:rsidRPr="0039187A">
              <w:rPr>
                <w:sz w:val="24"/>
                <w:szCs w:val="24"/>
              </w:rPr>
              <w:t xml:space="preserve"> </w:t>
            </w:r>
            <w:r w:rsidR="00EA7AA4">
              <w:rPr>
                <w:sz w:val="24"/>
                <w:szCs w:val="24"/>
              </w:rPr>
              <w:t xml:space="preserve">указанные </w:t>
            </w:r>
            <w:r w:rsidR="00CD591A" w:rsidRPr="009C3423">
              <w:rPr>
                <w:spacing w:val="2"/>
                <w:sz w:val="24"/>
                <w:szCs w:val="24"/>
                <w:shd w:val="clear" w:color="auto" w:fill="FFFFFF"/>
              </w:rPr>
              <w:t xml:space="preserve">в подпункте 2.2.1 пункта 2.2 </w:t>
            </w:r>
            <w:r w:rsidR="00EA7AA4">
              <w:rPr>
                <w:sz w:val="24"/>
                <w:szCs w:val="24"/>
              </w:rPr>
              <w:t>Административного регламента</w:t>
            </w:r>
            <w:r w:rsidR="004E681B" w:rsidRPr="00EF261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8B" w:rsidRPr="0039187A" w:rsidRDefault="0002358B" w:rsidP="004E681B">
            <w:pPr>
              <w:pStyle w:val="ad"/>
              <w:jc w:val="center"/>
              <w:rPr>
                <w:sz w:val="24"/>
                <w:szCs w:val="24"/>
                <w:lang w:eastAsia="en-US"/>
              </w:rPr>
            </w:pPr>
            <w:r w:rsidRPr="0039187A">
              <w:rPr>
                <w:sz w:val="24"/>
                <w:szCs w:val="24"/>
              </w:rPr>
              <w:t xml:space="preserve">Вариант предоставления </w:t>
            </w:r>
            <w:r w:rsidR="00EA7AA4">
              <w:rPr>
                <w:sz w:val="24"/>
                <w:szCs w:val="24"/>
              </w:rPr>
              <w:t>м</w:t>
            </w:r>
            <w:r w:rsidR="004E681B" w:rsidRPr="00EF261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услуги, указанный в </w:t>
            </w:r>
            <w:r w:rsidR="00C220E6">
              <w:rPr>
                <w:sz w:val="24"/>
                <w:szCs w:val="24"/>
              </w:rPr>
              <w:t>под</w:t>
            </w:r>
            <w:r w:rsidRPr="00EF261A">
              <w:rPr>
                <w:sz w:val="24"/>
                <w:szCs w:val="24"/>
              </w:rPr>
              <w:t>пункт</w:t>
            </w:r>
            <w:r w:rsidR="004E681B" w:rsidRPr="00EF261A">
              <w:rPr>
                <w:sz w:val="24"/>
                <w:szCs w:val="24"/>
              </w:rPr>
              <w:t>е</w:t>
            </w:r>
            <w:r w:rsidRPr="0039187A">
              <w:rPr>
                <w:sz w:val="24"/>
                <w:szCs w:val="24"/>
              </w:rPr>
              <w:t xml:space="preserve"> 17.1</w:t>
            </w:r>
            <w:r w:rsidR="00C220E6">
              <w:rPr>
                <w:sz w:val="24"/>
                <w:szCs w:val="24"/>
              </w:rPr>
              <w:t>.1</w:t>
            </w:r>
            <w:r w:rsidRPr="00EF261A">
              <w:rPr>
                <w:sz w:val="24"/>
                <w:szCs w:val="24"/>
              </w:rPr>
              <w:t xml:space="preserve"> </w:t>
            </w:r>
            <w:r w:rsidR="00C220E6">
              <w:rPr>
                <w:sz w:val="24"/>
                <w:szCs w:val="24"/>
              </w:rPr>
              <w:t xml:space="preserve">пункта 17.1 </w:t>
            </w:r>
            <w:r w:rsidRPr="00EF261A">
              <w:rPr>
                <w:sz w:val="24"/>
                <w:szCs w:val="24"/>
              </w:rPr>
              <w:t>Административного регламента</w:t>
            </w:r>
          </w:p>
        </w:tc>
      </w:tr>
    </w:tbl>
    <w:p w:rsidR="0002358B" w:rsidRPr="00EF261A" w:rsidRDefault="0002358B" w:rsidP="00D16A65">
      <w:pPr>
        <w:suppressAutoHyphens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02358B" w:rsidRPr="0039187A" w:rsidRDefault="0002358B" w:rsidP="004E681B">
      <w:pPr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ar-SA"/>
        </w:rPr>
      </w:pPr>
    </w:p>
    <w:p w:rsidR="0002358B" w:rsidRPr="0039187A" w:rsidRDefault="0002358B" w:rsidP="001715A4">
      <w:pPr>
        <w:suppressAutoHyphens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sz w:val="24"/>
          <w:szCs w:val="24"/>
          <w:lang w:eastAsia="ar-SA"/>
        </w:rPr>
        <w:sectPr w:rsidR="0002358B" w:rsidRPr="0039187A" w:rsidSect="00F16F16">
          <w:pgSz w:w="11906" w:h="16838" w:code="9"/>
          <w:pgMar w:top="1440" w:right="567" w:bottom="1276" w:left="1134" w:header="720" w:footer="720" w:gutter="0"/>
          <w:cols w:space="720"/>
          <w:noEndnote/>
          <w:docGrid w:linePitch="299"/>
        </w:sectPr>
      </w:pPr>
    </w:p>
    <w:bookmarkEnd w:id="163"/>
    <w:bookmarkEnd w:id="164"/>
    <w:bookmarkEnd w:id="165"/>
    <w:bookmarkEnd w:id="166"/>
    <w:bookmarkEnd w:id="167"/>
    <w:bookmarkEnd w:id="168"/>
    <w:bookmarkEnd w:id="175"/>
    <w:p w:rsidR="00946B3B" w:rsidRPr="00830C73" w:rsidRDefault="00946B3B" w:rsidP="00BB52F4">
      <w:pPr>
        <w:spacing w:after="0" w:line="240" w:lineRule="auto"/>
        <w:ind w:left="9781"/>
        <w:rPr>
          <w:rFonts w:ascii="Times New Roman" w:eastAsiaTheme="minorHAnsi" w:hAnsi="Times New Roman"/>
          <w:b/>
          <w:bCs/>
          <w:iCs/>
          <w:sz w:val="24"/>
          <w:szCs w:val="24"/>
        </w:rPr>
      </w:pPr>
      <w:r w:rsidRPr="00830C73">
        <w:rPr>
          <w:rFonts w:ascii="Times New Roman" w:eastAsiaTheme="minorHAnsi" w:hAnsi="Times New Roman"/>
          <w:b/>
          <w:bCs/>
          <w:iCs/>
          <w:sz w:val="24"/>
          <w:szCs w:val="24"/>
        </w:rPr>
        <w:t xml:space="preserve">Приложение </w:t>
      </w:r>
      <w:r w:rsidR="009A7823" w:rsidRPr="00830C73">
        <w:rPr>
          <w:rFonts w:ascii="Times New Roman" w:eastAsiaTheme="minorHAnsi" w:hAnsi="Times New Roman"/>
          <w:b/>
          <w:bCs/>
          <w:iCs/>
          <w:sz w:val="24"/>
          <w:szCs w:val="24"/>
        </w:rPr>
        <w:t>9</w:t>
      </w:r>
    </w:p>
    <w:p w:rsidR="004604BB" w:rsidRPr="004604BB" w:rsidRDefault="004604BB" w:rsidP="00BB52F4">
      <w:pPr>
        <w:spacing w:after="0" w:line="240" w:lineRule="auto"/>
        <w:ind w:left="9781"/>
        <w:jc w:val="both"/>
        <w:rPr>
          <w:rFonts w:ascii="Times New Roman" w:eastAsiaTheme="minorHAnsi" w:hAnsi="Times New Roman"/>
          <w:bCs/>
          <w:sz w:val="24"/>
          <w:szCs w:val="24"/>
        </w:rPr>
      </w:pPr>
      <w:bookmarkStart w:id="179" w:name="_Toc528859860"/>
      <w:r w:rsidRPr="004604BB">
        <w:rPr>
          <w:rFonts w:ascii="Times New Roman" w:eastAsiaTheme="minorHAnsi" w:hAnsi="Times New Roman"/>
          <w:bCs/>
          <w:sz w:val="24"/>
          <w:szCs w:val="24"/>
        </w:rPr>
        <w:t>к Административному  регламенту предоставления Муниципальной услуги «Постановка многодетных семей на учет в целях бесплатного предоставления земельных участков», утвержденным постановлением администрации  городского округа Фрязино</w:t>
      </w:r>
    </w:p>
    <w:p w:rsidR="004604BB" w:rsidRPr="004604BB" w:rsidRDefault="004604BB" w:rsidP="00BB52F4">
      <w:pPr>
        <w:spacing w:after="0" w:line="240" w:lineRule="auto"/>
        <w:ind w:left="9781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604BB">
        <w:rPr>
          <w:rFonts w:ascii="Times New Roman" w:eastAsiaTheme="minorHAnsi" w:hAnsi="Times New Roman"/>
          <w:bCs/>
          <w:sz w:val="24"/>
          <w:szCs w:val="24"/>
        </w:rPr>
        <w:t>от ___________  № ___________</w:t>
      </w:r>
    </w:p>
    <w:p w:rsidR="00946B3B" w:rsidRPr="0039187A" w:rsidRDefault="00946B3B" w:rsidP="00DE2DDA">
      <w:pPr>
        <w:spacing w:after="0"/>
        <w:ind w:left="10206"/>
        <w:rPr>
          <w:rFonts w:ascii="Times New Roman" w:eastAsiaTheme="minorHAnsi" w:hAnsi="Times New Roman"/>
          <w:bCs/>
          <w:sz w:val="24"/>
          <w:szCs w:val="24"/>
        </w:rPr>
      </w:pPr>
    </w:p>
    <w:p w:rsidR="00DE2DDA" w:rsidRPr="0039187A" w:rsidRDefault="00DE2DDA" w:rsidP="00DE2DDA">
      <w:pPr>
        <w:spacing w:after="0"/>
        <w:ind w:left="10206"/>
        <w:rPr>
          <w:rFonts w:ascii="Times New Roman" w:eastAsiaTheme="minorHAnsi" w:hAnsi="Times New Roman"/>
          <w:bCs/>
          <w:sz w:val="24"/>
          <w:szCs w:val="24"/>
        </w:rPr>
      </w:pPr>
    </w:p>
    <w:p w:rsidR="00DE2DDA" w:rsidRDefault="00DE2DDA" w:rsidP="00DE2DDA">
      <w:pPr>
        <w:spacing w:after="0"/>
        <w:ind w:left="10206"/>
        <w:rPr>
          <w:rFonts w:ascii="Times New Roman" w:eastAsiaTheme="minorHAnsi" w:hAnsi="Times New Roman"/>
          <w:bCs/>
          <w:sz w:val="24"/>
          <w:szCs w:val="24"/>
        </w:rPr>
      </w:pPr>
    </w:p>
    <w:p w:rsidR="00BB52F4" w:rsidRDefault="00BB52F4" w:rsidP="00DE2DDA">
      <w:pPr>
        <w:spacing w:after="0"/>
        <w:ind w:left="10206"/>
        <w:rPr>
          <w:rFonts w:ascii="Times New Roman" w:eastAsiaTheme="minorHAnsi" w:hAnsi="Times New Roman"/>
          <w:bCs/>
          <w:sz w:val="24"/>
          <w:szCs w:val="24"/>
        </w:rPr>
      </w:pPr>
    </w:p>
    <w:p w:rsidR="00DE2DDA" w:rsidRPr="0039187A" w:rsidRDefault="00DE2DDA" w:rsidP="00946B3B">
      <w:pPr>
        <w:ind w:left="10206"/>
        <w:rPr>
          <w:rFonts w:ascii="Times New Roman" w:eastAsiaTheme="minorHAnsi" w:hAnsi="Times New Roman"/>
          <w:bCs/>
          <w:sz w:val="24"/>
          <w:szCs w:val="24"/>
        </w:rPr>
      </w:pPr>
    </w:p>
    <w:p w:rsidR="00DE2DDA" w:rsidRDefault="00DE2DDA" w:rsidP="00687FFA">
      <w:pPr>
        <w:jc w:val="center"/>
        <w:rPr>
          <w:rFonts w:ascii="Times New Roman" w:eastAsiaTheme="minorHAnsi" w:hAnsi="Times New Roman"/>
          <w:bCs/>
          <w:iCs/>
          <w:sz w:val="24"/>
          <w:szCs w:val="24"/>
        </w:rPr>
      </w:pPr>
      <w:bookmarkStart w:id="180" w:name="_Toc91253302"/>
      <w:bookmarkStart w:id="181" w:name="_Toc441496581"/>
      <w:bookmarkStart w:id="182" w:name="_Toc486602981"/>
      <w:bookmarkStart w:id="183" w:name="_Toc528859861"/>
      <w:bookmarkEnd w:id="179"/>
      <w:r w:rsidRPr="00F3488A">
        <w:rPr>
          <w:rFonts w:ascii="Times New Roman" w:eastAsiaTheme="minorHAnsi" w:hAnsi="Times New Roman"/>
          <w:bCs/>
          <w:iCs/>
          <w:sz w:val="24"/>
          <w:szCs w:val="24"/>
        </w:rPr>
        <w:t xml:space="preserve">Описание административных действий (процедур) </w:t>
      </w:r>
      <w:r w:rsidRPr="00F3488A">
        <w:rPr>
          <w:rFonts w:ascii="Times New Roman" w:eastAsiaTheme="minorHAnsi" w:hAnsi="Times New Roman"/>
          <w:bCs/>
          <w:iCs/>
          <w:sz w:val="24"/>
          <w:szCs w:val="24"/>
        </w:rPr>
        <w:br/>
        <w:t xml:space="preserve">в зависимости от варианта предоставления </w:t>
      </w:r>
      <w:r w:rsidR="00CD7C19" w:rsidRPr="00F3488A">
        <w:rPr>
          <w:rFonts w:ascii="Times New Roman" w:eastAsiaTheme="minorHAnsi" w:hAnsi="Times New Roman"/>
          <w:bCs/>
          <w:iCs/>
          <w:sz w:val="24"/>
          <w:szCs w:val="24"/>
        </w:rPr>
        <w:t>м</w:t>
      </w:r>
      <w:r w:rsidRPr="00F3488A">
        <w:rPr>
          <w:rFonts w:ascii="Times New Roman" w:eastAsiaTheme="minorHAnsi" w:hAnsi="Times New Roman"/>
          <w:bCs/>
          <w:iCs/>
          <w:sz w:val="24"/>
          <w:szCs w:val="24"/>
        </w:rPr>
        <w:t>униципальной услуги</w:t>
      </w:r>
      <w:bookmarkEnd w:id="180"/>
    </w:p>
    <w:p w:rsidR="00431559" w:rsidRDefault="00431559" w:rsidP="00687FFA">
      <w:pPr>
        <w:jc w:val="center"/>
        <w:rPr>
          <w:rFonts w:ascii="Times New Roman" w:eastAsiaTheme="minorHAnsi" w:hAnsi="Times New Roman"/>
          <w:bCs/>
          <w:iCs/>
          <w:sz w:val="24"/>
          <w:szCs w:val="24"/>
        </w:rPr>
      </w:pPr>
    </w:p>
    <w:p w:rsidR="00BB52F4" w:rsidRDefault="00BB52F4" w:rsidP="00687FFA">
      <w:pPr>
        <w:jc w:val="center"/>
        <w:rPr>
          <w:rFonts w:ascii="Times New Roman" w:eastAsiaTheme="minorHAnsi" w:hAnsi="Times New Roman"/>
          <w:bCs/>
          <w:iCs/>
          <w:sz w:val="24"/>
          <w:szCs w:val="24"/>
        </w:rPr>
      </w:pPr>
    </w:p>
    <w:p w:rsidR="00BB52F4" w:rsidRPr="00BB52F4" w:rsidRDefault="00BB52F4" w:rsidP="005327C2">
      <w:pPr>
        <w:spacing w:after="0"/>
        <w:jc w:val="center"/>
        <w:rPr>
          <w:rFonts w:ascii="Times New Roman" w:eastAsiaTheme="minorHAnsi" w:hAnsi="Times New Roman"/>
          <w:bCs/>
          <w:iCs/>
          <w:sz w:val="20"/>
          <w:szCs w:val="20"/>
        </w:rPr>
      </w:pPr>
    </w:p>
    <w:p w:rsidR="007A4B77" w:rsidRPr="00F3488A" w:rsidRDefault="007A4B77" w:rsidP="005327C2">
      <w:pPr>
        <w:spacing w:after="0"/>
        <w:jc w:val="center"/>
        <w:rPr>
          <w:rFonts w:ascii="Times New Roman" w:eastAsiaTheme="minorHAnsi" w:hAnsi="Times New Roman"/>
          <w:bCs/>
          <w:iCs/>
          <w:sz w:val="24"/>
          <w:szCs w:val="24"/>
        </w:rPr>
      </w:pPr>
      <w:r w:rsidRPr="00F3488A">
        <w:rPr>
          <w:rFonts w:ascii="Times New Roman" w:eastAsiaTheme="minorHAnsi" w:hAnsi="Times New Roman"/>
          <w:bCs/>
          <w:iCs/>
          <w:sz w:val="24"/>
          <w:szCs w:val="24"/>
        </w:rPr>
        <w:t xml:space="preserve">Вариант предоставления муниципальной услуги </w:t>
      </w:r>
    </w:p>
    <w:p w:rsidR="007A4B77" w:rsidRDefault="007A4B77" w:rsidP="005327C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3488A">
        <w:rPr>
          <w:rFonts w:ascii="Times New Roman" w:eastAsiaTheme="minorHAnsi" w:hAnsi="Times New Roman"/>
          <w:bCs/>
          <w:iCs/>
          <w:sz w:val="24"/>
          <w:szCs w:val="24"/>
        </w:rPr>
        <w:t>в</w:t>
      </w:r>
      <w:r w:rsidR="00ED5B10" w:rsidRPr="00F3488A">
        <w:rPr>
          <w:rFonts w:ascii="Times New Roman" w:eastAsiaTheme="minorHAnsi" w:hAnsi="Times New Roman"/>
          <w:bCs/>
          <w:iCs/>
          <w:sz w:val="24"/>
          <w:szCs w:val="24"/>
        </w:rPr>
        <w:t xml:space="preserve"> соответствии с </w:t>
      </w:r>
      <w:r w:rsidR="00ED5B10" w:rsidRPr="00F3488A">
        <w:rPr>
          <w:rFonts w:ascii="Times New Roman" w:hAnsi="Times New Roman"/>
          <w:sz w:val="24"/>
          <w:szCs w:val="24"/>
        </w:rPr>
        <w:t>пунктом 17.1 Административного регламента</w:t>
      </w:r>
    </w:p>
    <w:p w:rsidR="00ED5B10" w:rsidRPr="005327C2" w:rsidRDefault="00ED5B10" w:rsidP="005327C2">
      <w:pPr>
        <w:spacing w:after="0"/>
        <w:jc w:val="center"/>
        <w:rPr>
          <w:rFonts w:ascii="Times New Roman" w:eastAsiaTheme="minorHAnsi" w:hAnsi="Times New Roman"/>
          <w:bCs/>
          <w:iCs/>
          <w:sz w:val="24"/>
          <w:szCs w:val="24"/>
        </w:rPr>
      </w:pPr>
    </w:p>
    <w:tbl>
      <w:tblPr>
        <w:tblStyle w:val="afe"/>
        <w:tblW w:w="16160" w:type="dxa"/>
        <w:tblInd w:w="-601" w:type="dxa"/>
        <w:tblLook w:val="04A0"/>
      </w:tblPr>
      <w:tblGrid>
        <w:gridCol w:w="3163"/>
        <w:gridCol w:w="3101"/>
        <w:gridCol w:w="2533"/>
        <w:gridCol w:w="2354"/>
        <w:gridCol w:w="5009"/>
      </w:tblGrid>
      <w:tr w:rsidR="00DE2DDA" w:rsidRPr="0039187A" w:rsidTr="00DE2DDA">
        <w:tc>
          <w:tcPr>
            <w:tcW w:w="1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527CE4">
            <w:pPr>
              <w:tabs>
                <w:tab w:val="left" w:pos="1034"/>
              </w:tabs>
              <w:spacing w:after="0"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1. Прием запроса и документов и (или) информации,</w:t>
            </w:r>
          </w:p>
          <w:p w:rsidR="00D343DC" w:rsidRPr="0039187A" w:rsidRDefault="00DE2DDA" w:rsidP="00F9291F">
            <w:pPr>
              <w:spacing w:after="0"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необходимых для предоставления </w:t>
            </w:r>
            <w:r w:rsidR="00CD7C19" w:rsidRPr="0039187A">
              <w:rPr>
                <w:sz w:val="24"/>
                <w:szCs w:val="24"/>
              </w:rPr>
              <w:t>м</w:t>
            </w:r>
            <w:r w:rsidRPr="0039187A">
              <w:rPr>
                <w:sz w:val="24"/>
                <w:szCs w:val="24"/>
              </w:rPr>
              <w:t>униципальной услуги</w:t>
            </w:r>
          </w:p>
        </w:tc>
      </w:tr>
      <w:tr w:rsidR="00DE2DDA" w:rsidRPr="0039187A" w:rsidTr="00FC5AF4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 xml:space="preserve">Место </w:t>
            </w:r>
            <w:r w:rsidRPr="0039187A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Срок</w:t>
            </w:r>
            <w:r w:rsidRPr="0039187A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DE2DDA" w:rsidRPr="0039187A" w:rsidTr="00FC5AF4">
        <w:trPr>
          <w:trHeight w:val="13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2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DE2DDA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5</w:t>
            </w:r>
          </w:p>
        </w:tc>
      </w:tr>
      <w:tr w:rsidR="00DE2DDA" w:rsidRPr="0039187A" w:rsidTr="002207D7">
        <w:trPr>
          <w:trHeight w:val="42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687FFA">
            <w:pPr>
              <w:spacing w:after="0" w:line="240" w:lineRule="auto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РПГУ/</w:t>
            </w:r>
            <w:r w:rsidR="00DE2DDA" w:rsidRPr="0039187A">
              <w:rPr>
                <w:sz w:val="24"/>
                <w:szCs w:val="24"/>
              </w:rPr>
              <w:t>ВИС/</w:t>
            </w:r>
            <w:r w:rsidR="008A7751" w:rsidRPr="0039187A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3A79E2">
            <w:pPr>
              <w:spacing w:after="0" w:line="240" w:lineRule="auto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Прием и предварительная проверка запроса </w:t>
            </w:r>
            <w:r w:rsidRPr="0039187A">
              <w:rPr>
                <w:sz w:val="24"/>
                <w:szCs w:val="24"/>
              </w:rPr>
              <w:br/>
              <w:t xml:space="preserve">и документов </w:t>
            </w:r>
            <w:r w:rsidRPr="0039187A">
              <w:rPr>
                <w:sz w:val="24"/>
                <w:szCs w:val="24"/>
              </w:rPr>
              <w:br/>
              <w:t xml:space="preserve">и (или) информации, необходимых </w:t>
            </w:r>
            <w:r w:rsidRPr="0039187A">
              <w:rPr>
                <w:sz w:val="24"/>
                <w:szCs w:val="24"/>
              </w:rPr>
              <w:br/>
              <w:t xml:space="preserve">для предоставления </w:t>
            </w:r>
            <w:r w:rsidR="003A79E2" w:rsidRPr="0039187A">
              <w:rPr>
                <w:sz w:val="24"/>
                <w:szCs w:val="24"/>
              </w:rPr>
              <w:t>м</w:t>
            </w:r>
            <w:r w:rsidR="008A7751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услуги, </w:t>
            </w:r>
            <w:r w:rsidR="008A7751" w:rsidRPr="0039187A">
              <w:rPr>
                <w:sz w:val="24"/>
                <w:szCs w:val="24"/>
              </w:rPr>
              <w:br/>
            </w:r>
            <w:r w:rsidRPr="0039187A">
              <w:rPr>
                <w:sz w:val="24"/>
                <w:szCs w:val="24"/>
              </w:rPr>
              <w:t xml:space="preserve">в том числе на предмет наличия основания для отказа в приеме документов, необходимых </w:t>
            </w:r>
            <w:r w:rsidRPr="0039187A">
              <w:rPr>
                <w:sz w:val="24"/>
                <w:szCs w:val="24"/>
              </w:rPr>
              <w:br/>
              <w:t xml:space="preserve">для предоставления </w:t>
            </w:r>
            <w:r w:rsidR="003A79E2" w:rsidRPr="0039187A">
              <w:rPr>
                <w:sz w:val="24"/>
                <w:szCs w:val="24"/>
              </w:rPr>
              <w:t>м</w:t>
            </w:r>
            <w:r w:rsidR="008A7751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услуги, регистрация запроса </w:t>
            </w:r>
            <w:r w:rsidRPr="0039187A">
              <w:rPr>
                <w:sz w:val="24"/>
                <w:szCs w:val="24"/>
              </w:rPr>
              <w:br/>
              <w:t xml:space="preserve">или принятие решения </w:t>
            </w:r>
            <w:r w:rsidR="008A7751" w:rsidRPr="0039187A">
              <w:rPr>
                <w:sz w:val="24"/>
                <w:szCs w:val="24"/>
              </w:rPr>
              <w:br/>
            </w:r>
            <w:r w:rsidRPr="0039187A">
              <w:rPr>
                <w:sz w:val="24"/>
                <w:szCs w:val="24"/>
              </w:rPr>
              <w:t xml:space="preserve">об отказе в приеме документов, необходимых </w:t>
            </w:r>
            <w:r w:rsidRPr="0039187A">
              <w:rPr>
                <w:sz w:val="24"/>
                <w:szCs w:val="24"/>
              </w:rPr>
              <w:br/>
              <w:t xml:space="preserve">для предоставления </w:t>
            </w:r>
            <w:r w:rsidR="005371FE" w:rsidRPr="0039187A">
              <w:rPr>
                <w:sz w:val="24"/>
                <w:szCs w:val="24"/>
              </w:rPr>
              <w:t>м</w:t>
            </w:r>
            <w:r w:rsidR="008A7751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DE2D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1</w:t>
            </w:r>
            <w:r w:rsidR="00E32627" w:rsidRPr="0039187A">
              <w:rPr>
                <w:sz w:val="24"/>
                <w:szCs w:val="24"/>
              </w:rPr>
              <w:t xml:space="preserve"> (Один)</w:t>
            </w:r>
            <w:r w:rsidRPr="0039187A">
              <w:rPr>
                <w:sz w:val="24"/>
                <w:szCs w:val="24"/>
              </w:rPr>
              <w:t xml:space="preserve"> рабочий день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D82D74">
            <w:pPr>
              <w:spacing w:after="0" w:line="240" w:lineRule="auto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Соответс</w:t>
            </w:r>
            <w:r w:rsidR="008A7751" w:rsidRPr="0039187A">
              <w:rPr>
                <w:sz w:val="24"/>
                <w:szCs w:val="24"/>
              </w:rPr>
              <w:t xml:space="preserve">твие представленных </w:t>
            </w:r>
            <w:r w:rsidR="00D82D74">
              <w:rPr>
                <w:sz w:val="24"/>
                <w:szCs w:val="24"/>
              </w:rPr>
              <w:t>з</w:t>
            </w:r>
            <w:r w:rsidR="00D82D74" w:rsidRPr="0039187A">
              <w:rPr>
                <w:sz w:val="24"/>
                <w:szCs w:val="24"/>
              </w:rPr>
              <w:t xml:space="preserve">аявителем </w:t>
            </w:r>
            <w:r w:rsidRPr="0039187A">
              <w:rPr>
                <w:sz w:val="24"/>
                <w:szCs w:val="24"/>
              </w:rPr>
              <w:t xml:space="preserve">запроса и документов </w:t>
            </w:r>
            <w:r w:rsidRPr="0039187A">
              <w:rPr>
                <w:sz w:val="24"/>
                <w:szCs w:val="24"/>
              </w:rPr>
              <w:br/>
              <w:t xml:space="preserve">и (или) информации, необходимых </w:t>
            </w:r>
            <w:r w:rsidRPr="0039187A">
              <w:rPr>
                <w:sz w:val="24"/>
                <w:szCs w:val="24"/>
              </w:rPr>
              <w:br/>
              <w:t xml:space="preserve">для предоставления </w:t>
            </w:r>
            <w:r w:rsidR="007759FA">
              <w:rPr>
                <w:sz w:val="24"/>
                <w:szCs w:val="24"/>
              </w:rPr>
              <w:t>м</w:t>
            </w:r>
            <w:r w:rsidR="008A7751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услуги, требованиям законодательства Российской Федерации, </w:t>
            </w:r>
            <w:r w:rsidR="007759FA">
              <w:rPr>
                <w:sz w:val="24"/>
                <w:szCs w:val="24"/>
              </w:rPr>
              <w:br/>
            </w:r>
            <w:r w:rsidRPr="0039187A">
              <w:rPr>
                <w:sz w:val="24"/>
                <w:szCs w:val="24"/>
              </w:rPr>
              <w:t>в том числе Административного регламента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627" w:rsidRPr="0039187A" w:rsidRDefault="00DE2DDA" w:rsidP="00BA0472">
            <w:pPr>
              <w:spacing w:after="0" w:line="240" w:lineRule="auto"/>
              <w:ind w:firstLine="530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Основанием для начала административного действия (проц</w:t>
            </w:r>
            <w:r w:rsidR="008A7751" w:rsidRPr="0039187A">
              <w:rPr>
                <w:sz w:val="24"/>
                <w:szCs w:val="24"/>
              </w:rPr>
              <w:t xml:space="preserve">едуры) является поступление от </w:t>
            </w:r>
            <w:r w:rsidR="00901967" w:rsidRPr="0039187A">
              <w:rPr>
                <w:sz w:val="24"/>
                <w:szCs w:val="24"/>
              </w:rPr>
              <w:t>з</w:t>
            </w:r>
            <w:r w:rsidRPr="0039187A">
              <w:rPr>
                <w:sz w:val="24"/>
                <w:szCs w:val="24"/>
              </w:rPr>
              <w:t>аявителя</w:t>
            </w:r>
            <w:r w:rsidR="008A7751" w:rsidRPr="0039187A">
              <w:rPr>
                <w:sz w:val="24"/>
                <w:szCs w:val="24"/>
              </w:rPr>
              <w:t xml:space="preserve"> запроса.</w:t>
            </w:r>
          </w:p>
          <w:p w:rsidR="00DE2DDA" w:rsidRPr="0039187A" w:rsidRDefault="00DE2DDA" w:rsidP="00DE2DDA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Запрос оформляется в соответствии </w:t>
            </w:r>
            <w:r w:rsidRPr="0039187A">
              <w:rPr>
                <w:sz w:val="24"/>
                <w:szCs w:val="24"/>
              </w:rPr>
              <w:br/>
              <w:t>с Приложением 4 к Административному регламенту.</w:t>
            </w:r>
          </w:p>
          <w:p w:rsidR="00DE2DDA" w:rsidRPr="0039187A" w:rsidRDefault="00DE2DDA" w:rsidP="00DE2DDA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К запросу прилагаются документы, указанные в пункт</w:t>
            </w:r>
            <w:r w:rsidR="00D9585F">
              <w:rPr>
                <w:sz w:val="24"/>
                <w:szCs w:val="24"/>
              </w:rPr>
              <w:t>е</w:t>
            </w:r>
            <w:r w:rsidRPr="0039187A">
              <w:rPr>
                <w:sz w:val="24"/>
                <w:szCs w:val="24"/>
              </w:rPr>
              <w:t xml:space="preserve"> 8.1 Административного регламента.</w:t>
            </w:r>
          </w:p>
          <w:p w:rsidR="00DE2DDA" w:rsidRPr="0039187A" w:rsidRDefault="00DE2DDA" w:rsidP="008A7751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Заявителем по собственной инициативе могут быть представлены документы, указанные в пункт</w:t>
            </w:r>
            <w:r w:rsidR="008A7751" w:rsidRPr="0039187A">
              <w:rPr>
                <w:sz w:val="24"/>
                <w:szCs w:val="24"/>
              </w:rPr>
              <w:t>е</w:t>
            </w:r>
            <w:r w:rsidRPr="0039187A">
              <w:rPr>
                <w:sz w:val="24"/>
                <w:szCs w:val="24"/>
              </w:rPr>
              <w:t xml:space="preserve"> 8.</w:t>
            </w:r>
            <w:r w:rsidR="008A7751" w:rsidRPr="0039187A">
              <w:rPr>
                <w:sz w:val="24"/>
                <w:szCs w:val="24"/>
              </w:rPr>
              <w:t>2 Административного регламента.</w:t>
            </w:r>
          </w:p>
          <w:p w:rsidR="00DE2DDA" w:rsidRPr="0039187A" w:rsidRDefault="00DE2DDA" w:rsidP="008A7751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Запрос может быть подан заявителем по</w:t>
            </w:r>
            <w:r w:rsidR="008A7751" w:rsidRPr="0039187A">
              <w:rPr>
                <w:sz w:val="24"/>
                <w:szCs w:val="24"/>
              </w:rPr>
              <w:t>средством РПГУ</w:t>
            </w:r>
            <w:r w:rsidR="009D3658">
              <w:rPr>
                <w:sz w:val="24"/>
                <w:szCs w:val="24"/>
              </w:rPr>
              <w:t>, в Администрацию</w:t>
            </w:r>
            <w:r w:rsidR="009E6273">
              <w:rPr>
                <w:sz w:val="24"/>
                <w:szCs w:val="24"/>
              </w:rPr>
              <w:t xml:space="preserve"> лично, по электронной почте, почтовым</w:t>
            </w:r>
            <w:r w:rsidR="00A05730">
              <w:rPr>
                <w:sz w:val="24"/>
                <w:szCs w:val="24"/>
              </w:rPr>
              <w:t xml:space="preserve"> </w:t>
            </w:r>
            <w:r w:rsidR="009E6273">
              <w:rPr>
                <w:sz w:val="24"/>
                <w:szCs w:val="24"/>
              </w:rPr>
              <w:t>отправлением</w:t>
            </w:r>
            <w:r w:rsidR="008A7751" w:rsidRPr="0039187A">
              <w:rPr>
                <w:sz w:val="24"/>
                <w:szCs w:val="24"/>
              </w:rPr>
              <w:t>.</w:t>
            </w:r>
          </w:p>
          <w:p w:rsidR="00DE2DDA" w:rsidRPr="0039187A" w:rsidRDefault="00DE2DDA" w:rsidP="00DE2DDA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При подаче запроса посредством РПГУ заявитель авторизуется на РПГУ посредством подтвержденной учетной записи в ЕСИА.</w:t>
            </w:r>
          </w:p>
          <w:p w:rsidR="00A329E6" w:rsidRDefault="00DE2DDA" w:rsidP="00BA047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</w:t>
            </w:r>
            <w:r w:rsidR="008A7751" w:rsidRPr="0039187A">
              <w:rPr>
                <w:sz w:val="24"/>
                <w:szCs w:val="24"/>
              </w:rPr>
              <w:t xml:space="preserve">м простой электронной подписью </w:t>
            </w:r>
            <w:r w:rsidR="00901967" w:rsidRPr="0039187A">
              <w:rPr>
                <w:sz w:val="24"/>
                <w:szCs w:val="24"/>
              </w:rPr>
              <w:t>з</w:t>
            </w:r>
            <w:r w:rsidRPr="0039187A">
              <w:rPr>
                <w:sz w:val="24"/>
                <w:szCs w:val="24"/>
              </w:rPr>
              <w:t>аявителя</w:t>
            </w:r>
            <w:r w:rsidR="008A7751" w:rsidRPr="0039187A">
              <w:rPr>
                <w:sz w:val="24"/>
                <w:szCs w:val="24"/>
              </w:rPr>
              <w:t>.</w:t>
            </w:r>
          </w:p>
          <w:p w:rsidR="00610AB3" w:rsidRDefault="009E6273" w:rsidP="00DE2DDA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подаче запроса в Администрацию лично, по электронной почте, почтовым отправлением, должностное лицо, муниципальный служащий, работник Администрации устанавливает соответствие личности заявителя документам, удостоверяющим </w:t>
            </w:r>
            <w:r w:rsidRPr="00A05730">
              <w:rPr>
                <w:sz w:val="24"/>
                <w:szCs w:val="24"/>
              </w:rPr>
              <w:t>личность</w:t>
            </w:r>
            <w:r w:rsidR="00A05730" w:rsidRPr="002207D7">
              <w:rPr>
                <w:sz w:val="24"/>
                <w:szCs w:val="24"/>
              </w:rPr>
              <w:t>.</w:t>
            </w:r>
          </w:p>
          <w:p w:rsidR="00DE2DDA" w:rsidRPr="0039187A" w:rsidRDefault="00DE2DDA" w:rsidP="00DE2DDA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Должностное лицо, </w:t>
            </w:r>
            <w:r w:rsidR="00A329E6">
              <w:rPr>
                <w:sz w:val="24"/>
                <w:szCs w:val="24"/>
              </w:rPr>
              <w:t>муниципальный</w:t>
            </w:r>
            <w:r w:rsidR="00A329E6" w:rsidRPr="0039187A">
              <w:rPr>
                <w:sz w:val="24"/>
                <w:szCs w:val="24"/>
              </w:rPr>
              <w:t xml:space="preserve"> </w:t>
            </w:r>
            <w:r w:rsidRPr="0039187A">
              <w:rPr>
                <w:sz w:val="24"/>
                <w:szCs w:val="24"/>
              </w:rPr>
              <w:t xml:space="preserve">служащий, работник </w:t>
            </w:r>
            <w:r w:rsidR="008A7751" w:rsidRPr="0039187A">
              <w:rPr>
                <w:sz w:val="24"/>
                <w:szCs w:val="24"/>
              </w:rPr>
              <w:t>Администрации</w:t>
            </w:r>
            <w:r w:rsidRPr="0039187A">
              <w:rPr>
                <w:sz w:val="24"/>
                <w:szCs w:val="24"/>
              </w:rPr>
              <w:t xml:space="preserve">, работник МФЦ проверяют запрос на предмет наличия оснований для отказа в приеме документов, необходимых для предоставления </w:t>
            </w:r>
            <w:r w:rsidR="003A79E2" w:rsidRPr="0039187A">
              <w:rPr>
                <w:sz w:val="24"/>
                <w:szCs w:val="24"/>
              </w:rPr>
              <w:t>м</w:t>
            </w:r>
            <w:r w:rsidR="008A7751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услуги, предусмотренных подразделом 9 Административного регламента.</w:t>
            </w:r>
          </w:p>
          <w:p w:rsidR="00DE2DDA" w:rsidRPr="0039187A" w:rsidRDefault="00DE2DDA" w:rsidP="00DE2DDA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При наличии таких оснований должностное лицо, </w:t>
            </w:r>
            <w:r w:rsidR="002618C2">
              <w:rPr>
                <w:sz w:val="24"/>
                <w:szCs w:val="24"/>
              </w:rPr>
              <w:t>муниципальный</w:t>
            </w:r>
            <w:r w:rsidR="002618C2" w:rsidRPr="0039187A">
              <w:rPr>
                <w:sz w:val="24"/>
                <w:szCs w:val="24"/>
              </w:rPr>
              <w:t xml:space="preserve"> </w:t>
            </w:r>
            <w:r w:rsidRPr="0039187A">
              <w:rPr>
                <w:sz w:val="24"/>
                <w:szCs w:val="24"/>
              </w:rPr>
              <w:t xml:space="preserve">служащий, работник </w:t>
            </w:r>
            <w:r w:rsidR="008A7751" w:rsidRPr="0039187A">
              <w:rPr>
                <w:sz w:val="24"/>
                <w:szCs w:val="24"/>
              </w:rPr>
              <w:t>Администрации</w:t>
            </w:r>
            <w:r w:rsidRPr="0039187A">
              <w:rPr>
                <w:sz w:val="24"/>
                <w:szCs w:val="24"/>
              </w:rPr>
              <w:t xml:space="preserve">, работник МФЦ формирует решение об отказе в приеме документов, необходимых для предоставления </w:t>
            </w:r>
            <w:r w:rsidR="00901967" w:rsidRPr="0039187A">
              <w:rPr>
                <w:sz w:val="24"/>
                <w:szCs w:val="24"/>
              </w:rPr>
              <w:t>м</w:t>
            </w:r>
            <w:r w:rsidR="008A7751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услуги, </w:t>
            </w:r>
            <w:r w:rsidR="008A7751" w:rsidRPr="0039187A">
              <w:rPr>
                <w:sz w:val="24"/>
                <w:szCs w:val="24"/>
              </w:rPr>
              <w:br/>
            </w:r>
            <w:r w:rsidRPr="0039187A">
              <w:rPr>
                <w:sz w:val="24"/>
                <w:szCs w:val="24"/>
              </w:rPr>
              <w:t xml:space="preserve">по форме согласно Приложению </w:t>
            </w:r>
            <w:r w:rsidR="00610AB3">
              <w:rPr>
                <w:sz w:val="24"/>
                <w:szCs w:val="24"/>
              </w:rPr>
              <w:t>7</w:t>
            </w:r>
            <w:r w:rsidRPr="0039187A">
              <w:rPr>
                <w:sz w:val="24"/>
                <w:szCs w:val="24"/>
              </w:rPr>
              <w:t xml:space="preserve"> </w:t>
            </w:r>
            <w:r w:rsidR="008A7751" w:rsidRPr="0039187A">
              <w:rPr>
                <w:sz w:val="24"/>
                <w:szCs w:val="24"/>
              </w:rPr>
              <w:br/>
            </w:r>
            <w:r w:rsidRPr="0039187A">
              <w:rPr>
                <w:sz w:val="24"/>
                <w:szCs w:val="24"/>
              </w:rPr>
              <w:t>к Административному регламенту.</w:t>
            </w:r>
          </w:p>
          <w:p w:rsidR="00DE2DDA" w:rsidRPr="00EF261A" w:rsidRDefault="00DE2DDA" w:rsidP="00527CE4">
            <w:pPr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Указанное решение подписывается усиленной квалифицированной электронной подписью уполномоченным должностного лица </w:t>
            </w:r>
            <w:r w:rsidR="008A7751" w:rsidRPr="0039187A">
              <w:rPr>
                <w:sz w:val="24"/>
                <w:szCs w:val="24"/>
              </w:rPr>
              <w:t>Администрации</w:t>
            </w:r>
            <w:r w:rsidR="00B928D8">
              <w:rPr>
                <w:sz w:val="24"/>
                <w:szCs w:val="24"/>
              </w:rPr>
              <w:t xml:space="preserve"> </w:t>
            </w:r>
            <w:r w:rsidRPr="0039187A">
              <w:rPr>
                <w:sz w:val="24"/>
                <w:szCs w:val="24"/>
              </w:rPr>
              <w:t>и не позднее первого рабочего дня, следующего за днем поступления з</w:t>
            </w:r>
            <w:r w:rsidR="008A7751" w:rsidRPr="0039187A">
              <w:rPr>
                <w:sz w:val="24"/>
                <w:szCs w:val="24"/>
              </w:rPr>
              <w:t xml:space="preserve">апроса, направляется </w:t>
            </w:r>
            <w:r w:rsidR="00901967" w:rsidRPr="0039187A">
              <w:rPr>
                <w:sz w:val="24"/>
                <w:szCs w:val="24"/>
              </w:rPr>
              <w:t>з</w:t>
            </w:r>
            <w:r w:rsidRPr="0039187A">
              <w:rPr>
                <w:sz w:val="24"/>
                <w:szCs w:val="24"/>
              </w:rPr>
              <w:t xml:space="preserve">аявителю </w:t>
            </w:r>
            <w:r w:rsidR="009D3658">
              <w:rPr>
                <w:sz w:val="24"/>
                <w:szCs w:val="24"/>
              </w:rPr>
              <w:t>в Личный кабинет на РПГУ</w:t>
            </w:r>
            <w:r w:rsidR="00B928D8">
              <w:rPr>
                <w:sz w:val="24"/>
                <w:szCs w:val="24"/>
              </w:rPr>
              <w:t xml:space="preserve">, по электронной почте, почтовым отправлением, выдается заявителю в Администрации в срок </w:t>
            </w:r>
            <w:r w:rsidR="00A05730">
              <w:rPr>
                <w:sz w:val="24"/>
                <w:szCs w:val="24"/>
              </w:rPr>
              <w:br/>
            </w:r>
            <w:r w:rsidR="00B928D8">
              <w:rPr>
                <w:sz w:val="24"/>
                <w:szCs w:val="24"/>
              </w:rPr>
              <w:t>не позднее 30</w:t>
            </w:r>
            <w:r w:rsidR="00547BFA">
              <w:rPr>
                <w:sz w:val="24"/>
                <w:szCs w:val="24"/>
              </w:rPr>
              <w:t xml:space="preserve"> (Тридцати)</w:t>
            </w:r>
            <w:r w:rsidR="00B928D8">
              <w:rPr>
                <w:sz w:val="24"/>
                <w:szCs w:val="24"/>
              </w:rPr>
              <w:t xml:space="preserve"> минут с момента получения от него документов</w:t>
            </w:r>
            <w:r w:rsidR="009D3658">
              <w:rPr>
                <w:sz w:val="24"/>
                <w:szCs w:val="24"/>
              </w:rPr>
              <w:t>.</w:t>
            </w:r>
          </w:p>
          <w:p w:rsidR="00DE2DDA" w:rsidRDefault="00DE2DDA" w:rsidP="00527CE4">
            <w:pPr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В случае, если такие основания отсутствуют, должностное лицо, </w:t>
            </w:r>
            <w:r w:rsidR="006B2E50">
              <w:rPr>
                <w:sz w:val="24"/>
                <w:szCs w:val="24"/>
              </w:rPr>
              <w:t>муниципальный</w:t>
            </w:r>
            <w:r w:rsidR="006B2E50" w:rsidRPr="0039187A">
              <w:rPr>
                <w:sz w:val="24"/>
                <w:szCs w:val="24"/>
              </w:rPr>
              <w:t xml:space="preserve"> </w:t>
            </w:r>
            <w:r w:rsidRPr="0039187A">
              <w:rPr>
                <w:sz w:val="24"/>
                <w:szCs w:val="24"/>
              </w:rPr>
              <w:t xml:space="preserve">служащий, работник </w:t>
            </w:r>
            <w:r w:rsidR="008A7751" w:rsidRPr="0039187A">
              <w:rPr>
                <w:sz w:val="24"/>
                <w:szCs w:val="24"/>
              </w:rPr>
              <w:t>Администрации</w:t>
            </w:r>
            <w:r w:rsidRPr="0039187A">
              <w:rPr>
                <w:sz w:val="24"/>
                <w:szCs w:val="24"/>
              </w:rPr>
              <w:t>, ра</w:t>
            </w:r>
            <w:r w:rsidR="008A7751" w:rsidRPr="0039187A">
              <w:rPr>
                <w:sz w:val="24"/>
                <w:szCs w:val="24"/>
              </w:rPr>
              <w:t>ботник МФЦ регистрируют запрос.</w:t>
            </w:r>
          </w:p>
          <w:p w:rsidR="00DE2DDA" w:rsidRPr="0039187A" w:rsidRDefault="00DE2DDA" w:rsidP="00527CE4">
            <w:pPr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Результатом административного действия (процедуры) является регистрация запроса или направление (выдача</w:t>
            </w:r>
            <w:r w:rsidR="008A7751" w:rsidRPr="0039187A">
              <w:rPr>
                <w:sz w:val="24"/>
                <w:szCs w:val="24"/>
              </w:rPr>
              <w:t xml:space="preserve">) </w:t>
            </w:r>
            <w:r w:rsidR="003A79E2" w:rsidRPr="0039187A">
              <w:rPr>
                <w:sz w:val="24"/>
                <w:szCs w:val="24"/>
              </w:rPr>
              <w:t>з</w:t>
            </w:r>
            <w:r w:rsidRPr="0039187A">
              <w:rPr>
                <w:sz w:val="24"/>
                <w:szCs w:val="24"/>
              </w:rPr>
              <w:t xml:space="preserve">аявителю решения об отказе в </w:t>
            </w:r>
            <w:r w:rsidR="008A7751" w:rsidRPr="0039187A">
              <w:rPr>
                <w:sz w:val="24"/>
                <w:szCs w:val="24"/>
              </w:rPr>
              <w:t xml:space="preserve">приеме документов, необходимых </w:t>
            </w:r>
            <w:r w:rsidRPr="0039187A">
              <w:rPr>
                <w:sz w:val="24"/>
                <w:szCs w:val="24"/>
              </w:rPr>
              <w:t xml:space="preserve">для предоставления </w:t>
            </w:r>
            <w:r w:rsidR="006B2E50">
              <w:rPr>
                <w:sz w:val="24"/>
                <w:szCs w:val="24"/>
              </w:rPr>
              <w:t>м</w:t>
            </w:r>
            <w:r w:rsidR="008A7751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услуги.</w:t>
            </w:r>
          </w:p>
          <w:p w:rsidR="00DE2DDA" w:rsidRPr="0039187A" w:rsidRDefault="00DE2DDA">
            <w:pPr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Результат административного действия фиксируется на РПГУ, ВИС</w:t>
            </w:r>
          </w:p>
        </w:tc>
      </w:tr>
    </w:tbl>
    <w:p w:rsidR="00A05730" w:rsidRDefault="00A05730" w:rsidP="00527CE4">
      <w:pPr>
        <w:spacing w:after="0" w:line="240" w:lineRule="auto"/>
        <w:jc w:val="center"/>
        <w:rPr>
          <w:sz w:val="24"/>
          <w:szCs w:val="24"/>
        </w:rPr>
        <w:sectPr w:rsidR="00A05730" w:rsidSect="00C93EB8">
          <w:headerReference w:type="default" r:id="rId17"/>
          <w:footerReference w:type="default" r:id="rId18"/>
          <w:pgSz w:w="16838" w:h="11906" w:orient="landscape" w:code="9"/>
          <w:pgMar w:top="709" w:right="1134" w:bottom="709" w:left="1134" w:header="720" w:footer="720" w:gutter="0"/>
          <w:cols w:space="720"/>
          <w:noEndnote/>
          <w:docGrid w:linePitch="299"/>
        </w:sectPr>
      </w:pPr>
    </w:p>
    <w:tbl>
      <w:tblPr>
        <w:tblStyle w:val="afe"/>
        <w:tblW w:w="16160" w:type="dxa"/>
        <w:tblInd w:w="-601" w:type="dxa"/>
        <w:tblLook w:val="04A0"/>
      </w:tblPr>
      <w:tblGrid>
        <w:gridCol w:w="3163"/>
        <w:gridCol w:w="3101"/>
        <w:gridCol w:w="2533"/>
        <w:gridCol w:w="2354"/>
        <w:gridCol w:w="5009"/>
      </w:tblGrid>
      <w:tr w:rsidR="00DE2DDA" w:rsidRPr="0039187A" w:rsidTr="00DE2DDA">
        <w:tc>
          <w:tcPr>
            <w:tcW w:w="1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0D" w:rsidRDefault="008F220D" w:rsidP="00527C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D343DC" w:rsidRDefault="009C1FDB" w:rsidP="00527C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2. Межведомственное </w:t>
            </w:r>
            <w:r w:rsidR="00DE2DDA" w:rsidRPr="0039187A">
              <w:rPr>
                <w:sz w:val="24"/>
                <w:szCs w:val="24"/>
              </w:rPr>
              <w:t>информационное взаимодействие</w:t>
            </w:r>
          </w:p>
          <w:p w:rsidR="008F220D" w:rsidRPr="0039187A" w:rsidRDefault="008F220D" w:rsidP="00527CE4">
            <w:pPr>
              <w:spacing w:after="0"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DE2DDA" w:rsidRPr="0039187A" w:rsidTr="00FC5AF4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172470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 xml:space="preserve">Место </w:t>
            </w:r>
            <w:r w:rsidR="00DE2DDA" w:rsidRPr="0039187A">
              <w:rPr>
                <w:sz w:val="24"/>
                <w:szCs w:val="24"/>
              </w:rPr>
              <w:t>выполнения административного действия (процедуры)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172470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 xml:space="preserve">Срок </w:t>
            </w:r>
            <w:r w:rsidR="00DE2DDA" w:rsidRPr="0039187A">
              <w:rPr>
                <w:sz w:val="24"/>
                <w:szCs w:val="24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9C1FDB">
            <w:pPr>
              <w:spacing w:after="0" w:line="240" w:lineRule="auto"/>
              <w:ind w:firstLine="530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DE2DDA" w:rsidRPr="0039187A" w:rsidTr="007A4226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9C1FDB" w:rsidP="00492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Администрация</w:t>
            </w:r>
            <w:r w:rsidR="00DE2DDA" w:rsidRPr="0039187A">
              <w:rPr>
                <w:sz w:val="24"/>
                <w:szCs w:val="24"/>
              </w:rPr>
              <w:t>/ВИС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F51833">
            <w:pPr>
              <w:pStyle w:val="ConsPlusNormal"/>
              <w:rPr>
                <w:rFonts w:ascii="Calibri" w:eastAsia="Calibri" w:hAnsi="Calibri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состава документов и (или) сведений, подлежащих запросу у органов </w:t>
            </w:r>
            <w:r w:rsidR="009C1FDB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и организаций, направление межведомственного информационного запроса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F51833">
            <w:pPr>
              <w:pStyle w:val="ConsPlusNormal"/>
              <w:rPr>
                <w:rFonts w:ascii="Calibri" w:eastAsia="Calibri" w:hAnsi="Calibri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для предоставления </w:t>
            </w:r>
            <w:r w:rsidR="004930D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4930D0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услуги, документов, находящихся </w:t>
            </w:r>
            <w:r w:rsidR="009C1FDB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в распоряжении </w:t>
            </w:r>
            <w:r w:rsidR="009C1FDB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у органов </w:t>
            </w:r>
            <w:r w:rsidR="009C1FDB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и организаций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DA" w:rsidRPr="00527CE4" w:rsidRDefault="00DE2DDA" w:rsidP="00527CE4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A0472">
              <w:rPr>
                <w:sz w:val="24"/>
                <w:szCs w:val="24"/>
              </w:rPr>
              <w:t xml:space="preserve">Основанием для начала административного действия (процедуры), </w:t>
            </w:r>
            <w:r w:rsidRPr="00BA0472">
              <w:rPr>
                <w:sz w:val="24"/>
                <w:szCs w:val="24"/>
              </w:rPr>
              <w:br/>
              <w:t xml:space="preserve">а также для направления межведомственного информационного запроса является наличие </w:t>
            </w:r>
            <w:r w:rsidRPr="00BA0472">
              <w:rPr>
                <w:sz w:val="24"/>
                <w:szCs w:val="24"/>
              </w:rPr>
              <w:br/>
              <w:t xml:space="preserve">в перечне документов, необходимых </w:t>
            </w:r>
            <w:r w:rsidRPr="00BA0472">
              <w:rPr>
                <w:sz w:val="24"/>
                <w:szCs w:val="24"/>
              </w:rPr>
              <w:br/>
              <w:t xml:space="preserve">для предоставления </w:t>
            </w:r>
            <w:r w:rsidR="00901967" w:rsidRPr="00BA0472">
              <w:rPr>
                <w:sz w:val="24"/>
                <w:szCs w:val="24"/>
              </w:rPr>
              <w:t>м</w:t>
            </w:r>
            <w:r w:rsidR="009C1FDB" w:rsidRPr="00BA0472">
              <w:rPr>
                <w:sz w:val="24"/>
                <w:szCs w:val="24"/>
              </w:rPr>
              <w:t>униципальной</w:t>
            </w:r>
            <w:r w:rsidRPr="00BA0472">
              <w:rPr>
                <w:sz w:val="24"/>
                <w:szCs w:val="24"/>
              </w:rPr>
              <w:t xml:space="preserve"> услуги, документов и (или) сведений, находящихся </w:t>
            </w:r>
            <w:r w:rsidRPr="00BA0472">
              <w:rPr>
                <w:sz w:val="24"/>
                <w:szCs w:val="24"/>
              </w:rPr>
              <w:br/>
              <w:t>в распоряжении у органо</w:t>
            </w:r>
            <w:r w:rsidR="009C1FDB" w:rsidRPr="00BA0472">
              <w:rPr>
                <w:sz w:val="24"/>
                <w:szCs w:val="24"/>
              </w:rPr>
              <w:t>в, организаций.</w:t>
            </w:r>
          </w:p>
          <w:p w:rsidR="00415AF6" w:rsidRPr="00527CE4" w:rsidRDefault="00415AF6" w:rsidP="00415AF6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A0472">
              <w:rPr>
                <w:sz w:val="24"/>
                <w:szCs w:val="24"/>
              </w:rPr>
              <w:t>Межведомственные информационные запросы направляются в:</w:t>
            </w:r>
          </w:p>
          <w:p w:rsidR="00415AF6" w:rsidRPr="00527CE4" w:rsidRDefault="00415AF6" w:rsidP="00415AF6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A0472">
              <w:rPr>
                <w:sz w:val="24"/>
                <w:szCs w:val="24"/>
              </w:rPr>
              <w:t>- Министерство внут</w:t>
            </w:r>
            <w:r w:rsidR="0073244B">
              <w:rPr>
                <w:sz w:val="24"/>
                <w:szCs w:val="24"/>
              </w:rPr>
              <w:t>ренних дел Российской Федерации</w:t>
            </w:r>
            <w:r w:rsidR="00EC643E">
              <w:rPr>
                <w:sz w:val="24"/>
                <w:szCs w:val="24"/>
              </w:rPr>
              <w:t>.</w:t>
            </w:r>
          </w:p>
          <w:p w:rsidR="00A12473" w:rsidRDefault="00EC643E" w:rsidP="00913091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этом </w:t>
            </w:r>
            <w:r w:rsidR="00247E60">
              <w:rPr>
                <w:sz w:val="24"/>
                <w:szCs w:val="24"/>
              </w:rPr>
              <w:t xml:space="preserve">для предоставления </w:t>
            </w:r>
            <w:r w:rsidR="004930D0">
              <w:rPr>
                <w:sz w:val="24"/>
                <w:szCs w:val="24"/>
              </w:rPr>
              <w:t xml:space="preserve">муниципальной </w:t>
            </w:r>
            <w:r w:rsidR="00247E60">
              <w:rPr>
                <w:sz w:val="24"/>
                <w:szCs w:val="24"/>
              </w:rPr>
              <w:t xml:space="preserve">услуги </w:t>
            </w:r>
            <w:r>
              <w:rPr>
                <w:sz w:val="24"/>
                <w:szCs w:val="24"/>
              </w:rPr>
              <w:t>запрашиваются</w:t>
            </w:r>
            <w:r w:rsidR="00A12473">
              <w:rPr>
                <w:sz w:val="24"/>
                <w:szCs w:val="24"/>
              </w:rPr>
              <w:t>:</w:t>
            </w:r>
          </w:p>
          <w:p w:rsidR="00D81E95" w:rsidRDefault="009C1FDB" w:rsidP="00913091">
            <w:pPr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913091">
              <w:rPr>
                <w:sz w:val="24"/>
                <w:szCs w:val="24"/>
              </w:rPr>
              <w:t xml:space="preserve">сведения </w:t>
            </w:r>
            <w:r w:rsidR="00460282" w:rsidRPr="00913091">
              <w:rPr>
                <w:sz w:val="24"/>
                <w:szCs w:val="24"/>
              </w:rPr>
              <w:t xml:space="preserve">из </w:t>
            </w:r>
            <w:r w:rsidRPr="00913091">
              <w:rPr>
                <w:sz w:val="24"/>
                <w:szCs w:val="24"/>
              </w:rPr>
              <w:t xml:space="preserve">основного документа, удостоверяющего личность гражданина Российской </w:t>
            </w:r>
            <w:r w:rsidR="00A85B04" w:rsidRPr="00913091">
              <w:rPr>
                <w:sz w:val="24"/>
                <w:szCs w:val="24"/>
              </w:rPr>
              <w:t>Федерации, в</w:t>
            </w:r>
            <w:r w:rsidRPr="00913091">
              <w:rPr>
                <w:sz w:val="24"/>
                <w:szCs w:val="24"/>
              </w:rPr>
              <w:t xml:space="preserve"> отношении заявителя и членов многодетной семьи заявителя</w:t>
            </w:r>
            <w:r w:rsidR="00A85B04" w:rsidRPr="00913091">
              <w:rPr>
                <w:sz w:val="24"/>
                <w:szCs w:val="24"/>
              </w:rPr>
              <w:t xml:space="preserve">, </w:t>
            </w:r>
            <w:r w:rsidR="00560F5E" w:rsidRPr="00913091">
              <w:rPr>
                <w:sz w:val="24"/>
                <w:szCs w:val="24"/>
              </w:rPr>
              <w:t>включая ФИО (последнее при наличии), дата рождения</w:t>
            </w:r>
            <w:r w:rsidR="00D81E95" w:rsidRPr="00913091">
              <w:rPr>
                <w:sz w:val="24"/>
                <w:szCs w:val="24"/>
              </w:rPr>
              <w:t>,</w:t>
            </w:r>
            <w:r w:rsidR="00560F5E" w:rsidRPr="00913091">
              <w:rPr>
                <w:sz w:val="24"/>
                <w:szCs w:val="24"/>
              </w:rPr>
              <w:t xml:space="preserve"> </w:t>
            </w:r>
            <w:r w:rsidR="00D81E95" w:rsidRPr="00D81E95">
              <w:rPr>
                <w:sz w:val="24"/>
                <w:szCs w:val="24"/>
              </w:rPr>
              <w:t xml:space="preserve">серия и номер </w:t>
            </w:r>
            <w:r w:rsidR="00D81E95" w:rsidRPr="00B137B2">
              <w:rPr>
                <w:sz w:val="24"/>
                <w:szCs w:val="24"/>
              </w:rPr>
              <w:t>документа, удостоверяющего личность гражданина Российской Федерации</w:t>
            </w:r>
            <w:r w:rsidR="00D81E95" w:rsidRPr="00D81E95">
              <w:rPr>
                <w:sz w:val="24"/>
                <w:szCs w:val="24"/>
              </w:rPr>
              <w:t xml:space="preserve">, кем </w:t>
            </w:r>
            <w:r w:rsidR="00D81E95">
              <w:rPr>
                <w:sz w:val="24"/>
                <w:szCs w:val="24"/>
              </w:rPr>
              <w:br/>
            </w:r>
            <w:r w:rsidR="00D81E95" w:rsidRPr="00D81E95">
              <w:rPr>
                <w:sz w:val="24"/>
                <w:szCs w:val="24"/>
              </w:rPr>
              <w:t>и когда он</w:t>
            </w:r>
            <w:r w:rsidR="00D81E95">
              <w:rPr>
                <w:sz w:val="24"/>
                <w:szCs w:val="24"/>
              </w:rPr>
              <w:t xml:space="preserve"> выдан;</w:t>
            </w:r>
          </w:p>
          <w:p w:rsidR="00D81E95" w:rsidRDefault="009C1FDB" w:rsidP="00913091">
            <w:pPr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913091">
              <w:rPr>
                <w:sz w:val="24"/>
                <w:szCs w:val="24"/>
              </w:rPr>
              <w:t>сведения, подтверждающие место жительства на территории Московской области заявителя</w:t>
            </w:r>
            <w:r w:rsidR="0073244B">
              <w:rPr>
                <w:sz w:val="24"/>
                <w:szCs w:val="24"/>
              </w:rPr>
              <w:t>, его супруги (и)</w:t>
            </w:r>
            <w:r w:rsidRPr="00913091">
              <w:rPr>
                <w:sz w:val="24"/>
                <w:szCs w:val="24"/>
              </w:rPr>
              <w:t xml:space="preserve"> </w:t>
            </w:r>
            <w:r w:rsidR="0073244B" w:rsidRPr="00BA6DBF">
              <w:rPr>
                <w:sz w:val="24"/>
                <w:szCs w:val="24"/>
              </w:rPr>
              <w:t>(не менее 5 лет)</w:t>
            </w:r>
            <w:r w:rsidR="0073244B">
              <w:rPr>
                <w:sz w:val="24"/>
                <w:szCs w:val="24"/>
              </w:rPr>
              <w:t xml:space="preserve"> </w:t>
            </w:r>
            <w:r w:rsidRPr="00913091">
              <w:rPr>
                <w:sz w:val="24"/>
                <w:szCs w:val="24"/>
              </w:rPr>
              <w:t xml:space="preserve">и </w:t>
            </w:r>
            <w:r w:rsidR="0073244B">
              <w:rPr>
                <w:sz w:val="24"/>
                <w:szCs w:val="24"/>
              </w:rPr>
              <w:t>их детей, включая адрес регистрации</w:t>
            </w:r>
            <w:r w:rsidR="00A12473">
              <w:rPr>
                <w:sz w:val="24"/>
                <w:szCs w:val="24"/>
              </w:rPr>
              <w:t xml:space="preserve"> </w:t>
            </w:r>
            <w:r w:rsidR="002207D7">
              <w:rPr>
                <w:sz w:val="24"/>
                <w:szCs w:val="24"/>
              </w:rPr>
              <w:br/>
            </w:r>
            <w:r w:rsidR="00A12473">
              <w:rPr>
                <w:sz w:val="24"/>
                <w:szCs w:val="24"/>
              </w:rPr>
              <w:t>по месту жительства</w:t>
            </w:r>
            <w:r w:rsidR="00D81E95">
              <w:rPr>
                <w:sz w:val="24"/>
                <w:szCs w:val="24"/>
              </w:rPr>
              <w:t>;</w:t>
            </w:r>
          </w:p>
          <w:p w:rsidR="009C1FDB" w:rsidRPr="00527CE4" w:rsidRDefault="009C1FDB" w:rsidP="00F9291F">
            <w:pPr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913091">
              <w:rPr>
                <w:sz w:val="24"/>
                <w:szCs w:val="24"/>
              </w:rPr>
              <w:t>сведения о документах,</w:t>
            </w:r>
            <w:r w:rsidR="0073244B">
              <w:rPr>
                <w:sz w:val="24"/>
                <w:szCs w:val="24"/>
              </w:rPr>
              <w:t xml:space="preserve"> </w:t>
            </w:r>
            <w:r w:rsidRPr="00913091">
              <w:rPr>
                <w:sz w:val="24"/>
                <w:szCs w:val="24"/>
              </w:rPr>
              <w:t>удостоверяющих гражданство Российской Федерации заявителя и членов многодетной семьи заявителя</w:t>
            </w:r>
            <w:r w:rsidR="003B1516">
              <w:rPr>
                <w:sz w:val="24"/>
                <w:szCs w:val="24"/>
              </w:rPr>
              <w:t xml:space="preserve">, включая гражданство </w:t>
            </w:r>
            <w:r w:rsidR="003B1516" w:rsidRPr="00B137B2">
              <w:rPr>
                <w:sz w:val="24"/>
                <w:szCs w:val="24"/>
              </w:rPr>
              <w:t>заявителя и членов многодетной семьи заявителя</w:t>
            </w:r>
            <w:r w:rsidRPr="00913091">
              <w:rPr>
                <w:sz w:val="24"/>
                <w:szCs w:val="24"/>
              </w:rPr>
              <w:t>;</w:t>
            </w:r>
          </w:p>
          <w:p w:rsidR="00996F47" w:rsidRDefault="00A85B04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A0472">
              <w:rPr>
                <w:sz w:val="24"/>
                <w:szCs w:val="24"/>
              </w:rPr>
              <w:t>-</w:t>
            </w:r>
            <w:r w:rsidR="009C1FDB" w:rsidRPr="00BA0472">
              <w:rPr>
                <w:sz w:val="24"/>
                <w:szCs w:val="24"/>
              </w:rPr>
              <w:t xml:space="preserve"> Федеральную налоговую службу Российской Федерации</w:t>
            </w:r>
            <w:r w:rsidR="00996F47">
              <w:rPr>
                <w:sz w:val="24"/>
                <w:szCs w:val="24"/>
              </w:rPr>
              <w:t xml:space="preserve">. </w:t>
            </w:r>
          </w:p>
          <w:p w:rsidR="00247E60" w:rsidRDefault="00247E60" w:rsidP="00247E60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этом для предоставления </w:t>
            </w:r>
            <w:r w:rsidR="004930D0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запрашиваются:</w:t>
            </w:r>
          </w:p>
          <w:p w:rsidR="009C1FDB" w:rsidRPr="00527CE4" w:rsidRDefault="00A85B04">
            <w:pPr>
              <w:suppressAutoHyphens w:val="0"/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913091">
              <w:rPr>
                <w:sz w:val="24"/>
                <w:szCs w:val="24"/>
              </w:rPr>
              <w:t xml:space="preserve">сведения </w:t>
            </w:r>
            <w:r w:rsidR="009C1FDB" w:rsidRPr="00913091">
              <w:rPr>
                <w:sz w:val="24"/>
                <w:szCs w:val="24"/>
              </w:rPr>
              <w:t>о государственной регистрации актов гражданского состояния, выданные органами записи актов гражданского состояния, образованными органами государственной власти субъектов Российской Федерации, подтверждающие родственные отношения членов многодетной семьи (сведения о рождении (усыновлении, удочерении) детей, о заключении (расторжении) брака, о смерти супруга</w:t>
            </w:r>
            <w:r w:rsidR="002207D7">
              <w:rPr>
                <w:sz w:val="24"/>
                <w:szCs w:val="24"/>
              </w:rPr>
              <w:t xml:space="preserve"> </w:t>
            </w:r>
            <w:r w:rsidR="009C1FDB" w:rsidRPr="00913091">
              <w:rPr>
                <w:sz w:val="24"/>
                <w:szCs w:val="24"/>
              </w:rPr>
              <w:t>(и)</w:t>
            </w:r>
            <w:r w:rsidR="003B1516" w:rsidRPr="003B1516">
              <w:rPr>
                <w:sz w:val="24"/>
                <w:szCs w:val="24"/>
              </w:rPr>
              <w:t xml:space="preserve">, включая ФИО </w:t>
            </w:r>
            <w:r w:rsidR="00996F47">
              <w:rPr>
                <w:sz w:val="24"/>
                <w:szCs w:val="24"/>
              </w:rPr>
              <w:t xml:space="preserve">(последнее при наличии) </w:t>
            </w:r>
            <w:r w:rsidR="003B1516" w:rsidRPr="003B1516">
              <w:rPr>
                <w:sz w:val="24"/>
                <w:szCs w:val="24"/>
              </w:rPr>
              <w:t xml:space="preserve">ребенка (детей), дата его рождения, серия </w:t>
            </w:r>
            <w:r w:rsidR="00996F47">
              <w:rPr>
                <w:sz w:val="24"/>
                <w:szCs w:val="24"/>
              </w:rPr>
              <w:br/>
            </w:r>
            <w:r w:rsidR="003B1516" w:rsidRPr="003B1516">
              <w:rPr>
                <w:sz w:val="24"/>
                <w:szCs w:val="24"/>
              </w:rPr>
              <w:t xml:space="preserve">и номер свидетельства о рождении ребенка (детей), кем и когда оно выдано, а также номер и дата актовой записи, ФИО </w:t>
            </w:r>
            <w:r w:rsidR="004D5907">
              <w:rPr>
                <w:sz w:val="24"/>
                <w:szCs w:val="24"/>
              </w:rPr>
              <w:t xml:space="preserve">(последнее при наличии) </w:t>
            </w:r>
            <w:r w:rsidR="003B1516" w:rsidRPr="003B1516">
              <w:rPr>
                <w:sz w:val="24"/>
                <w:szCs w:val="24"/>
              </w:rPr>
              <w:t>родителей, дата заключения (расторжения) брака, серия и номер свидетельства о заключении (расторжении) брака, кем и когда оно выдано, дата смерти супруга (и);</w:t>
            </w:r>
          </w:p>
          <w:p w:rsidR="004D5907" w:rsidRDefault="00A85B04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A0472">
              <w:rPr>
                <w:sz w:val="24"/>
                <w:szCs w:val="24"/>
              </w:rPr>
              <w:t>-</w:t>
            </w:r>
            <w:r w:rsidR="003B1516">
              <w:rPr>
                <w:sz w:val="24"/>
                <w:szCs w:val="24"/>
              </w:rPr>
              <w:t xml:space="preserve"> </w:t>
            </w:r>
            <w:r w:rsidR="009C1FDB" w:rsidRPr="00BA0472">
              <w:rPr>
                <w:sz w:val="24"/>
                <w:szCs w:val="24"/>
              </w:rPr>
              <w:t>Пенсионный фонд Российской Федерации</w:t>
            </w:r>
            <w:r w:rsidR="004D5907">
              <w:rPr>
                <w:sz w:val="24"/>
                <w:szCs w:val="24"/>
              </w:rPr>
              <w:t>.</w:t>
            </w:r>
          </w:p>
          <w:p w:rsidR="00247E60" w:rsidRDefault="00247E60" w:rsidP="00247E60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этом для предоставления </w:t>
            </w:r>
            <w:r w:rsidR="004930D0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запрашиваются:</w:t>
            </w:r>
          </w:p>
          <w:p w:rsidR="002A5F50" w:rsidRDefault="009C1FDB">
            <w:pPr>
              <w:suppressAutoHyphens w:val="0"/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913091">
              <w:rPr>
                <w:sz w:val="24"/>
                <w:szCs w:val="24"/>
              </w:rPr>
              <w:t xml:space="preserve">сведения о лишении родительских прав или ограничении в родительских правах </w:t>
            </w:r>
            <w:r w:rsidRPr="00913091">
              <w:rPr>
                <w:sz w:val="24"/>
                <w:szCs w:val="24"/>
              </w:rPr>
              <w:br/>
              <w:t>на ребенка (детей), в отношении которого (которых) заявитель лишен родительских прав или ограничен в родительских правах</w:t>
            </w:r>
            <w:r w:rsidR="00AA4CAD" w:rsidRPr="00913091">
              <w:rPr>
                <w:sz w:val="24"/>
                <w:szCs w:val="24"/>
              </w:rPr>
              <w:t xml:space="preserve">, </w:t>
            </w:r>
            <w:r w:rsidR="00AA4CAD" w:rsidRPr="00501DAD">
              <w:rPr>
                <w:sz w:val="24"/>
                <w:szCs w:val="24"/>
                <w:shd w:val="clear" w:color="auto" w:fill="FFFFFF" w:themeFill="background1"/>
              </w:rPr>
              <w:t xml:space="preserve">включая </w:t>
            </w:r>
            <w:r w:rsidR="008D32FB" w:rsidRPr="00501DAD">
              <w:rPr>
                <w:sz w:val="24"/>
                <w:szCs w:val="24"/>
                <w:shd w:val="clear" w:color="auto" w:fill="FFFFFF" w:themeFill="background1"/>
              </w:rPr>
              <w:t>дату лишени</w:t>
            </w:r>
            <w:r w:rsidR="008D32FB">
              <w:rPr>
                <w:sz w:val="24"/>
                <w:szCs w:val="24"/>
                <w:shd w:val="clear" w:color="auto" w:fill="FFFFFF" w:themeFill="background1"/>
              </w:rPr>
              <w:t>я</w:t>
            </w:r>
            <w:r w:rsidR="008D32FB" w:rsidRPr="00913091">
              <w:rPr>
                <w:sz w:val="24"/>
                <w:szCs w:val="24"/>
              </w:rPr>
              <w:t xml:space="preserve"> родительских прав </w:t>
            </w:r>
            <w:r w:rsidR="004D5907">
              <w:rPr>
                <w:sz w:val="24"/>
                <w:szCs w:val="24"/>
              </w:rPr>
              <w:br/>
            </w:r>
            <w:r w:rsidR="008D32FB" w:rsidRPr="00913091">
              <w:rPr>
                <w:sz w:val="24"/>
                <w:szCs w:val="24"/>
              </w:rPr>
              <w:t>или ограничени</w:t>
            </w:r>
            <w:r w:rsidR="008D32FB">
              <w:rPr>
                <w:sz w:val="24"/>
                <w:szCs w:val="24"/>
              </w:rPr>
              <w:t>я</w:t>
            </w:r>
            <w:r w:rsidR="008D32FB" w:rsidRPr="00913091">
              <w:rPr>
                <w:sz w:val="24"/>
                <w:szCs w:val="24"/>
              </w:rPr>
              <w:t xml:space="preserve"> в родительских правах </w:t>
            </w:r>
            <w:r w:rsidR="008D32FB" w:rsidRPr="00913091">
              <w:rPr>
                <w:sz w:val="24"/>
                <w:szCs w:val="24"/>
              </w:rPr>
              <w:br/>
              <w:t>на ребенка (</w:t>
            </w:r>
            <w:r w:rsidR="008D32FB" w:rsidRPr="008D32FB">
              <w:rPr>
                <w:sz w:val="24"/>
                <w:szCs w:val="24"/>
              </w:rPr>
              <w:t>детей)</w:t>
            </w:r>
            <w:r w:rsidR="008D32FB">
              <w:rPr>
                <w:sz w:val="24"/>
                <w:szCs w:val="24"/>
              </w:rPr>
              <w:t xml:space="preserve">, номер решения </w:t>
            </w:r>
            <w:r w:rsidR="008D32FB" w:rsidRPr="003B1516">
              <w:rPr>
                <w:sz w:val="24"/>
                <w:szCs w:val="24"/>
              </w:rPr>
              <w:t xml:space="preserve">кем </w:t>
            </w:r>
            <w:r w:rsidR="008D32FB">
              <w:rPr>
                <w:sz w:val="24"/>
                <w:szCs w:val="24"/>
              </w:rPr>
              <w:br/>
            </w:r>
            <w:r w:rsidR="008D32FB" w:rsidRPr="003B1516">
              <w:rPr>
                <w:sz w:val="24"/>
                <w:szCs w:val="24"/>
              </w:rPr>
              <w:t>и когда оно выдано</w:t>
            </w:r>
            <w:r w:rsidR="008D32FB">
              <w:rPr>
                <w:sz w:val="24"/>
                <w:szCs w:val="24"/>
              </w:rPr>
              <w:t xml:space="preserve">, </w:t>
            </w:r>
            <w:r w:rsidR="008D32FB" w:rsidRPr="003B1516">
              <w:rPr>
                <w:sz w:val="24"/>
                <w:szCs w:val="24"/>
              </w:rPr>
              <w:t xml:space="preserve">ФИО </w:t>
            </w:r>
            <w:r w:rsidR="004D5907">
              <w:rPr>
                <w:sz w:val="24"/>
                <w:szCs w:val="24"/>
              </w:rPr>
              <w:t xml:space="preserve">(последнее при наличии) </w:t>
            </w:r>
            <w:r w:rsidR="008D32FB" w:rsidRPr="003B1516">
              <w:rPr>
                <w:sz w:val="24"/>
                <w:szCs w:val="24"/>
              </w:rPr>
              <w:t>ребенка (детей)</w:t>
            </w:r>
            <w:r w:rsidR="008D32FB">
              <w:rPr>
                <w:sz w:val="24"/>
                <w:szCs w:val="24"/>
              </w:rPr>
              <w:t xml:space="preserve">, в отношении которых родители лишены или ограничены </w:t>
            </w:r>
            <w:r w:rsidR="004D5907">
              <w:rPr>
                <w:sz w:val="24"/>
                <w:szCs w:val="24"/>
              </w:rPr>
              <w:br/>
            </w:r>
            <w:r w:rsidR="008D32FB">
              <w:rPr>
                <w:sz w:val="24"/>
                <w:szCs w:val="24"/>
              </w:rPr>
              <w:t>в родительских правах</w:t>
            </w:r>
            <w:r w:rsidRPr="00501DAD">
              <w:rPr>
                <w:sz w:val="24"/>
                <w:szCs w:val="24"/>
              </w:rPr>
              <w:t>;</w:t>
            </w:r>
          </w:p>
          <w:p w:rsidR="002A5F50" w:rsidRPr="00F25EA4" w:rsidRDefault="002A5F50" w:rsidP="002A5F50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25EA4">
              <w:rPr>
                <w:sz w:val="24"/>
                <w:szCs w:val="24"/>
              </w:rPr>
              <w:t xml:space="preserve">сведения </w:t>
            </w:r>
            <w:r w:rsidRPr="00F25EA4">
              <w:rPr>
                <w:spacing w:val="2"/>
                <w:sz w:val="24"/>
                <w:szCs w:val="24"/>
                <w:shd w:val="clear" w:color="auto" w:fill="FFFFFF"/>
              </w:rPr>
              <w:t>об отмене усыновления ребенка (детей)</w:t>
            </w:r>
            <w:r w:rsidRPr="00F25EA4">
              <w:rPr>
                <w:sz w:val="24"/>
                <w:szCs w:val="24"/>
              </w:rPr>
              <w:t xml:space="preserve">, </w:t>
            </w:r>
            <w:r w:rsidRPr="00F25EA4">
              <w:rPr>
                <w:sz w:val="24"/>
                <w:szCs w:val="24"/>
                <w:shd w:val="clear" w:color="auto" w:fill="FFFFFF" w:themeFill="background1"/>
              </w:rPr>
              <w:t>включая дату отмены усыновления</w:t>
            </w:r>
            <w:r w:rsidRPr="00F25EA4">
              <w:rPr>
                <w:sz w:val="24"/>
                <w:szCs w:val="24"/>
              </w:rPr>
              <w:t xml:space="preserve"> на ребенка (детей), номер решения кем и когда оно выдано, ФИО (последнее при наличии) ребенка (детей), </w:t>
            </w:r>
            <w:r w:rsidRPr="00F25EA4">
              <w:rPr>
                <w:sz w:val="24"/>
                <w:szCs w:val="24"/>
              </w:rPr>
              <w:br/>
              <w:t>в отношении которых отменено усыновление;</w:t>
            </w:r>
          </w:p>
          <w:p w:rsidR="002A5F50" w:rsidRPr="00F25EA4" w:rsidRDefault="002A5F50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25EA4">
              <w:rPr>
                <w:sz w:val="24"/>
                <w:szCs w:val="24"/>
              </w:rPr>
              <w:t xml:space="preserve">сведения </w:t>
            </w:r>
            <w:r w:rsidRPr="00F25EA4">
              <w:rPr>
                <w:spacing w:val="2"/>
                <w:sz w:val="24"/>
                <w:szCs w:val="24"/>
                <w:shd w:val="clear" w:color="auto" w:fill="FFFFFF"/>
              </w:rPr>
              <w:t xml:space="preserve">об установлении опеки </w:t>
            </w:r>
            <w:r w:rsidRPr="00F25EA4">
              <w:rPr>
                <w:spacing w:val="2"/>
                <w:sz w:val="24"/>
                <w:szCs w:val="24"/>
                <w:shd w:val="clear" w:color="auto" w:fill="FFFFFF"/>
              </w:rPr>
              <w:br/>
              <w:t>и попечительства в отношении ребенка (детей), оставшихся без попечения родителей</w:t>
            </w:r>
            <w:r w:rsidRPr="00F25EA4">
              <w:rPr>
                <w:sz w:val="24"/>
                <w:szCs w:val="24"/>
              </w:rPr>
              <w:t xml:space="preserve">, </w:t>
            </w:r>
            <w:r w:rsidRPr="00F25EA4">
              <w:rPr>
                <w:sz w:val="24"/>
                <w:szCs w:val="24"/>
                <w:shd w:val="clear" w:color="auto" w:fill="FFFFFF" w:themeFill="background1"/>
              </w:rPr>
              <w:t xml:space="preserve">включая дату </w:t>
            </w:r>
            <w:r w:rsidRPr="00F25EA4">
              <w:rPr>
                <w:spacing w:val="2"/>
                <w:sz w:val="24"/>
                <w:szCs w:val="24"/>
                <w:shd w:val="clear" w:color="auto" w:fill="FFFFFF"/>
              </w:rPr>
              <w:t xml:space="preserve">установлении опеки </w:t>
            </w:r>
            <w:r w:rsidRPr="00F25EA4">
              <w:rPr>
                <w:spacing w:val="2"/>
                <w:sz w:val="24"/>
                <w:szCs w:val="24"/>
                <w:shd w:val="clear" w:color="auto" w:fill="FFFFFF"/>
              </w:rPr>
              <w:br/>
              <w:t>и попечительства</w:t>
            </w:r>
            <w:r w:rsidRPr="00F25EA4">
              <w:rPr>
                <w:sz w:val="24"/>
                <w:szCs w:val="24"/>
              </w:rPr>
              <w:t xml:space="preserve"> на ребенка (детей), номер решения кем и когда оно выдано, ФИО (последнее при наличии) ребенка (детей), </w:t>
            </w:r>
            <w:r w:rsidRPr="00F25EA4">
              <w:rPr>
                <w:sz w:val="24"/>
                <w:szCs w:val="24"/>
              </w:rPr>
              <w:br/>
              <w:t xml:space="preserve">в отношении которых </w:t>
            </w:r>
            <w:r w:rsidRPr="00F25EA4">
              <w:rPr>
                <w:spacing w:val="2"/>
                <w:sz w:val="24"/>
                <w:szCs w:val="24"/>
                <w:shd w:val="clear" w:color="auto" w:fill="FFFFFF"/>
              </w:rPr>
              <w:t xml:space="preserve">установлена опека </w:t>
            </w:r>
            <w:r w:rsidRPr="00F25EA4">
              <w:rPr>
                <w:spacing w:val="2"/>
                <w:sz w:val="24"/>
                <w:szCs w:val="24"/>
                <w:shd w:val="clear" w:color="auto" w:fill="FFFFFF"/>
              </w:rPr>
              <w:br/>
              <w:t>и попечительство</w:t>
            </w:r>
            <w:r w:rsidRPr="00F25EA4">
              <w:rPr>
                <w:sz w:val="24"/>
                <w:szCs w:val="24"/>
              </w:rPr>
              <w:t>;</w:t>
            </w:r>
          </w:p>
          <w:p w:rsidR="002207D7" w:rsidRPr="00527CE4" w:rsidRDefault="002207D7">
            <w:pPr>
              <w:suppressAutoHyphens w:val="0"/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F25EA4">
              <w:rPr>
                <w:sz w:val="24"/>
                <w:szCs w:val="24"/>
              </w:rPr>
              <w:t xml:space="preserve">сведения </w:t>
            </w:r>
            <w:r w:rsidRPr="008F220D">
              <w:rPr>
                <w:spacing w:val="2"/>
                <w:sz w:val="24"/>
                <w:szCs w:val="24"/>
                <w:shd w:val="clear" w:color="auto" w:fill="FFFFFF"/>
              </w:rPr>
              <w:t>о нахождении ребенка (детей) на полном государственном обеспечении</w:t>
            </w:r>
            <w:r w:rsidRPr="00F25EA4">
              <w:rPr>
                <w:sz w:val="24"/>
                <w:szCs w:val="24"/>
              </w:rPr>
              <w:t xml:space="preserve">, </w:t>
            </w:r>
            <w:r w:rsidRPr="00F25EA4">
              <w:rPr>
                <w:sz w:val="24"/>
                <w:szCs w:val="24"/>
                <w:shd w:val="clear" w:color="auto" w:fill="FFFFFF" w:themeFill="background1"/>
              </w:rPr>
              <w:t xml:space="preserve">включая дату </w:t>
            </w:r>
            <w:r w:rsidRPr="00F25EA4">
              <w:rPr>
                <w:spacing w:val="2"/>
                <w:sz w:val="24"/>
                <w:szCs w:val="24"/>
                <w:shd w:val="clear" w:color="auto" w:fill="FFFFFF"/>
              </w:rPr>
              <w:t>о помещении ребенка (детей) на полно</w:t>
            </w:r>
            <w:r w:rsidRPr="008F220D">
              <w:rPr>
                <w:spacing w:val="2"/>
                <w:sz w:val="24"/>
                <w:szCs w:val="24"/>
                <w:shd w:val="clear" w:color="auto" w:fill="FFFFFF"/>
              </w:rPr>
              <w:t>е государственное обеспечени</w:t>
            </w:r>
            <w:r w:rsidR="008F220D" w:rsidRPr="008F220D">
              <w:rPr>
                <w:spacing w:val="2"/>
                <w:sz w:val="24"/>
                <w:szCs w:val="24"/>
                <w:shd w:val="clear" w:color="auto" w:fill="FFFFFF"/>
              </w:rPr>
              <w:t>е</w:t>
            </w:r>
            <w:r w:rsidRPr="00F25EA4">
              <w:rPr>
                <w:sz w:val="24"/>
                <w:szCs w:val="24"/>
              </w:rPr>
              <w:t xml:space="preserve">, номер решения кем и когда оно выдано, ФИО (последнее при наличии) ребенка (детей), </w:t>
            </w:r>
            <w:r w:rsidRPr="00F25EA4">
              <w:rPr>
                <w:sz w:val="24"/>
                <w:szCs w:val="24"/>
              </w:rPr>
              <w:br/>
            </w:r>
            <w:r w:rsidR="008F220D" w:rsidRPr="00F25EA4">
              <w:rPr>
                <w:sz w:val="24"/>
                <w:szCs w:val="24"/>
              </w:rPr>
              <w:t xml:space="preserve">помещенного </w:t>
            </w:r>
            <w:r w:rsidR="008F220D" w:rsidRPr="008F220D">
              <w:rPr>
                <w:spacing w:val="2"/>
                <w:sz w:val="24"/>
                <w:szCs w:val="24"/>
                <w:shd w:val="clear" w:color="auto" w:fill="FFFFFF"/>
              </w:rPr>
              <w:t>на полное государственное обеспечение</w:t>
            </w:r>
            <w:r w:rsidRPr="00F25EA4">
              <w:rPr>
                <w:sz w:val="24"/>
                <w:szCs w:val="24"/>
              </w:rPr>
              <w:t>;</w:t>
            </w:r>
          </w:p>
          <w:p w:rsidR="004D5907" w:rsidRDefault="00A85B04" w:rsidP="00AA4CAD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A0472">
              <w:rPr>
                <w:sz w:val="24"/>
                <w:szCs w:val="24"/>
              </w:rPr>
              <w:t>-</w:t>
            </w:r>
            <w:r w:rsidR="009C1FDB" w:rsidRPr="00BA0472">
              <w:rPr>
                <w:sz w:val="24"/>
                <w:szCs w:val="24"/>
              </w:rPr>
              <w:t xml:space="preserve"> Федеральную службу государственной регистрации, кадастра и картографии</w:t>
            </w:r>
            <w:r w:rsidR="004D5907">
              <w:rPr>
                <w:sz w:val="24"/>
                <w:szCs w:val="24"/>
              </w:rPr>
              <w:t>.</w:t>
            </w:r>
          </w:p>
          <w:p w:rsidR="00247E60" w:rsidRDefault="00247E60" w:rsidP="00247E60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этом для предоставления </w:t>
            </w:r>
            <w:r w:rsidR="004930D0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запрашиваются:</w:t>
            </w:r>
          </w:p>
          <w:p w:rsidR="009C1FDB" w:rsidRPr="00527CE4" w:rsidRDefault="009C1FDB" w:rsidP="00913091">
            <w:pPr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913091">
              <w:rPr>
                <w:sz w:val="24"/>
                <w:szCs w:val="24"/>
              </w:rPr>
              <w:t>выписка из Единого государственного реестра недвижимости о правах отдельного лица на имевшиеся (имеющиеся) у него объекты недвижимости (земельные участки, жилые дома (строения) на территории Российской Федерации (сведения с 1997 года)</w:t>
            </w:r>
            <w:r w:rsidR="00AA4CAD" w:rsidRPr="00913091">
              <w:rPr>
                <w:sz w:val="24"/>
                <w:szCs w:val="24"/>
              </w:rPr>
              <w:t xml:space="preserve">, включающая </w:t>
            </w:r>
            <w:r w:rsidR="00AA4CAD" w:rsidRPr="002D63A4">
              <w:rPr>
                <w:sz w:val="24"/>
                <w:szCs w:val="24"/>
              </w:rPr>
              <w:t xml:space="preserve">вид объекта недвижимости и его назначение, </w:t>
            </w:r>
            <w:r w:rsidR="008F220D">
              <w:rPr>
                <w:sz w:val="24"/>
                <w:szCs w:val="24"/>
              </w:rPr>
              <w:br/>
            </w:r>
            <w:r w:rsidR="00AA4CAD" w:rsidRPr="002D63A4">
              <w:rPr>
                <w:sz w:val="24"/>
                <w:szCs w:val="24"/>
              </w:rPr>
              <w:t>его кадастровый номер и площадь, адрес месторасположения объекта, дата и номер государственной регистрации права, основание регистрации права, вид права, вид разрешенного использования, наличие или отсутствие ограничений и обременений</w:t>
            </w:r>
            <w:r w:rsidRPr="00913091">
              <w:rPr>
                <w:sz w:val="24"/>
                <w:szCs w:val="24"/>
              </w:rPr>
              <w:t>;</w:t>
            </w:r>
          </w:p>
          <w:p w:rsidR="00B27737" w:rsidRDefault="00A85B04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A0472">
              <w:rPr>
                <w:sz w:val="24"/>
                <w:szCs w:val="24"/>
              </w:rPr>
              <w:t>-</w:t>
            </w:r>
            <w:r w:rsidR="009C1FDB" w:rsidRPr="00BA0472">
              <w:rPr>
                <w:sz w:val="24"/>
                <w:szCs w:val="24"/>
              </w:rPr>
              <w:t xml:space="preserve"> Государственное бюджетное учреждение Московской области «Московское областное бюро технической инвентаризации</w:t>
            </w:r>
            <w:r w:rsidR="002D63A4" w:rsidRPr="00BA0472">
              <w:rPr>
                <w:sz w:val="24"/>
                <w:szCs w:val="24"/>
              </w:rPr>
              <w:t>»</w:t>
            </w:r>
            <w:r w:rsidR="00B27737">
              <w:rPr>
                <w:sz w:val="24"/>
                <w:szCs w:val="24"/>
              </w:rPr>
              <w:t>.</w:t>
            </w:r>
          </w:p>
          <w:p w:rsidR="00247E60" w:rsidRDefault="00247E60" w:rsidP="00247E60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этом для предоставления </w:t>
            </w:r>
            <w:r w:rsidR="004930D0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запрашиваются:</w:t>
            </w:r>
          </w:p>
          <w:p w:rsidR="009C1FDB" w:rsidRPr="00527CE4" w:rsidRDefault="002D63A4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2D63A4">
              <w:rPr>
                <w:sz w:val="24"/>
                <w:szCs w:val="24"/>
              </w:rPr>
              <w:t xml:space="preserve">выписка из </w:t>
            </w:r>
            <w:r w:rsidR="009C1FDB" w:rsidRPr="00913091">
              <w:rPr>
                <w:sz w:val="24"/>
                <w:szCs w:val="24"/>
              </w:rPr>
              <w:t xml:space="preserve">архива о наличии либо отсутствии объектов недвижимого имущества (земельных участков, жилых домов (строений) на праве собственности </w:t>
            </w:r>
            <w:r w:rsidR="008F220D">
              <w:rPr>
                <w:sz w:val="24"/>
                <w:szCs w:val="24"/>
              </w:rPr>
              <w:br/>
            </w:r>
            <w:r w:rsidR="009C1FDB" w:rsidRPr="00913091">
              <w:rPr>
                <w:sz w:val="24"/>
                <w:szCs w:val="24"/>
              </w:rPr>
              <w:t>на территории Московской области (сведения до 1997 года)</w:t>
            </w:r>
            <w:r w:rsidRPr="002D63A4">
              <w:rPr>
                <w:sz w:val="24"/>
                <w:szCs w:val="24"/>
              </w:rPr>
              <w:t>, включающая вид объекта недвижимости</w:t>
            </w:r>
            <w:r w:rsidRPr="00B137B2">
              <w:rPr>
                <w:sz w:val="24"/>
                <w:szCs w:val="24"/>
              </w:rPr>
              <w:t xml:space="preserve"> и его назначение, его кадастровый номер и площадь, адрес месторасположения объекта, дата </w:t>
            </w:r>
            <w:r w:rsidR="00B27737">
              <w:rPr>
                <w:sz w:val="24"/>
                <w:szCs w:val="24"/>
              </w:rPr>
              <w:br/>
            </w:r>
            <w:r w:rsidRPr="00B137B2">
              <w:rPr>
                <w:sz w:val="24"/>
                <w:szCs w:val="24"/>
              </w:rPr>
              <w:t xml:space="preserve">и номер государственной регистрации права, основание регистрации права, вид права, </w:t>
            </w:r>
            <w:r w:rsidR="00B27737">
              <w:rPr>
                <w:sz w:val="24"/>
                <w:szCs w:val="24"/>
              </w:rPr>
              <w:br/>
            </w:r>
            <w:r w:rsidRPr="00B137B2">
              <w:rPr>
                <w:sz w:val="24"/>
                <w:szCs w:val="24"/>
              </w:rPr>
              <w:t xml:space="preserve">вид разрешенного использования, наличие </w:t>
            </w:r>
            <w:r w:rsidR="00B27737">
              <w:rPr>
                <w:sz w:val="24"/>
                <w:szCs w:val="24"/>
              </w:rPr>
              <w:br/>
            </w:r>
            <w:r w:rsidRPr="00B137B2">
              <w:rPr>
                <w:sz w:val="24"/>
                <w:szCs w:val="24"/>
              </w:rPr>
              <w:t>или отсутствие ограничений и обременений;</w:t>
            </w:r>
          </w:p>
          <w:p w:rsidR="00B27737" w:rsidRDefault="00A85B04" w:rsidP="00172470">
            <w:pPr>
              <w:suppressAutoHyphens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A0472">
              <w:rPr>
                <w:sz w:val="24"/>
                <w:szCs w:val="24"/>
              </w:rPr>
              <w:t xml:space="preserve">- </w:t>
            </w:r>
            <w:r w:rsidR="009C1FDB" w:rsidRPr="00BA0472">
              <w:rPr>
                <w:sz w:val="24"/>
                <w:szCs w:val="24"/>
              </w:rPr>
              <w:t>органы местного самоуправления городских округов Московской области</w:t>
            </w:r>
            <w:r w:rsidR="00B27737">
              <w:rPr>
                <w:sz w:val="24"/>
                <w:szCs w:val="24"/>
              </w:rPr>
              <w:t>.</w:t>
            </w:r>
          </w:p>
          <w:p w:rsidR="00247E60" w:rsidRDefault="00247E60" w:rsidP="00247E60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этом для предоставления </w:t>
            </w:r>
            <w:r w:rsidR="004930D0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запрашиваются:</w:t>
            </w:r>
          </w:p>
          <w:p w:rsidR="00467C59" w:rsidRDefault="009C1FDB" w:rsidP="0017247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091">
              <w:rPr>
                <w:rFonts w:ascii="Times New Roman" w:hAnsi="Times New Roman" w:cs="Times New Roman"/>
                <w:sz w:val="24"/>
                <w:szCs w:val="24"/>
              </w:rPr>
              <w:t xml:space="preserve">сведения, содержащие информацию </w:t>
            </w:r>
            <w:r w:rsidR="00172470" w:rsidRPr="009130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3091">
              <w:rPr>
                <w:rFonts w:ascii="Times New Roman" w:hAnsi="Times New Roman" w:cs="Times New Roman"/>
                <w:sz w:val="24"/>
                <w:szCs w:val="24"/>
              </w:rPr>
              <w:t>о постановке на учет и предоставлении членам многодетной семьи заявителя земельного участка в органе местного самоуправления городского округа Московской области</w:t>
            </w:r>
            <w:r w:rsidR="00AA4CAD" w:rsidRPr="00913091">
              <w:rPr>
                <w:rFonts w:ascii="Times New Roman" w:hAnsi="Times New Roman" w:cs="Times New Roman"/>
                <w:sz w:val="24"/>
                <w:szCs w:val="24"/>
              </w:rPr>
              <w:t>, включая дату постановки на учет (предоставления) членам многодетной семьи заявителя земельного участка)</w:t>
            </w:r>
            <w:r w:rsidRPr="009130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E58" w:rsidRDefault="00121E58" w:rsidP="00224FE2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действия является направление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межведомственного информационного запроса. </w:t>
            </w:r>
          </w:p>
          <w:p w:rsidR="00DE2DDA" w:rsidRPr="0039187A" w:rsidRDefault="00DE2DDA" w:rsidP="00F51833">
            <w:pPr>
              <w:pStyle w:val="ConsPlusNormal"/>
              <w:ind w:firstLine="5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</w:t>
            </w:r>
            <w:r w:rsidR="00121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электронного взаимодействия</w:t>
            </w:r>
          </w:p>
        </w:tc>
      </w:tr>
      <w:tr w:rsidR="00DE2DDA" w:rsidRPr="0039187A" w:rsidTr="007A42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172470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Не более </w:t>
            </w:r>
            <w:r w:rsidR="00DE2DDA" w:rsidRPr="0039187A">
              <w:rPr>
                <w:sz w:val="24"/>
                <w:szCs w:val="24"/>
              </w:rPr>
              <w:t>5</w:t>
            </w:r>
            <w:r w:rsidR="00E32627" w:rsidRPr="0039187A">
              <w:rPr>
                <w:sz w:val="24"/>
                <w:szCs w:val="24"/>
              </w:rPr>
              <w:t xml:space="preserve"> (Пяти)</w:t>
            </w:r>
            <w:r w:rsidR="00DE2DDA" w:rsidRPr="0039187A">
              <w:rPr>
                <w:sz w:val="24"/>
                <w:szCs w:val="24"/>
              </w:rPr>
              <w:t xml:space="preserve"> рабочих дней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DA" w:rsidRPr="0039187A" w:rsidRDefault="00DE2DDA" w:rsidP="00DE2D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>на межведомственные информационные запросы.</w:t>
            </w:r>
          </w:p>
          <w:p w:rsidR="00DE2DDA" w:rsidRPr="0039187A" w:rsidRDefault="00DE2DDA" w:rsidP="00DE2DDA">
            <w:pPr>
              <w:pStyle w:val="ConsPlusNormal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межведомственный информационный запрос. </w:t>
            </w:r>
          </w:p>
          <w:p w:rsidR="00DE2DDA" w:rsidRPr="0039187A" w:rsidRDefault="00DE2DDA" w:rsidP="00DE2DDA">
            <w:pPr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Pr="0039187A">
              <w:t xml:space="preserve">  </w:t>
            </w:r>
          </w:p>
        </w:tc>
      </w:tr>
    </w:tbl>
    <w:p w:rsidR="008F220D" w:rsidRDefault="008F220D" w:rsidP="00DE2DDA">
      <w:pPr>
        <w:spacing w:after="0" w:line="240" w:lineRule="auto"/>
        <w:jc w:val="center"/>
        <w:rPr>
          <w:sz w:val="24"/>
          <w:szCs w:val="24"/>
        </w:rPr>
        <w:sectPr w:rsidR="008F220D" w:rsidSect="00C93EB8">
          <w:pgSz w:w="16838" w:h="11906" w:orient="landscape" w:code="9"/>
          <w:pgMar w:top="709" w:right="1134" w:bottom="709" w:left="1134" w:header="720" w:footer="720" w:gutter="0"/>
          <w:cols w:space="720"/>
          <w:noEndnote/>
          <w:docGrid w:linePitch="299"/>
        </w:sectPr>
      </w:pPr>
    </w:p>
    <w:tbl>
      <w:tblPr>
        <w:tblStyle w:val="afe"/>
        <w:tblW w:w="16160" w:type="dxa"/>
        <w:tblInd w:w="-601" w:type="dxa"/>
        <w:tblLook w:val="04A0"/>
      </w:tblPr>
      <w:tblGrid>
        <w:gridCol w:w="3163"/>
        <w:gridCol w:w="3101"/>
        <w:gridCol w:w="2533"/>
        <w:gridCol w:w="2354"/>
        <w:gridCol w:w="5009"/>
      </w:tblGrid>
      <w:tr w:rsidR="00DE2DDA" w:rsidRPr="0039187A" w:rsidTr="00DE2DDA">
        <w:tc>
          <w:tcPr>
            <w:tcW w:w="1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DE2DDA" w:rsidRPr="0039187A" w:rsidRDefault="00D343DC" w:rsidP="00DE2D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3</w:t>
            </w:r>
            <w:r w:rsidR="00DE2DDA" w:rsidRPr="0039187A">
              <w:rPr>
                <w:sz w:val="24"/>
                <w:szCs w:val="24"/>
              </w:rPr>
              <w:t>. Принятие решения о предоставлении</w:t>
            </w:r>
          </w:p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(об отказе в предоставлении) </w:t>
            </w:r>
            <w:r w:rsidR="00EF261A">
              <w:rPr>
                <w:sz w:val="24"/>
                <w:szCs w:val="24"/>
              </w:rPr>
              <w:t>м</w:t>
            </w:r>
            <w:r w:rsidR="00D343DC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</w:t>
            </w:r>
          </w:p>
          <w:p w:rsidR="00DE2DDA" w:rsidRPr="0039187A" w:rsidRDefault="00DE2DDA" w:rsidP="00DE2DDA">
            <w:pPr>
              <w:spacing w:after="0" w:line="240" w:lineRule="auto"/>
              <w:jc w:val="center"/>
            </w:pPr>
          </w:p>
        </w:tc>
      </w:tr>
      <w:tr w:rsidR="00DE2DDA" w:rsidRPr="0039187A" w:rsidTr="00FC5AF4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 xml:space="preserve">Место </w:t>
            </w:r>
            <w:r w:rsidRPr="0039187A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Срок</w:t>
            </w:r>
            <w:r w:rsidRPr="0039187A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DE2DDA" w:rsidRPr="0039187A" w:rsidTr="007A4226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343DC" w:rsidP="00492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Администрация</w:t>
            </w:r>
            <w:r w:rsidR="00DE2DDA" w:rsidRPr="0039187A">
              <w:rPr>
                <w:sz w:val="24"/>
                <w:szCs w:val="24"/>
              </w:rPr>
              <w:t>/ВИС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Проверка отсутствия </w:t>
            </w:r>
            <w:r w:rsidRPr="0039187A">
              <w:rPr>
                <w:sz w:val="24"/>
                <w:szCs w:val="24"/>
              </w:rPr>
              <w:br/>
              <w:t xml:space="preserve">или наличия оснований </w:t>
            </w:r>
            <w:r w:rsidRPr="0039187A">
              <w:rPr>
                <w:sz w:val="24"/>
                <w:szCs w:val="24"/>
              </w:rPr>
              <w:br/>
              <w:t xml:space="preserve">для отказа </w:t>
            </w:r>
            <w:r w:rsidRPr="0039187A">
              <w:rPr>
                <w:sz w:val="24"/>
                <w:szCs w:val="24"/>
              </w:rPr>
              <w:br/>
              <w:t xml:space="preserve">в предоставлении </w:t>
            </w:r>
            <w:r w:rsidR="00901967" w:rsidRPr="0039187A">
              <w:rPr>
                <w:sz w:val="24"/>
                <w:szCs w:val="24"/>
              </w:rPr>
              <w:t>м</w:t>
            </w:r>
            <w:r w:rsidR="00D343DC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услуги, подготовка проекта решения о предоставлении (об отказе </w:t>
            </w:r>
            <w:r w:rsidRPr="0039187A">
              <w:rPr>
                <w:sz w:val="24"/>
                <w:szCs w:val="24"/>
              </w:rPr>
              <w:br/>
              <w:t xml:space="preserve">в предоставлении) </w:t>
            </w:r>
            <w:r w:rsidR="00901967" w:rsidRPr="0039187A">
              <w:rPr>
                <w:sz w:val="24"/>
                <w:szCs w:val="24"/>
              </w:rPr>
              <w:t>м</w:t>
            </w:r>
            <w:r w:rsidR="00D343DC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9151F5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  <w:highlight w:val="red"/>
              </w:rPr>
            </w:pPr>
            <w:r w:rsidRPr="0039187A">
              <w:rPr>
                <w:sz w:val="24"/>
                <w:szCs w:val="24"/>
              </w:rPr>
              <w:t>1</w:t>
            </w:r>
            <w:r w:rsidR="00DE2DDA" w:rsidRPr="0039187A">
              <w:rPr>
                <w:sz w:val="24"/>
                <w:szCs w:val="24"/>
              </w:rPr>
              <w:t xml:space="preserve"> </w:t>
            </w:r>
            <w:r w:rsidR="00E32627" w:rsidRPr="0039187A">
              <w:rPr>
                <w:sz w:val="24"/>
                <w:szCs w:val="24"/>
              </w:rPr>
              <w:t xml:space="preserve">(Один) </w:t>
            </w:r>
            <w:r w:rsidR="00DE2DDA" w:rsidRPr="0039187A">
              <w:rPr>
                <w:sz w:val="24"/>
                <w:szCs w:val="24"/>
              </w:rPr>
              <w:t>рабочи</w:t>
            </w:r>
            <w:r w:rsidRPr="0039187A">
              <w:rPr>
                <w:sz w:val="24"/>
                <w:szCs w:val="24"/>
              </w:rPr>
              <w:t>й</w:t>
            </w:r>
            <w:r w:rsidR="00DE2DDA" w:rsidRPr="0039187A">
              <w:rPr>
                <w:sz w:val="24"/>
                <w:szCs w:val="24"/>
              </w:rPr>
              <w:t xml:space="preserve"> д</w:t>
            </w:r>
            <w:r w:rsidRPr="0039187A">
              <w:rPr>
                <w:sz w:val="24"/>
                <w:szCs w:val="24"/>
              </w:rPr>
              <w:t>ень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Отсутствие или наличие основания для отказа </w:t>
            </w:r>
            <w:r w:rsidR="00D343DC" w:rsidRPr="0039187A">
              <w:rPr>
                <w:sz w:val="24"/>
                <w:szCs w:val="24"/>
              </w:rPr>
              <w:br/>
            </w:r>
            <w:r w:rsidRPr="0039187A">
              <w:rPr>
                <w:sz w:val="24"/>
                <w:szCs w:val="24"/>
              </w:rPr>
              <w:t xml:space="preserve">в предоставлении </w:t>
            </w:r>
            <w:r w:rsidR="00611CE8" w:rsidRPr="0039187A">
              <w:rPr>
                <w:sz w:val="24"/>
                <w:szCs w:val="24"/>
              </w:rPr>
              <w:t>м</w:t>
            </w:r>
            <w:r w:rsidR="00D343DC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 </w:t>
            </w:r>
            <w:r w:rsidR="00D343DC" w:rsidRPr="0039187A">
              <w:rPr>
                <w:sz w:val="24"/>
                <w:szCs w:val="24"/>
              </w:rPr>
              <w:br/>
            </w:r>
            <w:r w:rsidRPr="0039187A">
              <w:rPr>
                <w:sz w:val="24"/>
                <w:szCs w:val="24"/>
              </w:rPr>
              <w:t xml:space="preserve">в соответствии </w:t>
            </w:r>
            <w:r w:rsidR="00D343DC" w:rsidRPr="0039187A">
              <w:rPr>
                <w:sz w:val="24"/>
                <w:szCs w:val="24"/>
              </w:rPr>
              <w:br/>
            </w:r>
            <w:r w:rsidRPr="0039187A">
              <w:rPr>
                <w:sz w:val="24"/>
                <w:szCs w:val="24"/>
              </w:rPr>
              <w:t xml:space="preserve">с законодательством Российской Федерации, </w:t>
            </w:r>
            <w:r w:rsidRPr="0039187A">
              <w:rPr>
                <w:sz w:val="24"/>
                <w:szCs w:val="24"/>
              </w:rPr>
              <w:br/>
              <w:t>в том числе Административным регламентом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DA" w:rsidRPr="0039187A" w:rsidRDefault="00DE2DDA" w:rsidP="00D343D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BA4EB5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BA4EB5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служащий, работник 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основании собранного комплекта документов, исходя из критериев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611CE8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формирует в ВИС проект решения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предоставлении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форме согласно Приложению 1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к Административному регламенту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об отказе в ее предоставлении 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Приложению 2 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:rsidR="00DE2DDA" w:rsidRPr="0039187A" w:rsidRDefault="00DE2DDA" w:rsidP="00DE2D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отсутствия оснований для отказа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предоставлении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принятие решения о предоставлении </w:t>
            </w:r>
            <w:r w:rsidR="00611CE8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или об отказе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ее предоставлении. </w:t>
            </w:r>
          </w:p>
          <w:p w:rsidR="00DE2DDA" w:rsidRPr="0039187A" w:rsidRDefault="00DE2DDA" w:rsidP="00901967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виде проекта решения о предоставлении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>в ВИС</w:t>
            </w:r>
          </w:p>
        </w:tc>
      </w:tr>
      <w:tr w:rsidR="00DE2DDA" w:rsidRPr="0039187A" w:rsidTr="007A4226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343DC" w:rsidP="00492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Администрация</w:t>
            </w:r>
            <w:r w:rsidR="00DE2DDA" w:rsidRPr="0039187A">
              <w:rPr>
                <w:sz w:val="24"/>
                <w:szCs w:val="24"/>
              </w:rPr>
              <w:t>/ВИС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Рассмотрение проекта решения о предоставлении (об отказе </w:t>
            </w:r>
            <w:r w:rsidRPr="0039187A">
              <w:rPr>
                <w:sz w:val="24"/>
                <w:szCs w:val="24"/>
              </w:rPr>
              <w:br/>
              <w:t xml:space="preserve">в предоставлении) </w:t>
            </w:r>
            <w:r w:rsidR="00901967" w:rsidRPr="0039187A">
              <w:rPr>
                <w:sz w:val="24"/>
                <w:szCs w:val="24"/>
              </w:rPr>
              <w:t>м</w:t>
            </w:r>
            <w:r w:rsidR="00D343DC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9151F5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1 </w:t>
            </w:r>
            <w:r w:rsidR="00E32627" w:rsidRPr="0039187A">
              <w:rPr>
                <w:sz w:val="24"/>
                <w:szCs w:val="24"/>
              </w:rPr>
              <w:t xml:space="preserve">(Один) </w:t>
            </w:r>
            <w:r w:rsidRPr="0039187A">
              <w:rPr>
                <w:sz w:val="24"/>
                <w:szCs w:val="24"/>
              </w:rPr>
              <w:t>рабочий день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DA" w:rsidRPr="0039187A" w:rsidRDefault="00DE2DDA" w:rsidP="00D343D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Уполномоченное должностное лицо 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рассматривает проект решения на предмет соответствия требованиям законодательства Российской Ф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едерации,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Административного регламента, полноты и качества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услуги, 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а также осуществляет контроль сроков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</w:t>
            </w:r>
            <w:r w:rsidR="009151F5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ги, подписывает проект решения </w:t>
            </w:r>
            <w:r w:rsidR="009151F5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об отказе в ее предоставлении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>с использованием усиленной квалифи</w:t>
            </w:r>
            <w:r w:rsidR="009151F5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цированной электронной подписи </w:t>
            </w:r>
            <w:r w:rsidR="009151F5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и направляет должностному лицу, </w:t>
            </w:r>
            <w:r w:rsidR="00A9362D">
              <w:rPr>
                <w:rFonts w:ascii="Times New Roman" w:hAnsi="Times New Roman" w:cs="Times New Roman"/>
                <w:sz w:val="24"/>
                <w:szCs w:val="24"/>
              </w:rPr>
              <w:t>муниципальному</w:t>
            </w:r>
            <w:r w:rsidR="00A9362D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служащему, работнику 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для выдачи (направления) результата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аявителю.</w:t>
            </w:r>
          </w:p>
          <w:p w:rsidR="00DE2DDA" w:rsidRPr="0039187A" w:rsidRDefault="00DE2DDA" w:rsidP="00D343DC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(об отказе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предоставлении)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принимается </w:t>
            </w:r>
            <w:r w:rsidR="009151F5" w:rsidRPr="0039187A">
              <w:rPr>
                <w:rFonts w:ascii="Times New Roman" w:hAnsi="Times New Roman" w:cs="Times New Roman"/>
                <w:sz w:val="24"/>
                <w:szCs w:val="24"/>
              </w:rPr>
              <w:t>в течение 1</w:t>
            </w:r>
            <w:r w:rsidR="00494433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(Одного)</w:t>
            </w:r>
            <w:r w:rsidR="009151F5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дня.</w:t>
            </w:r>
          </w:p>
          <w:p w:rsidR="00DE2DDA" w:rsidRPr="0039187A" w:rsidRDefault="00DE2DDA" w:rsidP="00DE2D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предоставлении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отказ в ее предоставлении. </w:t>
            </w:r>
          </w:p>
          <w:p w:rsidR="00DE2DDA" w:rsidRPr="0039187A" w:rsidRDefault="00DE2DDA" w:rsidP="00901967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ВИС в виде решения о предоставлении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43DC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>в ВИС</w:t>
            </w:r>
          </w:p>
        </w:tc>
      </w:tr>
    </w:tbl>
    <w:p w:rsidR="008F220D" w:rsidRDefault="008F220D" w:rsidP="00DE2DDA">
      <w:pPr>
        <w:spacing w:after="0" w:line="240" w:lineRule="auto"/>
        <w:ind w:left="1080"/>
        <w:jc w:val="center"/>
        <w:rPr>
          <w:sz w:val="24"/>
          <w:szCs w:val="24"/>
        </w:rPr>
        <w:sectPr w:rsidR="008F220D" w:rsidSect="00C93EB8">
          <w:pgSz w:w="16838" w:h="11906" w:orient="landscape" w:code="9"/>
          <w:pgMar w:top="709" w:right="1134" w:bottom="709" w:left="1134" w:header="720" w:footer="720" w:gutter="0"/>
          <w:cols w:space="720"/>
          <w:noEndnote/>
          <w:docGrid w:linePitch="299"/>
        </w:sectPr>
      </w:pPr>
    </w:p>
    <w:tbl>
      <w:tblPr>
        <w:tblStyle w:val="afe"/>
        <w:tblW w:w="16160" w:type="dxa"/>
        <w:tblInd w:w="-601" w:type="dxa"/>
        <w:tblLook w:val="04A0"/>
      </w:tblPr>
      <w:tblGrid>
        <w:gridCol w:w="3163"/>
        <w:gridCol w:w="3101"/>
        <w:gridCol w:w="2533"/>
        <w:gridCol w:w="2354"/>
        <w:gridCol w:w="5009"/>
      </w:tblGrid>
      <w:tr w:rsidR="00DE2DDA" w:rsidRPr="0039187A" w:rsidTr="00DE2DDA">
        <w:tc>
          <w:tcPr>
            <w:tcW w:w="1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DA" w:rsidRPr="0039187A" w:rsidRDefault="00DE2DDA" w:rsidP="00DE2DDA">
            <w:pPr>
              <w:spacing w:after="0" w:line="240" w:lineRule="auto"/>
              <w:ind w:left="1080"/>
              <w:jc w:val="center"/>
              <w:rPr>
                <w:sz w:val="24"/>
                <w:szCs w:val="24"/>
              </w:rPr>
            </w:pPr>
          </w:p>
          <w:p w:rsidR="00DE2DDA" w:rsidRPr="0039187A" w:rsidRDefault="00DB25C4" w:rsidP="00DE2DDA">
            <w:pPr>
              <w:spacing w:after="0" w:line="240" w:lineRule="auto"/>
              <w:ind w:left="720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4</w:t>
            </w:r>
            <w:r w:rsidR="00D343DC" w:rsidRPr="0039187A">
              <w:rPr>
                <w:sz w:val="24"/>
                <w:szCs w:val="24"/>
              </w:rPr>
              <w:t xml:space="preserve">. </w:t>
            </w:r>
            <w:r w:rsidR="00DE2DDA" w:rsidRPr="0039187A">
              <w:rPr>
                <w:sz w:val="24"/>
                <w:szCs w:val="24"/>
              </w:rPr>
              <w:t xml:space="preserve">Предоставление результата предоставления </w:t>
            </w:r>
            <w:r w:rsidR="00EF261A">
              <w:rPr>
                <w:sz w:val="24"/>
                <w:szCs w:val="24"/>
              </w:rPr>
              <w:t>м</w:t>
            </w:r>
            <w:r w:rsidR="00D343DC" w:rsidRPr="0039187A">
              <w:rPr>
                <w:sz w:val="24"/>
                <w:szCs w:val="24"/>
              </w:rPr>
              <w:t>униципальной</w:t>
            </w:r>
            <w:r w:rsidR="00DE2DDA" w:rsidRPr="0039187A">
              <w:rPr>
                <w:sz w:val="24"/>
                <w:szCs w:val="24"/>
              </w:rPr>
              <w:t xml:space="preserve"> услуги</w:t>
            </w:r>
          </w:p>
          <w:p w:rsidR="00DE2DDA" w:rsidRPr="0039187A" w:rsidRDefault="00DE2DDA" w:rsidP="00DE2DDA">
            <w:pPr>
              <w:spacing w:after="0" w:line="240" w:lineRule="auto"/>
              <w:ind w:left="720"/>
              <w:jc w:val="center"/>
              <w:rPr>
                <w:sz w:val="24"/>
                <w:szCs w:val="24"/>
              </w:rPr>
            </w:pPr>
          </w:p>
        </w:tc>
      </w:tr>
      <w:tr w:rsidR="00DE2DDA" w:rsidRPr="0039187A" w:rsidTr="00FC5AF4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 xml:space="preserve">Место </w:t>
            </w:r>
            <w:r w:rsidRPr="0039187A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Срок</w:t>
            </w:r>
            <w:r w:rsidRPr="0039187A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DE2D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187A">
              <w:rPr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DE2DDA" w:rsidRPr="0039187A" w:rsidTr="00501DAD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B25C4" w:rsidP="00501DAD">
            <w:pPr>
              <w:spacing w:after="0"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Администрация</w:t>
            </w:r>
            <w:r w:rsidR="00DE2DDA" w:rsidRPr="0039187A">
              <w:rPr>
                <w:sz w:val="24"/>
                <w:szCs w:val="24"/>
              </w:rPr>
              <w:t>/ВИС/</w:t>
            </w:r>
            <w:r w:rsidR="00687FFA" w:rsidRPr="0039187A">
              <w:rPr>
                <w:sz w:val="24"/>
                <w:szCs w:val="24"/>
              </w:rPr>
              <w:br/>
            </w:r>
            <w:r w:rsidR="00DE2DDA" w:rsidRPr="0039187A">
              <w:rPr>
                <w:sz w:val="24"/>
                <w:szCs w:val="24"/>
              </w:rPr>
              <w:t xml:space="preserve">РПГУ/ </w:t>
            </w:r>
            <w:r w:rsidR="00687FFA" w:rsidRPr="0039187A">
              <w:rPr>
                <w:sz w:val="24"/>
                <w:szCs w:val="24"/>
              </w:rPr>
              <w:br/>
            </w:r>
            <w:r w:rsidR="00DE2DDA" w:rsidRPr="0039187A">
              <w:rPr>
                <w:sz w:val="24"/>
                <w:szCs w:val="24"/>
              </w:rPr>
              <w:t>Модуль МФЦ ЕИС ОУ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501DAD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Выдача (направление) результата предоставления </w:t>
            </w:r>
            <w:r w:rsidR="00901967" w:rsidRPr="0039187A">
              <w:rPr>
                <w:sz w:val="24"/>
                <w:szCs w:val="24"/>
              </w:rPr>
              <w:t>м</w:t>
            </w:r>
            <w:r w:rsidR="00DB25C4" w:rsidRPr="0039187A">
              <w:rPr>
                <w:sz w:val="24"/>
                <w:szCs w:val="24"/>
              </w:rPr>
              <w:t>униципальной</w:t>
            </w:r>
            <w:r w:rsidRPr="0039187A">
              <w:rPr>
                <w:sz w:val="24"/>
                <w:szCs w:val="24"/>
              </w:rPr>
              <w:t xml:space="preserve"> услуги заявителю посредством РПГУ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9151F5" w:rsidP="00501DAD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1</w:t>
            </w:r>
            <w:r w:rsidR="00E32627" w:rsidRPr="0039187A">
              <w:rPr>
                <w:sz w:val="24"/>
                <w:szCs w:val="24"/>
              </w:rPr>
              <w:t xml:space="preserve"> (Один)</w:t>
            </w:r>
            <w:r w:rsidRPr="0039187A">
              <w:rPr>
                <w:sz w:val="24"/>
                <w:szCs w:val="24"/>
              </w:rPr>
              <w:t xml:space="preserve"> рабочий день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501DAD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39187A">
              <w:rPr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DA" w:rsidRPr="0039187A" w:rsidRDefault="00DE2DDA" w:rsidP="00DB25C4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66375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служащий, работник 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результат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в Личный кабинет 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РПГУ. </w:t>
            </w:r>
          </w:p>
          <w:p w:rsidR="00DE2DDA" w:rsidRDefault="00DE2DDA" w:rsidP="00DE2D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Заявитель уведомляется о получ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>луги в Личном кабинете на РПГУ</w:t>
            </w:r>
            <w:r w:rsidR="009151F5" w:rsidRPr="003918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501E" w:rsidRPr="0039187A" w:rsidRDefault="00B2501E" w:rsidP="00DE2D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муниципальной услуги предоставляется заявителю в течение 1 </w:t>
            </w:r>
            <w:r w:rsidR="00547BFA">
              <w:rPr>
                <w:rFonts w:ascii="Times New Roman" w:hAnsi="Times New Roman" w:cs="Times New Roman"/>
                <w:sz w:val="24"/>
                <w:szCs w:val="24"/>
              </w:rPr>
              <w:t xml:space="preserve">(Одного)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рабочего дня.</w:t>
            </w:r>
          </w:p>
          <w:p w:rsidR="00DE2DDA" w:rsidRPr="0039187A" w:rsidRDefault="00DE2DDA" w:rsidP="00DE2D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Заявитель может получить результат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услуги 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любом МФЦ Московской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области в виде распечатанного </w:t>
            </w:r>
            <w:r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на бумажном носителе экземпляра электронного документа. </w:t>
            </w:r>
          </w:p>
          <w:p w:rsidR="00DE2DDA" w:rsidRPr="0039187A" w:rsidRDefault="00DE2DDA" w:rsidP="00DB25C4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 этом случае работником МФЦ распечатывается из Модуля МФЦ ЕИС ОУ </w:t>
            </w:r>
            <w:r w:rsidRPr="0039187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br/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DE2DDA" w:rsidRPr="0039187A" w:rsidRDefault="00DE2DDA" w:rsidP="00DE2D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является уведомление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аявителя 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о получении результата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получение результата предоставления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B25C4"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услуги </w:t>
            </w:r>
            <w:r w:rsidR="00901967" w:rsidRPr="0039187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 xml:space="preserve">аявителем. </w:t>
            </w:r>
          </w:p>
          <w:p w:rsidR="00DE2DDA" w:rsidRPr="0039187A" w:rsidRDefault="00DE2DDA" w:rsidP="00DE2D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7A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  <w:tr w:rsidR="00DE2DDA" w:rsidRPr="0039187A" w:rsidTr="00501DAD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B25C4" w:rsidP="008D32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Администрация</w:t>
            </w:r>
            <w:r w:rsidR="00DE2DDA" w:rsidRPr="0039187A">
              <w:rPr>
                <w:sz w:val="24"/>
                <w:szCs w:val="24"/>
              </w:rPr>
              <w:t>/ВИС/</w:t>
            </w:r>
          </w:p>
          <w:p w:rsidR="00DE2DDA" w:rsidRPr="0039187A" w:rsidRDefault="00DE2DDA" w:rsidP="008D32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>Модуль МФЦ ЕИС ОУ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Выдача (направление) результата предоставления </w:t>
            </w:r>
            <w:r w:rsidR="00901967" w:rsidRPr="0039187A">
              <w:rPr>
                <w:sz w:val="24"/>
                <w:szCs w:val="24"/>
              </w:rPr>
              <w:t>м</w:t>
            </w:r>
            <w:r w:rsidR="00DB25C4" w:rsidRPr="0039187A">
              <w:rPr>
                <w:sz w:val="24"/>
                <w:szCs w:val="24"/>
              </w:rPr>
              <w:t xml:space="preserve">униципальной услуги </w:t>
            </w:r>
            <w:r w:rsidR="00901967" w:rsidRPr="0039187A">
              <w:rPr>
                <w:sz w:val="24"/>
                <w:szCs w:val="24"/>
              </w:rPr>
              <w:t>з</w:t>
            </w:r>
            <w:r w:rsidRPr="0039187A">
              <w:rPr>
                <w:sz w:val="24"/>
                <w:szCs w:val="24"/>
              </w:rPr>
              <w:t xml:space="preserve">аявителю </w:t>
            </w:r>
            <w:r w:rsidR="008D32FB">
              <w:rPr>
                <w:sz w:val="24"/>
                <w:szCs w:val="24"/>
              </w:rPr>
              <w:br/>
            </w:r>
            <w:r w:rsidR="00DB25C4" w:rsidRPr="0039187A">
              <w:rPr>
                <w:sz w:val="24"/>
                <w:szCs w:val="24"/>
              </w:rPr>
              <w:t>в</w:t>
            </w:r>
            <w:r w:rsidR="000533F9">
              <w:rPr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9151F5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1 </w:t>
            </w:r>
            <w:r w:rsidR="00E32627" w:rsidRPr="0039187A">
              <w:rPr>
                <w:sz w:val="24"/>
                <w:szCs w:val="24"/>
              </w:rPr>
              <w:t xml:space="preserve">(Один) </w:t>
            </w:r>
            <w:r w:rsidRPr="0039187A">
              <w:rPr>
                <w:sz w:val="24"/>
                <w:szCs w:val="24"/>
              </w:rPr>
              <w:t>рабочий день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DDA" w:rsidRPr="0039187A" w:rsidRDefault="00DE2DDA" w:rsidP="007A4226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39187A">
              <w:rPr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39187A">
              <w:rPr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F9" w:rsidRPr="006406C7" w:rsidRDefault="000533F9" w:rsidP="007A4226">
            <w:pPr>
              <w:pStyle w:val="ConsPlusNormal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уведомляется </w:t>
            </w:r>
            <w:r w:rsidR="002060D4">
              <w:rPr>
                <w:rFonts w:ascii="Times New Roman" w:hAnsi="Times New Roman" w:cs="Times New Roman"/>
                <w:sz w:val="24"/>
                <w:szCs w:val="24"/>
              </w:rPr>
              <w:t xml:space="preserve">по телефону, адресу электронной почты, указанным </w:t>
            </w:r>
            <w:r w:rsidR="008F2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060D4">
              <w:rPr>
                <w:rFonts w:ascii="Times New Roman" w:hAnsi="Times New Roman" w:cs="Times New Roman"/>
                <w:sz w:val="24"/>
                <w:szCs w:val="24"/>
              </w:rPr>
              <w:t xml:space="preserve">в запросе,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о готовности к выдаче результата </w:t>
            </w:r>
            <w:r w:rsidR="002060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060D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, о направлении результата </w:t>
            </w:r>
            <w:r w:rsidR="002060D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="002060D4"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отправлением, по электронной почте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4167" w:rsidRPr="0039187A" w:rsidRDefault="00EF4167" w:rsidP="00EF4167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муниципальной услуги предоставляется заявителю в течение 1 (Одного) рабочего дня.</w:t>
            </w:r>
          </w:p>
          <w:p w:rsidR="000533F9" w:rsidRPr="006406C7" w:rsidRDefault="000533F9" w:rsidP="007A4226">
            <w:pPr>
              <w:pStyle w:val="ConsPlusNormal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EF4167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EF416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выдаче результата предоставления </w:t>
            </w:r>
            <w:r w:rsidR="00EF416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проверяет документы, удостоверяющие личность заявителя. </w:t>
            </w:r>
          </w:p>
          <w:p w:rsidR="000533F9" w:rsidRPr="006406C7" w:rsidRDefault="000533F9" w:rsidP="007A4226">
            <w:pPr>
              <w:pStyle w:val="ConsPlusNormal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После установления личности заявителя должностное лицо </w:t>
            </w:r>
            <w:r w:rsidR="00EF416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выдает заявителю результат предоставления </w:t>
            </w:r>
            <w:r w:rsidR="00EF416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услуги.</w:t>
            </w:r>
          </w:p>
          <w:p w:rsidR="000533F9" w:rsidRPr="006406C7" w:rsidRDefault="000533F9" w:rsidP="007A4226">
            <w:pPr>
              <w:pStyle w:val="ConsPlusNormal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EF4167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EF416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формирует расписку о выдаче результата предоставления </w:t>
            </w:r>
            <w:r w:rsidR="00EF416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услуги, распечатывает ее в 1 экземпляре, подписывает и передает ее на подпись заявителю (данный экземпляр расписки хранится </w:t>
            </w:r>
            <w:r w:rsidR="008F2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130D9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533F9" w:rsidRPr="006406C7" w:rsidRDefault="000533F9" w:rsidP="007A4226">
            <w:pPr>
              <w:pStyle w:val="ConsPlusNormal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Либо должностное лицо, </w:t>
            </w:r>
            <w:r w:rsidR="007130D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7130D9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заявителю результат предоставления </w:t>
            </w:r>
            <w:r w:rsidR="007130D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почтовым отправлением, </w:t>
            </w:r>
            <w:r w:rsidR="008F2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по электронной почте.</w:t>
            </w:r>
          </w:p>
          <w:p w:rsidR="000533F9" w:rsidRPr="006406C7" w:rsidRDefault="000533F9" w:rsidP="007A4226">
            <w:pPr>
              <w:pStyle w:val="ConsPlusNormal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получении результата предоставления </w:t>
            </w:r>
            <w:r w:rsidR="007130D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получение результата предоставления </w:t>
            </w:r>
            <w:r w:rsidR="007130D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заявителем. </w:t>
            </w:r>
          </w:p>
          <w:p w:rsidR="00DE2DDA" w:rsidRPr="0039187A" w:rsidRDefault="000533F9">
            <w:pPr>
              <w:pStyle w:val="ConsPlusNormal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ВИС</w:t>
            </w:r>
          </w:p>
        </w:tc>
      </w:tr>
      <w:bookmarkEnd w:id="181"/>
      <w:bookmarkEnd w:id="182"/>
      <w:bookmarkEnd w:id="183"/>
    </w:tbl>
    <w:p w:rsidR="00C93EB8" w:rsidRPr="0039187A" w:rsidRDefault="00C93EB8" w:rsidP="00FC5AF4">
      <w:pPr>
        <w:jc w:val="center"/>
        <w:rPr>
          <w:bCs/>
          <w:iCs/>
          <w:sz w:val="24"/>
          <w:szCs w:val="24"/>
        </w:rPr>
      </w:pPr>
    </w:p>
    <w:sectPr w:rsidR="00C93EB8" w:rsidRPr="0039187A" w:rsidSect="00C93EB8">
      <w:pgSz w:w="16838" w:h="11906" w:orient="landscape" w:code="9"/>
      <w:pgMar w:top="709" w:right="1134" w:bottom="709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DD3" w:rsidRDefault="004B6DD3" w:rsidP="005F1EAE">
      <w:pPr>
        <w:spacing w:after="0" w:line="240" w:lineRule="auto"/>
      </w:pPr>
      <w:r>
        <w:separator/>
      </w:r>
    </w:p>
  </w:endnote>
  <w:endnote w:type="continuationSeparator" w:id="0">
    <w:p w:rsidR="004B6DD3" w:rsidRDefault="004B6DD3" w:rsidP="005F1EAE">
      <w:pPr>
        <w:spacing w:after="0" w:line="240" w:lineRule="auto"/>
      </w:pPr>
      <w:r>
        <w:continuationSeparator/>
      </w:r>
    </w:p>
  </w:endnote>
  <w:endnote w:type="continuationNotice" w:id="1">
    <w:p w:rsidR="004B6DD3" w:rsidRDefault="004B6DD3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font291">
    <w:altName w:val="Times New Roman"/>
    <w:panose1 w:val="020B0604020202020204"/>
    <w:charset w:val="00"/>
    <w:family w:val="auto"/>
    <w:pitch w:val="variable"/>
    <w:sig w:usb0="00000000" w:usb1="00000000" w:usb2="00000000" w:usb3="00000000" w:csb0="00000000" w:csb1="00000000"/>
  </w:font>
  <w:font w:name="font293">
    <w:altName w:val="Times New Roman"/>
    <w:charset w:val="01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1C" w:rsidRDefault="00C736B2" w:rsidP="00A55FBB">
    <w:pPr>
      <w:pStyle w:val="a9"/>
      <w:framePr w:wrap="none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3E7A1C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4B6DD3">
      <w:rPr>
        <w:rStyle w:val="af4"/>
        <w:noProof/>
      </w:rPr>
      <w:t>3</w:t>
    </w:r>
    <w:r>
      <w:rPr>
        <w:rStyle w:val="af4"/>
      </w:rPr>
      <w:fldChar w:fldCharType="end"/>
    </w:r>
  </w:p>
  <w:p w:rsidR="003E7A1C" w:rsidRPr="00FF3AC8" w:rsidRDefault="003E7A1C" w:rsidP="00113C60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910087"/>
      <w:docPartObj>
        <w:docPartGallery w:val="Page Numbers (Bottom of Page)"/>
        <w:docPartUnique/>
      </w:docPartObj>
    </w:sdtPr>
    <w:sdtContent>
      <w:p w:rsidR="003E7A1C" w:rsidRDefault="00C736B2">
        <w:pPr>
          <w:pStyle w:val="a9"/>
          <w:jc w:val="right"/>
        </w:pPr>
        <w:fldSimple w:instr="PAGE   \* MERGEFORMAT">
          <w:r w:rsidR="005B3C3F">
            <w:rPr>
              <w:noProof/>
            </w:rPr>
            <w:t>35</w:t>
          </w:r>
        </w:fldSimple>
      </w:p>
    </w:sdtContent>
  </w:sdt>
  <w:p w:rsidR="003E7A1C" w:rsidRPr="00FF3AC8" w:rsidRDefault="003E7A1C" w:rsidP="00113C60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1C" w:rsidRDefault="00C736B2" w:rsidP="00A55FBB">
    <w:pPr>
      <w:pStyle w:val="a9"/>
      <w:framePr w:wrap="none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3E7A1C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5B3C3F">
      <w:rPr>
        <w:rStyle w:val="af4"/>
        <w:noProof/>
      </w:rPr>
      <w:t>39</w:t>
    </w:r>
    <w:r>
      <w:rPr>
        <w:rStyle w:val="af4"/>
      </w:rPr>
      <w:fldChar w:fldCharType="end"/>
    </w:r>
  </w:p>
  <w:p w:rsidR="003E7A1C" w:rsidRPr="00FF3AC8" w:rsidRDefault="003E7A1C" w:rsidP="00113C60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DD3" w:rsidRDefault="004B6DD3" w:rsidP="005F1EAE">
      <w:pPr>
        <w:spacing w:after="0" w:line="240" w:lineRule="auto"/>
      </w:pPr>
      <w:r>
        <w:separator/>
      </w:r>
    </w:p>
  </w:footnote>
  <w:footnote w:type="continuationSeparator" w:id="0">
    <w:p w:rsidR="004B6DD3" w:rsidRDefault="004B6DD3" w:rsidP="005F1EAE">
      <w:pPr>
        <w:spacing w:after="0" w:line="240" w:lineRule="auto"/>
      </w:pPr>
      <w:r>
        <w:continuationSeparator/>
      </w:r>
    </w:p>
  </w:footnote>
  <w:footnote w:type="continuationNotice" w:id="1">
    <w:p w:rsidR="004B6DD3" w:rsidRDefault="004B6DD3">
      <w:pPr>
        <w:spacing w:after="0" w:line="240" w:lineRule="auto"/>
      </w:pPr>
    </w:p>
  </w:footnote>
  <w:footnote w:id="2">
    <w:p w:rsidR="003E7A1C" w:rsidRDefault="003E7A1C" w:rsidP="00DA0ECC">
      <w:pPr>
        <w:pStyle w:val="ad"/>
        <w:rPr>
          <w:rFonts w:ascii="Calibri" w:eastAsia="Calibri" w:hAnsi="Calibri"/>
          <w:lang w:eastAsia="en-US"/>
        </w:rPr>
      </w:pPr>
      <w:r>
        <w:rPr>
          <w:rStyle w:val="afd"/>
        </w:rPr>
        <w:footnoteRef/>
      </w:r>
      <w:r>
        <w:t xml:space="preserve"> Заполняется по желанию заявителя.</w:t>
      </w:r>
    </w:p>
  </w:footnote>
  <w:footnote w:id="3">
    <w:p w:rsidR="003E7A1C" w:rsidRPr="003F7472" w:rsidRDefault="003E7A1C" w:rsidP="00555E4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F7472">
        <w:rPr>
          <w:rStyle w:val="afd"/>
          <w:rFonts w:ascii="Times New Roman" w:hAnsi="Times New Roman"/>
          <w:sz w:val="20"/>
          <w:szCs w:val="20"/>
        </w:rPr>
        <w:footnoteRef/>
      </w:r>
      <w:r w:rsidRPr="003F7472">
        <w:rPr>
          <w:rFonts w:ascii="Times New Roman" w:hAnsi="Times New Roman"/>
          <w:sz w:val="20"/>
          <w:szCs w:val="20"/>
        </w:rPr>
        <w:t xml:space="preserve"> Либо указывается </w:t>
      </w:r>
      <w:r w:rsidRPr="003F7472">
        <w:rPr>
          <w:rFonts w:ascii="Times New Roman" w:eastAsia="Times New Roman" w:hAnsi="Times New Roman"/>
          <w:sz w:val="20"/>
          <w:szCs w:val="20"/>
          <w:lang w:eastAsia="ru-RU"/>
        </w:rPr>
        <w:t>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E7A1C" w:rsidRDefault="003E7A1C">
      <w:pPr>
        <w:pStyle w:val="ad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1C" w:rsidRPr="00E57E03" w:rsidRDefault="003E7A1C" w:rsidP="00F16F16">
    <w:pPr>
      <w:pStyle w:val="a7"/>
      <w:rPr>
        <w:sz w:val="1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1C" w:rsidRPr="004A4704" w:rsidRDefault="003E7A1C" w:rsidP="004A47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917" w:hanging="499"/>
      </w:pPr>
      <w:rPr>
        <w:rFonts w:ascii="Times New Roman" w:hAnsi="Times New Roman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5" w:hanging="357"/>
      </w:pPr>
      <w:rPr>
        <w:rFonts w:ascii="Times New Roman" w:hAnsi="Times New Roman"/>
        <w:b/>
        <w:i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84" w:hanging="357"/>
      </w:pPr>
      <w:rPr>
        <w:rFonts w:ascii="Times New Roman" w:hAnsi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59" w:hanging="357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1559" w:hanging="35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59" w:hanging="357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559" w:hanging="357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59" w:hanging="357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559" w:hanging="357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635" w:hanging="360"/>
      </w:pPr>
      <w:rPr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2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4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7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36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7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37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0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592" w:hanging="2160"/>
      </w:pPr>
    </w:lvl>
  </w:abstractNum>
  <w:abstractNum w:abstractNumId="3">
    <w:nsid w:val="00000006"/>
    <w:multiLevelType w:val="multilevel"/>
    <w:tmpl w:val="E0EC5E44"/>
    <w:name w:val="WW8Num5"/>
    <w:lvl w:ilvl="0">
      <w:start w:val="25"/>
      <w:numFmt w:val="decimal"/>
      <w:lvlText w:val="%1."/>
      <w:lvlJc w:val="left"/>
      <w:pPr>
        <w:tabs>
          <w:tab w:val="num" w:pos="1"/>
        </w:tabs>
        <w:ind w:left="1636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"/>
        </w:tabs>
        <w:ind w:left="1572" w:hanging="720"/>
      </w:pPr>
      <w:rPr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"/>
        </w:tabs>
        <w:ind w:left="1147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"/>
        </w:tabs>
        <w:ind w:left="1981" w:hanging="1080"/>
      </w:pPr>
    </w:lvl>
    <w:lvl w:ilvl="4">
      <w:start w:val="1"/>
      <w:numFmt w:val="decimal"/>
      <w:lvlText w:val="%5."/>
      <w:lvlJc w:val="left"/>
      <w:pPr>
        <w:tabs>
          <w:tab w:val="num" w:pos="1"/>
        </w:tabs>
        <w:ind w:left="2161" w:hanging="1080"/>
      </w:pPr>
    </w:lvl>
    <w:lvl w:ilvl="5">
      <w:start w:val="1"/>
      <w:numFmt w:val="decimal"/>
      <w:lvlText w:val="%1.%2.%3.%4.%5.%6."/>
      <w:lvlJc w:val="left"/>
      <w:pPr>
        <w:tabs>
          <w:tab w:val="num" w:pos="1"/>
        </w:tabs>
        <w:ind w:left="270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"/>
        </w:tabs>
        <w:ind w:left="3241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"/>
        </w:tabs>
        <w:ind w:left="342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"/>
        </w:tabs>
        <w:ind w:left="3961" w:hanging="2160"/>
      </w:pPr>
    </w:lvl>
  </w:abstractNum>
  <w:abstractNum w:abstractNumId="4">
    <w:nsid w:val="00000007"/>
    <w:multiLevelType w:val="multilevel"/>
    <w:tmpl w:val="00000007"/>
    <w:name w:val="WW8Num6"/>
    <w:lvl w:ilvl="0">
      <w:start w:val="25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413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69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04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39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5">
    <w:nsid w:val="00000008"/>
    <w:multiLevelType w:val="multilevel"/>
    <w:tmpl w:val="00000008"/>
    <w:name w:val="WWNum14"/>
    <w:lvl w:ilvl="0">
      <w:start w:val="23"/>
      <w:numFmt w:val="decimal"/>
      <w:suff w:val="space"/>
      <w:lvlText w:val="%1."/>
      <w:lvlJc w:val="left"/>
      <w:pPr>
        <w:tabs>
          <w:tab w:val="num" w:pos="0"/>
        </w:tabs>
        <w:ind w:left="4188" w:hanging="360"/>
      </w:pPr>
      <w:rPr>
        <w:sz w:val="24"/>
        <w:szCs w:val="24"/>
      </w:rPr>
    </w:lvl>
    <w:lvl w:ilvl="1">
      <w:start w:val="2"/>
      <w:numFmt w:val="decimal"/>
      <w:suff w:val="space"/>
      <w:lvlText w:val="%1.%2."/>
      <w:lvlJc w:val="left"/>
      <w:pPr>
        <w:tabs>
          <w:tab w:val="num" w:pos="0"/>
        </w:tabs>
        <w:ind w:left="1288" w:hanging="720"/>
      </w:pPr>
      <w:rPr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997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6">
    <w:nsid w:val="00000011"/>
    <w:multiLevelType w:val="multilevel"/>
    <w:tmpl w:val="9604BAA6"/>
    <w:name w:val="WWNum23"/>
    <w:lvl w:ilvl="0">
      <w:start w:val="11"/>
      <w:numFmt w:val="decimal"/>
      <w:suff w:val="space"/>
      <w:lvlText w:val="%1."/>
      <w:lvlJc w:val="left"/>
      <w:pPr>
        <w:ind w:left="5464" w:hanging="360"/>
      </w:pPr>
      <w:rPr>
        <w:rFonts w:hint="default"/>
        <w:i w:val="0"/>
        <w:sz w:val="24"/>
        <w:szCs w:val="24"/>
      </w:rPr>
    </w:lvl>
    <w:lvl w:ilvl="1">
      <w:start w:val="4"/>
      <w:numFmt w:val="decimal"/>
      <w:suff w:val="space"/>
      <w:lvlText w:val="%1.%2."/>
      <w:lvlJc w:val="left"/>
      <w:pPr>
        <w:ind w:left="1713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997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hint="default"/>
      </w:rPr>
    </w:lvl>
  </w:abstractNum>
  <w:abstractNum w:abstractNumId="7">
    <w:nsid w:val="00000017"/>
    <w:multiLevelType w:val="multilevel"/>
    <w:tmpl w:val="00000017"/>
    <w:name w:val="WWNum32"/>
    <w:lvl w:ilvl="0">
      <w:start w:val="19"/>
      <w:numFmt w:val="decimal"/>
      <w:suff w:val="space"/>
      <w:lvlText w:val="%1."/>
      <w:lvlJc w:val="left"/>
      <w:pPr>
        <w:tabs>
          <w:tab w:val="num" w:pos="0"/>
        </w:tabs>
        <w:ind w:left="4188" w:hanging="360"/>
      </w:pPr>
      <w:rPr>
        <w:sz w:val="24"/>
        <w:szCs w:val="24"/>
      </w:rPr>
    </w:lvl>
    <w:lvl w:ilvl="1">
      <w:start w:val="7"/>
      <w:numFmt w:val="decimal"/>
      <w:suff w:val="space"/>
      <w:lvlText w:val="%1.%2."/>
      <w:lvlJc w:val="left"/>
      <w:pPr>
        <w:tabs>
          <w:tab w:val="num" w:pos="0"/>
        </w:tabs>
        <w:ind w:left="1288" w:hanging="720"/>
      </w:pPr>
      <w:rPr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997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8">
    <w:nsid w:val="0000001C"/>
    <w:multiLevelType w:val="multilevel"/>
    <w:tmpl w:val="F68016BA"/>
    <w:name w:val="WWNum40"/>
    <w:lvl w:ilvl="0">
      <w:start w:val="1"/>
      <w:numFmt w:val="russianLow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9">
    <w:nsid w:val="033A6CE1"/>
    <w:multiLevelType w:val="hybridMultilevel"/>
    <w:tmpl w:val="7AA6AC2A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6BDC557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2491BC7"/>
    <w:multiLevelType w:val="hybridMultilevel"/>
    <w:tmpl w:val="37729BBE"/>
    <w:lvl w:ilvl="0" w:tplc="B54A5EF0">
      <w:start w:val="1"/>
      <w:numFmt w:val="decimal"/>
      <w:pStyle w:val="1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06C0114"/>
    <w:multiLevelType w:val="hybridMultilevel"/>
    <w:tmpl w:val="5AAA7D76"/>
    <w:lvl w:ilvl="0" w:tplc="7B3081F0">
      <w:start w:val="5"/>
      <w:numFmt w:val="decimal"/>
      <w:lvlText w:val="%1."/>
      <w:lvlJc w:val="left"/>
      <w:pPr>
        <w:ind w:left="2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1" w:hanging="360"/>
      </w:pPr>
    </w:lvl>
    <w:lvl w:ilvl="2" w:tplc="0419001B" w:tentative="1">
      <w:start w:val="1"/>
      <w:numFmt w:val="lowerRoman"/>
      <w:lvlText w:val="%3."/>
      <w:lvlJc w:val="right"/>
      <w:pPr>
        <w:ind w:left="3961" w:hanging="180"/>
      </w:pPr>
    </w:lvl>
    <w:lvl w:ilvl="3" w:tplc="0419000F" w:tentative="1">
      <w:start w:val="1"/>
      <w:numFmt w:val="decimal"/>
      <w:lvlText w:val="%4."/>
      <w:lvlJc w:val="left"/>
      <w:pPr>
        <w:ind w:left="4681" w:hanging="360"/>
      </w:pPr>
    </w:lvl>
    <w:lvl w:ilvl="4" w:tplc="04190019">
      <w:start w:val="1"/>
      <w:numFmt w:val="lowerLetter"/>
      <w:lvlText w:val="%5."/>
      <w:lvlJc w:val="left"/>
      <w:pPr>
        <w:ind w:left="5401" w:hanging="360"/>
      </w:pPr>
    </w:lvl>
    <w:lvl w:ilvl="5" w:tplc="0419001B" w:tentative="1">
      <w:start w:val="1"/>
      <w:numFmt w:val="lowerRoman"/>
      <w:lvlText w:val="%6."/>
      <w:lvlJc w:val="right"/>
      <w:pPr>
        <w:ind w:left="6121" w:hanging="180"/>
      </w:pPr>
    </w:lvl>
    <w:lvl w:ilvl="6" w:tplc="0419000F" w:tentative="1">
      <w:start w:val="1"/>
      <w:numFmt w:val="decimal"/>
      <w:lvlText w:val="%7."/>
      <w:lvlJc w:val="left"/>
      <w:pPr>
        <w:ind w:left="6841" w:hanging="360"/>
      </w:pPr>
    </w:lvl>
    <w:lvl w:ilvl="7" w:tplc="04190019" w:tentative="1">
      <w:start w:val="1"/>
      <w:numFmt w:val="lowerLetter"/>
      <w:lvlText w:val="%8."/>
      <w:lvlJc w:val="left"/>
      <w:pPr>
        <w:ind w:left="7561" w:hanging="360"/>
      </w:pPr>
    </w:lvl>
    <w:lvl w:ilvl="8" w:tplc="0419001B" w:tentative="1">
      <w:start w:val="1"/>
      <w:numFmt w:val="lowerRoman"/>
      <w:lvlText w:val="%9."/>
      <w:lvlJc w:val="right"/>
      <w:pPr>
        <w:ind w:left="8281" w:hanging="180"/>
      </w:pPr>
    </w:lvl>
  </w:abstractNum>
  <w:abstractNum w:abstractNumId="12">
    <w:nsid w:val="20BA4871"/>
    <w:multiLevelType w:val="multilevel"/>
    <w:tmpl w:val="A38A5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D43ED6"/>
    <w:multiLevelType w:val="multilevel"/>
    <w:tmpl w:val="8BE0974C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4">
    <w:nsid w:val="36535541"/>
    <w:multiLevelType w:val="hybridMultilevel"/>
    <w:tmpl w:val="D090DE82"/>
    <w:lvl w:ilvl="0" w:tplc="B6A8D8A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63B0C3EC">
      <w:start w:val="1"/>
      <w:numFmt w:val="lowerLetter"/>
      <w:lvlText w:val="%2."/>
      <w:lvlJc w:val="left"/>
      <w:pPr>
        <w:ind w:left="1440" w:hanging="360"/>
      </w:pPr>
    </w:lvl>
    <w:lvl w:ilvl="2" w:tplc="AAA29050" w:tentative="1">
      <w:start w:val="1"/>
      <w:numFmt w:val="lowerRoman"/>
      <w:lvlText w:val="%3."/>
      <w:lvlJc w:val="right"/>
      <w:pPr>
        <w:ind w:left="2160" w:hanging="180"/>
      </w:pPr>
    </w:lvl>
    <w:lvl w:ilvl="3" w:tplc="CA7ED93A" w:tentative="1">
      <w:start w:val="1"/>
      <w:numFmt w:val="decimal"/>
      <w:lvlText w:val="%4."/>
      <w:lvlJc w:val="left"/>
      <w:pPr>
        <w:ind w:left="2880" w:hanging="360"/>
      </w:pPr>
    </w:lvl>
    <w:lvl w:ilvl="4" w:tplc="2FAC487E" w:tentative="1">
      <w:start w:val="1"/>
      <w:numFmt w:val="lowerLetter"/>
      <w:lvlText w:val="%5."/>
      <w:lvlJc w:val="left"/>
      <w:pPr>
        <w:ind w:left="3600" w:hanging="360"/>
      </w:pPr>
    </w:lvl>
    <w:lvl w:ilvl="5" w:tplc="5A3ADBEC" w:tentative="1">
      <w:start w:val="1"/>
      <w:numFmt w:val="lowerRoman"/>
      <w:lvlText w:val="%6."/>
      <w:lvlJc w:val="right"/>
      <w:pPr>
        <w:ind w:left="4320" w:hanging="180"/>
      </w:pPr>
    </w:lvl>
    <w:lvl w:ilvl="6" w:tplc="6C06969A" w:tentative="1">
      <w:start w:val="1"/>
      <w:numFmt w:val="decimal"/>
      <w:lvlText w:val="%7."/>
      <w:lvlJc w:val="left"/>
      <w:pPr>
        <w:ind w:left="5040" w:hanging="360"/>
      </w:pPr>
    </w:lvl>
    <w:lvl w:ilvl="7" w:tplc="3830D882" w:tentative="1">
      <w:start w:val="1"/>
      <w:numFmt w:val="lowerLetter"/>
      <w:lvlText w:val="%8."/>
      <w:lvlJc w:val="left"/>
      <w:pPr>
        <w:ind w:left="5760" w:hanging="360"/>
      </w:pPr>
    </w:lvl>
    <w:lvl w:ilvl="8" w:tplc="886655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B152A2"/>
    <w:multiLevelType w:val="multilevel"/>
    <w:tmpl w:val="59F2EFA2"/>
    <w:lvl w:ilvl="0">
      <w:start w:val="12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5" w:hanging="825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505" w:hanging="825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16">
    <w:nsid w:val="377F39E5"/>
    <w:multiLevelType w:val="hybridMultilevel"/>
    <w:tmpl w:val="F5D0C2CE"/>
    <w:lvl w:ilvl="0" w:tplc="1B5010B2">
      <w:start w:val="29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>
    <w:nsid w:val="3B6149CF"/>
    <w:multiLevelType w:val="multilevel"/>
    <w:tmpl w:val="B2AE6A6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18">
    <w:nsid w:val="445D67EF"/>
    <w:multiLevelType w:val="hybridMultilevel"/>
    <w:tmpl w:val="48A2DD70"/>
    <w:lvl w:ilvl="0" w:tplc="88B4C2C6">
      <w:start w:val="1"/>
      <w:numFmt w:val="decimal"/>
      <w:pStyle w:val="10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47334581"/>
    <w:multiLevelType w:val="hybridMultilevel"/>
    <w:tmpl w:val="4100FD58"/>
    <w:lvl w:ilvl="0" w:tplc="88B4C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52E43"/>
    <w:multiLevelType w:val="hybridMultilevel"/>
    <w:tmpl w:val="454035EE"/>
    <w:lvl w:ilvl="0" w:tplc="0419000F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DDD6133"/>
    <w:multiLevelType w:val="multilevel"/>
    <w:tmpl w:val="294CCA58"/>
    <w:lvl w:ilvl="0">
      <w:start w:val="1"/>
      <w:numFmt w:val="decimal"/>
      <w:pStyle w:val="2-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997" w:hanging="720"/>
      </w:pPr>
      <w:rPr>
        <w:rFonts w:hint="default"/>
        <w:b w:val="0"/>
        <w:i w:val="0"/>
        <w:strike w:val="0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997" w:hanging="720"/>
      </w:pPr>
      <w:rPr>
        <w:rFonts w:hint="default"/>
        <w:strike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2">
    <w:nsid w:val="4F2621DB"/>
    <w:multiLevelType w:val="hybridMultilevel"/>
    <w:tmpl w:val="004834F2"/>
    <w:lvl w:ilvl="0" w:tplc="FF82CE68">
      <w:start w:val="1"/>
      <w:numFmt w:val="russianLower"/>
      <w:lvlText w:val="%1."/>
      <w:lvlJc w:val="left"/>
      <w:pPr>
        <w:ind w:left="1635" w:hanging="360"/>
      </w:pPr>
      <w:rPr>
        <w:rFonts w:hint="default"/>
      </w:rPr>
    </w:lvl>
    <w:lvl w:ilvl="1" w:tplc="F9D4D83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E4C4E58A">
      <w:start w:val="2"/>
      <w:numFmt w:val="decimal"/>
      <w:lvlText w:val="%3)"/>
      <w:lvlJc w:val="left"/>
      <w:pPr>
        <w:ind w:left="3396" w:hanging="360"/>
      </w:pPr>
      <w:rPr>
        <w:rFonts w:hint="default"/>
      </w:rPr>
    </w:lvl>
    <w:lvl w:ilvl="3" w:tplc="AFD646FE">
      <w:start w:val="23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6276A93A" w:tentative="1">
      <w:start w:val="1"/>
      <w:numFmt w:val="lowerLetter"/>
      <w:lvlText w:val="%5."/>
      <w:lvlJc w:val="left"/>
      <w:pPr>
        <w:ind w:left="4656" w:hanging="360"/>
      </w:pPr>
    </w:lvl>
    <w:lvl w:ilvl="5" w:tplc="BA46CA0A" w:tentative="1">
      <w:start w:val="1"/>
      <w:numFmt w:val="lowerRoman"/>
      <w:lvlText w:val="%6."/>
      <w:lvlJc w:val="right"/>
      <w:pPr>
        <w:ind w:left="5376" w:hanging="180"/>
      </w:pPr>
    </w:lvl>
    <w:lvl w:ilvl="6" w:tplc="7BD8909C" w:tentative="1">
      <w:start w:val="1"/>
      <w:numFmt w:val="decimal"/>
      <w:lvlText w:val="%7."/>
      <w:lvlJc w:val="left"/>
      <w:pPr>
        <w:ind w:left="6096" w:hanging="360"/>
      </w:pPr>
    </w:lvl>
    <w:lvl w:ilvl="7" w:tplc="280A927C" w:tentative="1">
      <w:start w:val="1"/>
      <w:numFmt w:val="lowerLetter"/>
      <w:lvlText w:val="%8."/>
      <w:lvlJc w:val="left"/>
      <w:pPr>
        <w:ind w:left="6816" w:hanging="360"/>
      </w:pPr>
    </w:lvl>
    <w:lvl w:ilvl="8" w:tplc="3DFAF52C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55463676"/>
    <w:multiLevelType w:val="multilevel"/>
    <w:tmpl w:val="6452326E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24">
    <w:nsid w:val="5E912708"/>
    <w:multiLevelType w:val="multilevel"/>
    <w:tmpl w:val="50E264D2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631A78"/>
    <w:multiLevelType w:val="hybridMultilevel"/>
    <w:tmpl w:val="67825CFA"/>
    <w:lvl w:ilvl="0" w:tplc="3D12363E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5BC409E8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DCC01FE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EBCCB96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21E1BD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56A91AA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C58ABE7E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85B62CA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35AE16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61B67BE"/>
    <w:multiLevelType w:val="multilevel"/>
    <w:tmpl w:val="71229A0C"/>
    <w:lvl w:ilvl="0">
      <w:start w:val="8"/>
      <w:numFmt w:val="decimal"/>
      <w:suff w:val="space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>
    <w:nsid w:val="714410D7"/>
    <w:multiLevelType w:val="multilevel"/>
    <w:tmpl w:val="50E264D2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21"/>
  </w:num>
  <w:num w:numId="2">
    <w:abstractNumId w:val="20"/>
  </w:num>
  <w:num w:numId="3">
    <w:abstractNumId w:val="14"/>
  </w:num>
  <w:num w:numId="4">
    <w:abstractNumId w:val="22"/>
  </w:num>
  <w:num w:numId="5">
    <w:abstractNumId w:val="18"/>
  </w:num>
  <w:num w:numId="6">
    <w:abstractNumId w:val="9"/>
  </w:num>
  <w:num w:numId="7">
    <w:abstractNumId w:val="10"/>
  </w:num>
  <w:num w:numId="8">
    <w:abstractNumId w:val="19"/>
  </w:num>
  <w:num w:numId="9">
    <w:abstractNumId w:val="15"/>
  </w:num>
  <w:num w:numId="10">
    <w:abstractNumId w:val="26"/>
  </w:num>
  <w:num w:numId="11">
    <w:abstractNumId w:val="3"/>
  </w:num>
  <w:num w:numId="12">
    <w:abstractNumId w:val="2"/>
  </w:num>
  <w:num w:numId="13">
    <w:abstractNumId w:val="13"/>
  </w:num>
  <w:num w:numId="14">
    <w:abstractNumId w:val="21"/>
    <w:lvlOverride w:ilvl="0">
      <w:startOverride w:val="5"/>
    </w:lvlOverride>
    <w:lvlOverride w:ilvl="1">
      <w:startOverride w:val="3"/>
    </w:lvlOverride>
  </w:num>
  <w:num w:numId="15">
    <w:abstractNumId w:val="27"/>
  </w:num>
  <w:num w:numId="16">
    <w:abstractNumId w:val="23"/>
  </w:num>
  <w:num w:numId="17">
    <w:abstractNumId w:val="6"/>
  </w:num>
  <w:num w:numId="18">
    <w:abstractNumId w:val="17"/>
  </w:num>
  <w:num w:numId="19">
    <w:abstractNumId w:val="7"/>
  </w:num>
  <w:num w:numId="20">
    <w:abstractNumId w:val="8"/>
  </w:num>
  <w:num w:numId="21">
    <w:abstractNumId w:val="5"/>
  </w:num>
  <w:num w:numId="22">
    <w:abstractNumId w:val="16"/>
  </w:num>
  <w:num w:numId="23">
    <w:abstractNumId w:val="24"/>
  </w:num>
  <w:num w:numId="24">
    <w:abstractNumId w:val="11"/>
  </w:num>
  <w:num w:numId="25">
    <w:abstractNumId w:val="12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1"/>
    <w:lvlOverride w:ilvl="0">
      <w:startOverride w:val="8"/>
    </w:lvlOverride>
  </w:num>
  <w:num w:numId="33">
    <w:abstractNumId w:val="21"/>
  </w:num>
  <w:num w:numId="34">
    <w:abstractNumId w:val="21"/>
  </w:num>
  <w:num w:numId="35">
    <w:abstractNumId w:val="21"/>
  </w:num>
  <w:num w:numId="36">
    <w:abstractNumId w:val="21"/>
  </w:num>
  <w:numIdMacAtCleanup w:val="2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Учетная запись Майкрософт">
    <w15:presenceInfo w15:providerId="Windows Live" w15:userId="ca994e3e5935b9b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09"/>
  <w:hyphenationZone w:val="357"/>
  <w:doNotHyphenateCaps/>
  <w:drawingGridHorizontalSpacing w:val="110"/>
  <w:drawingGridVerticalSpacing w:val="299"/>
  <w:displayHorizontalDrawingGridEvery w:val="2"/>
  <w:characterSpacingControl w:val="doNotCompress"/>
  <w:savePreviewPicture/>
  <w:hdrShapeDefaults>
    <o:shapedefaults v:ext="edit" spidmax="1741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0E6C84"/>
    <w:rsid w:val="00000E91"/>
    <w:rsid w:val="00001111"/>
    <w:rsid w:val="0000150D"/>
    <w:rsid w:val="000018B1"/>
    <w:rsid w:val="00001B2D"/>
    <w:rsid w:val="00001D2E"/>
    <w:rsid w:val="00002444"/>
    <w:rsid w:val="00003247"/>
    <w:rsid w:val="00003372"/>
    <w:rsid w:val="0000393D"/>
    <w:rsid w:val="000043CF"/>
    <w:rsid w:val="00005230"/>
    <w:rsid w:val="000056D2"/>
    <w:rsid w:val="0000606C"/>
    <w:rsid w:val="0000756E"/>
    <w:rsid w:val="000100EC"/>
    <w:rsid w:val="00010B39"/>
    <w:rsid w:val="00011A58"/>
    <w:rsid w:val="000127DC"/>
    <w:rsid w:val="0001360F"/>
    <w:rsid w:val="000137B8"/>
    <w:rsid w:val="00013C4A"/>
    <w:rsid w:val="0001440F"/>
    <w:rsid w:val="00014530"/>
    <w:rsid w:val="0001495D"/>
    <w:rsid w:val="00014AE6"/>
    <w:rsid w:val="00015B7E"/>
    <w:rsid w:val="00015F5C"/>
    <w:rsid w:val="00015FAC"/>
    <w:rsid w:val="00017311"/>
    <w:rsid w:val="00017550"/>
    <w:rsid w:val="0001790A"/>
    <w:rsid w:val="00020D22"/>
    <w:rsid w:val="0002175D"/>
    <w:rsid w:val="00021F5E"/>
    <w:rsid w:val="00021F71"/>
    <w:rsid w:val="0002205D"/>
    <w:rsid w:val="000228BC"/>
    <w:rsid w:val="00022E94"/>
    <w:rsid w:val="00022F4A"/>
    <w:rsid w:val="00023166"/>
    <w:rsid w:val="00023578"/>
    <w:rsid w:val="0002358B"/>
    <w:rsid w:val="000236A9"/>
    <w:rsid w:val="00023D9E"/>
    <w:rsid w:val="00024478"/>
    <w:rsid w:val="00024526"/>
    <w:rsid w:val="00024826"/>
    <w:rsid w:val="000251B2"/>
    <w:rsid w:val="00025741"/>
    <w:rsid w:val="00025B04"/>
    <w:rsid w:val="00026308"/>
    <w:rsid w:val="00026A3C"/>
    <w:rsid w:val="00026BE7"/>
    <w:rsid w:val="000271B5"/>
    <w:rsid w:val="0002729B"/>
    <w:rsid w:val="00027F65"/>
    <w:rsid w:val="00030247"/>
    <w:rsid w:val="0003098F"/>
    <w:rsid w:val="000311F2"/>
    <w:rsid w:val="000317B9"/>
    <w:rsid w:val="00031827"/>
    <w:rsid w:val="00032832"/>
    <w:rsid w:val="000329FA"/>
    <w:rsid w:val="00032D97"/>
    <w:rsid w:val="00034D4F"/>
    <w:rsid w:val="00035C09"/>
    <w:rsid w:val="00036036"/>
    <w:rsid w:val="00036398"/>
    <w:rsid w:val="00036426"/>
    <w:rsid w:val="00036C5E"/>
    <w:rsid w:val="0003714F"/>
    <w:rsid w:val="00037170"/>
    <w:rsid w:val="000378AB"/>
    <w:rsid w:val="00040650"/>
    <w:rsid w:val="00040B42"/>
    <w:rsid w:val="00041687"/>
    <w:rsid w:val="000419D0"/>
    <w:rsid w:val="00041F59"/>
    <w:rsid w:val="00042758"/>
    <w:rsid w:val="00042DA9"/>
    <w:rsid w:val="00043FA3"/>
    <w:rsid w:val="000441E8"/>
    <w:rsid w:val="00044487"/>
    <w:rsid w:val="000445AA"/>
    <w:rsid w:val="0004549A"/>
    <w:rsid w:val="00045824"/>
    <w:rsid w:val="00045B26"/>
    <w:rsid w:val="00045E18"/>
    <w:rsid w:val="00046008"/>
    <w:rsid w:val="00046023"/>
    <w:rsid w:val="00046B56"/>
    <w:rsid w:val="00046B60"/>
    <w:rsid w:val="00047855"/>
    <w:rsid w:val="00050F9B"/>
    <w:rsid w:val="00051256"/>
    <w:rsid w:val="00052042"/>
    <w:rsid w:val="00052756"/>
    <w:rsid w:val="00052F58"/>
    <w:rsid w:val="000533F9"/>
    <w:rsid w:val="00053590"/>
    <w:rsid w:val="000536B0"/>
    <w:rsid w:val="00053B55"/>
    <w:rsid w:val="00054059"/>
    <w:rsid w:val="00054073"/>
    <w:rsid w:val="00054482"/>
    <w:rsid w:val="0005484F"/>
    <w:rsid w:val="00055169"/>
    <w:rsid w:val="00055E01"/>
    <w:rsid w:val="000560EC"/>
    <w:rsid w:val="000570F3"/>
    <w:rsid w:val="00057370"/>
    <w:rsid w:val="000574F6"/>
    <w:rsid w:val="000575AE"/>
    <w:rsid w:val="00057F20"/>
    <w:rsid w:val="00060208"/>
    <w:rsid w:val="00060260"/>
    <w:rsid w:val="00060BAE"/>
    <w:rsid w:val="00060CF8"/>
    <w:rsid w:val="00061FCE"/>
    <w:rsid w:val="0006361D"/>
    <w:rsid w:val="000639E4"/>
    <w:rsid w:val="00064E78"/>
    <w:rsid w:val="00064F21"/>
    <w:rsid w:val="000650FD"/>
    <w:rsid w:val="0006595B"/>
    <w:rsid w:val="00065FB6"/>
    <w:rsid w:val="000661D8"/>
    <w:rsid w:val="00066814"/>
    <w:rsid w:val="000677C6"/>
    <w:rsid w:val="00067A5E"/>
    <w:rsid w:val="000700AE"/>
    <w:rsid w:val="0007068C"/>
    <w:rsid w:val="000712B8"/>
    <w:rsid w:val="00071766"/>
    <w:rsid w:val="00071AA4"/>
    <w:rsid w:val="00071D26"/>
    <w:rsid w:val="000726D5"/>
    <w:rsid w:val="00073228"/>
    <w:rsid w:val="00073707"/>
    <w:rsid w:val="00073ACE"/>
    <w:rsid w:val="00073CD7"/>
    <w:rsid w:val="0007460F"/>
    <w:rsid w:val="00074820"/>
    <w:rsid w:val="000749D4"/>
    <w:rsid w:val="00074B69"/>
    <w:rsid w:val="0007530A"/>
    <w:rsid w:val="00075E68"/>
    <w:rsid w:val="00075F69"/>
    <w:rsid w:val="0007606F"/>
    <w:rsid w:val="00080EF2"/>
    <w:rsid w:val="00081769"/>
    <w:rsid w:val="00081D16"/>
    <w:rsid w:val="00082025"/>
    <w:rsid w:val="00082B39"/>
    <w:rsid w:val="00082FAC"/>
    <w:rsid w:val="000831C9"/>
    <w:rsid w:val="000832CF"/>
    <w:rsid w:val="00083C76"/>
    <w:rsid w:val="00083CB2"/>
    <w:rsid w:val="00083D21"/>
    <w:rsid w:val="00083ECB"/>
    <w:rsid w:val="00084A45"/>
    <w:rsid w:val="000856A6"/>
    <w:rsid w:val="000862A3"/>
    <w:rsid w:val="000875E6"/>
    <w:rsid w:val="00087FDD"/>
    <w:rsid w:val="00090DA7"/>
    <w:rsid w:val="00090F9B"/>
    <w:rsid w:val="00090FB2"/>
    <w:rsid w:val="00091347"/>
    <w:rsid w:val="00091375"/>
    <w:rsid w:val="00092048"/>
    <w:rsid w:val="000927A8"/>
    <w:rsid w:val="00093F97"/>
    <w:rsid w:val="00093FB9"/>
    <w:rsid w:val="00093FBF"/>
    <w:rsid w:val="000943E3"/>
    <w:rsid w:val="000950B9"/>
    <w:rsid w:val="000952FF"/>
    <w:rsid w:val="00096C80"/>
    <w:rsid w:val="000978BA"/>
    <w:rsid w:val="00097976"/>
    <w:rsid w:val="00097C75"/>
    <w:rsid w:val="000A0ADA"/>
    <w:rsid w:val="000A17DB"/>
    <w:rsid w:val="000A1B85"/>
    <w:rsid w:val="000A346B"/>
    <w:rsid w:val="000A37E6"/>
    <w:rsid w:val="000A4735"/>
    <w:rsid w:val="000A4EC9"/>
    <w:rsid w:val="000A6090"/>
    <w:rsid w:val="000A62D5"/>
    <w:rsid w:val="000A6672"/>
    <w:rsid w:val="000A6883"/>
    <w:rsid w:val="000A742B"/>
    <w:rsid w:val="000A7D6A"/>
    <w:rsid w:val="000B06BD"/>
    <w:rsid w:val="000B0735"/>
    <w:rsid w:val="000B2219"/>
    <w:rsid w:val="000B2696"/>
    <w:rsid w:val="000B293B"/>
    <w:rsid w:val="000B2A1A"/>
    <w:rsid w:val="000B2B4A"/>
    <w:rsid w:val="000B2CA4"/>
    <w:rsid w:val="000B3A12"/>
    <w:rsid w:val="000B4379"/>
    <w:rsid w:val="000B4654"/>
    <w:rsid w:val="000B48ED"/>
    <w:rsid w:val="000B5191"/>
    <w:rsid w:val="000B5761"/>
    <w:rsid w:val="000B5AA9"/>
    <w:rsid w:val="000B6025"/>
    <w:rsid w:val="000B6767"/>
    <w:rsid w:val="000B6F3B"/>
    <w:rsid w:val="000B7B76"/>
    <w:rsid w:val="000C008D"/>
    <w:rsid w:val="000C0281"/>
    <w:rsid w:val="000C10CC"/>
    <w:rsid w:val="000C172F"/>
    <w:rsid w:val="000C218C"/>
    <w:rsid w:val="000C364D"/>
    <w:rsid w:val="000C3855"/>
    <w:rsid w:val="000C38A9"/>
    <w:rsid w:val="000C3C16"/>
    <w:rsid w:val="000C3E47"/>
    <w:rsid w:val="000C4215"/>
    <w:rsid w:val="000C42B8"/>
    <w:rsid w:val="000C4404"/>
    <w:rsid w:val="000C4972"/>
    <w:rsid w:val="000C5500"/>
    <w:rsid w:val="000C5AC3"/>
    <w:rsid w:val="000C5AD2"/>
    <w:rsid w:val="000C5CD7"/>
    <w:rsid w:val="000C66DB"/>
    <w:rsid w:val="000C6D6B"/>
    <w:rsid w:val="000C7132"/>
    <w:rsid w:val="000C727E"/>
    <w:rsid w:val="000D006E"/>
    <w:rsid w:val="000D0234"/>
    <w:rsid w:val="000D057C"/>
    <w:rsid w:val="000D135B"/>
    <w:rsid w:val="000D1750"/>
    <w:rsid w:val="000D18CE"/>
    <w:rsid w:val="000D1ACB"/>
    <w:rsid w:val="000D1B1F"/>
    <w:rsid w:val="000D2A09"/>
    <w:rsid w:val="000D46A2"/>
    <w:rsid w:val="000D51BE"/>
    <w:rsid w:val="000D526D"/>
    <w:rsid w:val="000D690F"/>
    <w:rsid w:val="000D7705"/>
    <w:rsid w:val="000E0898"/>
    <w:rsid w:val="000E2AFF"/>
    <w:rsid w:val="000E2EB6"/>
    <w:rsid w:val="000E38BB"/>
    <w:rsid w:val="000E4118"/>
    <w:rsid w:val="000E4659"/>
    <w:rsid w:val="000E492D"/>
    <w:rsid w:val="000E4973"/>
    <w:rsid w:val="000E4B4F"/>
    <w:rsid w:val="000E4DDE"/>
    <w:rsid w:val="000E5AED"/>
    <w:rsid w:val="000E5C93"/>
    <w:rsid w:val="000E6910"/>
    <w:rsid w:val="000E6C84"/>
    <w:rsid w:val="000E7F77"/>
    <w:rsid w:val="000F035F"/>
    <w:rsid w:val="000F0945"/>
    <w:rsid w:val="000F145B"/>
    <w:rsid w:val="000F1F95"/>
    <w:rsid w:val="000F26EE"/>
    <w:rsid w:val="000F2A99"/>
    <w:rsid w:val="000F30DC"/>
    <w:rsid w:val="000F3A52"/>
    <w:rsid w:val="000F49BF"/>
    <w:rsid w:val="000F4E4D"/>
    <w:rsid w:val="000F4E50"/>
    <w:rsid w:val="000F52E6"/>
    <w:rsid w:val="000F62D8"/>
    <w:rsid w:val="001006AE"/>
    <w:rsid w:val="00101D62"/>
    <w:rsid w:val="001023EB"/>
    <w:rsid w:val="00102EB9"/>
    <w:rsid w:val="00102EE6"/>
    <w:rsid w:val="001030A7"/>
    <w:rsid w:val="001032DA"/>
    <w:rsid w:val="00103C34"/>
    <w:rsid w:val="00103CD7"/>
    <w:rsid w:val="00103CEE"/>
    <w:rsid w:val="0010442A"/>
    <w:rsid w:val="00104446"/>
    <w:rsid w:val="00105838"/>
    <w:rsid w:val="001059CA"/>
    <w:rsid w:val="0010631E"/>
    <w:rsid w:val="0010775F"/>
    <w:rsid w:val="001105E1"/>
    <w:rsid w:val="00110927"/>
    <w:rsid w:val="00110E98"/>
    <w:rsid w:val="001113E4"/>
    <w:rsid w:val="001119C0"/>
    <w:rsid w:val="001132CA"/>
    <w:rsid w:val="001132E0"/>
    <w:rsid w:val="00113A97"/>
    <w:rsid w:val="00113B66"/>
    <w:rsid w:val="00113C60"/>
    <w:rsid w:val="00114572"/>
    <w:rsid w:val="00114FF4"/>
    <w:rsid w:val="00115766"/>
    <w:rsid w:val="00115C6C"/>
    <w:rsid w:val="00115C9F"/>
    <w:rsid w:val="001168EF"/>
    <w:rsid w:val="001169C3"/>
    <w:rsid w:val="00116A8F"/>
    <w:rsid w:val="00117902"/>
    <w:rsid w:val="00120264"/>
    <w:rsid w:val="0012077F"/>
    <w:rsid w:val="00120ACA"/>
    <w:rsid w:val="00120BFA"/>
    <w:rsid w:val="00120D45"/>
    <w:rsid w:val="001216A8"/>
    <w:rsid w:val="00121B3E"/>
    <w:rsid w:val="00121BF8"/>
    <w:rsid w:val="00121E58"/>
    <w:rsid w:val="0012208B"/>
    <w:rsid w:val="001221BF"/>
    <w:rsid w:val="00122930"/>
    <w:rsid w:val="00123A0E"/>
    <w:rsid w:val="00123E27"/>
    <w:rsid w:val="00124547"/>
    <w:rsid w:val="00124610"/>
    <w:rsid w:val="00124D46"/>
    <w:rsid w:val="0012624B"/>
    <w:rsid w:val="001264A0"/>
    <w:rsid w:val="00127628"/>
    <w:rsid w:val="00127B8D"/>
    <w:rsid w:val="001304F0"/>
    <w:rsid w:val="0013083D"/>
    <w:rsid w:val="00130BBD"/>
    <w:rsid w:val="001312DF"/>
    <w:rsid w:val="00132440"/>
    <w:rsid w:val="00132A6A"/>
    <w:rsid w:val="00132C21"/>
    <w:rsid w:val="00133216"/>
    <w:rsid w:val="0013344A"/>
    <w:rsid w:val="0013393F"/>
    <w:rsid w:val="001348C5"/>
    <w:rsid w:val="00134EB5"/>
    <w:rsid w:val="0013508D"/>
    <w:rsid w:val="00135314"/>
    <w:rsid w:val="0013557C"/>
    <w:rsid w:val="001358D7"/>
    <w:rsid w:val="00135CA1"/>
    <w:rsid w:val="00135E66"/>
    <w:rsid w:val="00135F07"/>
    <w:rsid w:val="00136B5D"/>
    <w:rsid w:val="001372C3"/>
    <w:rsid w:val="00137A28"/>
    <w:rsid w:val="0014059D"/>
    <w:rsid w:val="001405F9"/>
    <w:rsid w:val="0014074C"/>
    <w:rsid w:val="00140DA6"/>
    <w:rsid w:val="00141253"/>
    <w:rsid w:val="0014290B"/>
    <w:rsid w:val="00144621"/>
    <w:rsid w:val="00145731"/>
    <w:rsid w:val="00145E9D"/>
    <w:rsid w:val="00145EA2"/>
    <w:rsid w:val="00145F0E"/>
    <w:rsid w:val="00146151"/>
    <w:rsid w:val="00146E8E"/>
    <w:rsid w:val="0015014F"/>
    <w:rsid w:val="0015049F"/>
    <w:rsid w:val="00150DA6"/>
    <w:rsid w:val="00150F99"/>
    <w:rsid w:val="00151064"/>
    <w:rsid w:val="001514CA"/>
    <w:rsid w:val="0015165E"/>
    <w:rsid w:val="00151C19"/>
    <w:rsid w:val="0015289C"/>
    <w:rsid w:val="00153368"/>
    <w:rsid w:val="0015345B"/>
    <w:rsid w:val="00153830"/>
    <w:rsid w:val="00153A5F"/>
    <w:rsid w:val="00153EB8"/>
    <w:rsid w:val="0015401D"/>
    <w:rsid w:val="00154F66"/>
    <w:rsid w:val="0015538D"/>
    <w:rsid w:val="0015558C"/>
    <w:rsid w:val="00155C06"/>
    <w:rsid w:val="00157805"/>
    <w:rsid w:val="0016046E"/>
    <w:rsid w:val="00160B32"/>
    <w:rsid w:val="001610E3"/>
    <w:rsid w:val="00161145"/>
    <w:rsid w:val="00161315"/>
    <w:rsid w:val="001613A4"/>
    <w:rsid w:val="001615BE"/>
    <w:rsid w:val="0016256A"/>
    <w:rsid w:val="00162873"/>
    <w:rsid w:val="00162D24"/>
    <w:rsid w:val="00163D34"/>
    <w:rsid w:val="00164A94"/>
    <w:rsid w:val="00164FEC"/>
    <w:rsid w:val="001652FB"/>
    <w:rsid w:val="001661D1"/>
    <w:rsid w:val="001669D1"/>
    <w:rsid w:val="00166C07"/>
    <w:rsid w:val="00166C2F"/>
    <w:rsid w:val="0016729E"/>
    <w:rsid w:val="00170012"/>
    <w:rsid w:val="001704A8"/>
    <w:rsid w:val="001709C7"/>
    <w:rsid w:val="00170F48"/>
    <w:rsid w:val="00170F99"/>
    <w:rsid w:val="00171262"/>
    <w:rsid w:val="00171539"/>
    <w:rsid w:val="001715A4"/>
    <w:rsid w:val="00171BAE"/>
    <w:rsid w:val="00171EEF"/>
    <w:rsid w:val="00172112"/>
    <w:rsid w:val="00172470"/>
    <w:rsid w:val="00173CEB"/>
    <w:rsid w:val="00173D42"/>
    <w:rsid w:val="00174B9C"/>
    <w:rsid w:val="00174F63"/>
    <w:rsid w:val="00175323"/>
    <w:rsid w:val="00175985"/>
    <w:rsid w:val="00175CAA"/>
    <w:rsid w:val="0017616B"/>
    <w:rsid w:val="00176749"/>
    <w:rsid w:val="00176815"/>
    <w:rsid w:val="00176D68"/>
    <w:rsid w:val="00176F93"/>
    <w:rsid w:val="001809F4"/>
    <w:rsid w:val="00180EBE"/>
    <w:rsid w:val="00181681"/>
    <w:rsid w:val="001827F8"/>
    <w:rsid w:val="00182D99"/>
    <w:rsid w:val="0018315B"/>
    <w:rsid w:val="00183EA2"/>
    <w:rsid w:val="0018434A"/>
    <w:rsid w:val="00184A34"/>
    <w:rsid w:val="00185E7D"/>
    <w:rsid w:val="00185E82"/>
    <w:rsid w:val="001862AA"/>
    <w:rsid w:val="0018632B"/>
    <w:rsid w:val="001874A9"/>
    <w:rsid w:val="00190D34"/>
    <w:rsid w:val="001911DD"/>
    <w:rsid w:val="0019186C"/>
    <w:rsid w:val="00191EB1"/>
    <w:rsid w:val="00191ECE"/>
    <w:rsid w:val="00192455"/>
    <w:rsid w:val="001929B6"/>
    <w:rsid w:val="00192D5C"/>
    <w:rsid w:val="00192FD5"/>
    <w:rsid w:val="001934F2"/>
    <w:rsid w:val="00194D31"/>
    <w:rsid w:val="00194DCB"/>
    <w:rsid w:val="00195310"/>
    <w:rsid w:val="0019567B"/>
    <w:rsid w:val="00195A88"/>
    <w:rsid w:val="00195BFC"/>
    <w:rsid w:val="00195CBD"/>
    <w:rsid w:val="00195CD4"/>
    <w:rsid w:val="00196B30"/>
    <w:rsid w:val="00196D46"/>
    <w:rsid w:val="00197758"/>
    <w:rsid w:val="00197C84"/>
    <w:rsid w:val="00197CE9"/>
    <w:rsid w:val="00197D60"/>
    <w:rsid w:val="001A005B"/>
    <w:rsid w:val="001A0B9D"/>
    <w:rsid w:val="001A2166"/>
    <w:rsid w:val="001A2A6A"/>
    <w:rsid w:val="001A3031"/>
    <w:rsid w:val="001A3163"/>
    <w:rsid w:val="001A3196"/>
    <w:rsid w:val="001A338A"/>
    <w:rsid w:val="001A39AF"/>
    <w:rsid w:val="001A42B5"/>
    <w:rsid w:val="001A433D"/>
    <w:rsid w:val="001A4598"/>
    <w:rsid w:val="001A4756"/>
    <w:rsid w:val="001A4F04"/>
    <w:rsid w:val="001A5655"/>
    <w:rsid w:val="001A5FDE"/>
    <w:rsid w:val="001A643D"/>
    <w:rsid w:val="001A650F"/>
    <w:rsid w:val="001A67A1"/>
    <w:rsid w:val="001A6A97"/>
    <w:rsid w:val="001A6D3C"/>
    <w:rsid w:val="001A6F38"/>
    <w:rsid w:val="001A7232"/>
    <w:rsid w:val="001A749B"/>
    <w:rsid w:val="001A7B5F"/>
    <w:rsid w:val="001B01E8"/>
    <w:rsid w:val="001B087B"/>
    <w:rsid w:val="001B13C6"/>
    <w:rsid w:val="001B14FC"/>
    <w:rsid w:val="001B1809"/>
    <w:rsid w:val="001B2B31"/>
    <w:rsid w:val="001B3712"/>
    <w:rsid w:val="001B3A77"/>
    <w:rsid w:val="001B4337"/>
    <w:rsid w:val="001B5057"/>
    <w:rsid w:val="001B6193"/>
    <w:rsid w:val="001B65FB"/>
    <w:rsid w:val="001C00CB"/>
    <w:rsid w:val="001C05E9"/>
    <w:rsid w:val="001C0E49"/>
    <w:rsid w:val="001C1B44"/>
    <w:rsid w:val="001C1C83"/>
    <w:rsid w:val="001C1CE2"/>
    <w:rsid w:val="001C23A3"/>
    <w:rsid w:val="001C2821"/>
    <w:rsid w:val="001C2BB1"/>
    <w:rsid w:val="001C2EE3"/>
    <w:rsid w:val="001C3AC6"/>
    <w:rsid w:val="001C4DAE"/>
    <w:rsid w:val="001C4DCA"/>
    <w:rsid w:val="001C5416"/>
    <w:rsid w:val="001C55A1"/>
    <w:rsid w:val="001C7DD6"/>
    <w:rsid w:val="001D0208"/>
    <w:rsid w:val="001D0BB5"/>
    <w:rsid w:val="001D0DD4"/>
    <w:rsid w:val="001D1010"/>
    <w:rsid w:val="001D17F2"/>
    <w:rsid w:val="001D2031"/>
    <w:rsid w:val="001D22D1"/>
    <w:rsid w:val="001D27FA"/>
    <w:rsid w:val="001D2F4F"/>
    <w:rsid w:val="001D38F1"/>
    <w:rsid w:val="001D41B9"/>
    <w:rsid w:val="001D4CFB"/>
    <w:rsid w:val="001D5B6F"/>
    <w:rsid w:val="001D7138"/>
    <w:rsid w:val="001D7386"/>
    <w:rsid w:val="001D77DB"/>
    <w:rsid w:val="001D7DBE"/>
    <w:rsid w:val="001D7F02"/>
    <w:rsid w:val="001E0D59"/>
    <w:rsid w:val="001E0E7D"/>
    <w:rsid w:val="001E1288"/>
    <w:rsid w:val="001E1738"/>
    <w:rsid w:val="001E18A5"/>
    <w:rsid w:val="001E1B5C"/>
    <w:rsid w:val="001E1E03"/>
    <w:rsid w:val="001E2A98"/>
    <w:rsid w:val="001E2DC5"/>
    <w:rsid w:val="001E37DA"/>
    <w:rsid w:val="001E3B9E"/>
    <w:rsid w:val="001E3BE0"/>
    <w:rsid w:val="001E3F40"/>
    <w:rsid w:val="001E4663"/>
    <w:rsid w:val="001E4C3E"/>
    <w:rsid w:val="001E4F57"/>
    <w:rsid w:val="001E50EC"/>
    <w:rsid w:val="001E6272"/>
    <w:rsid w:val="001E6756"/>
    <w:rsid w:val="001E6B7F"/>
    <w:rsid w:val="001E6F19"/>
    <w:rsid w:val="001E7332"/>
    <w:rsid w:val="001E7723"/>
    <w:rsid w:val="001E7C54"/>
    <w:rsid w:val="001F004C"/>
    <w:rsid w:val="001F0229"/>
    <w:rsid w:val="001F04F9"/>
    <w:rsid w:val="001F0E50"/>
    <w:rsid w:val="001F1484"/>
    <w:rsid w:val="001F1E7A"/>
    <w:rsid w:val="001F206E"/>
    <w:rsid w:val="001F2673"/>
    <w:rsid w:val="001F29E4"/>
    <w:rsid w:val="001F2D7E"/>
    <w:rsid w:val="001F3502"/>
    <w:rsid w:val="001F449F"/>
    <w:rsid w:val="001F4576"/>
    <w:rsid w:val="001F45A1"/>
    <w:rsid w:val="001F488F"/>
    <w:rsid w:val="001F4B50"/>
    <w:rsid w:val="001F4CB9"/>
    <w:rsid w:val="001F4CCB"/>
    <w:rsid w:val="001F5ECD"/>
    <w:rsid w:val="001F5FD4"/>
    <w:rsid w:val="001F6361"/>
    <w:rsid w:val="001F6F50"/>
    <w:rsid w:val="001F7038"/>
    <w:rsid w:val="001F7309"/>
    <w:rsid w:val="00200C7A"/>
    <w:rsid w:val="002014EB"/>
    <w:rsid w:val="00201E03"/>
    <w:rsid w:val="00202264"/>
    <w:rsid w:val="00202BB2"/>
    <w:rsid w:val="002031AB"/>
    <w:rsid w:val="00203693"/>
    <w:rsid w:val="002036EB"/>
    <w:rsid w:val="00203CE1"/>
    <w:rsid w:val="002044C2"/>
    <w:rsid w:val="002044DE"/>
    <w:rsid w:val="00204696"/>
    <w:rsid w:val="00204BE0"/>
    <w:rsid w:val="00204C3B"/>
    <w:rsid w:val="00204CFC"/>
    <w:rsid w:val="002051E6"/>
    <w:rsid w:val="002052AA"/>
    <w:rsid w:val="0020538A"/>
    <w:rsid w:val="002056A1"/>
    <w:rsid w:val="0020571C"/>
    <w:rsid w:val="00205F9A"/>
    <w:rsid w:val="00206074"/>
    <w:rsid w:val="002060D4"/>
    <w:rsid w:val="00207059"/>
    <w:rsid w:val="002075E9"/>
    <w:rsid w:val="00207C68"/>
    <w:rsid w:val="00210054"/>
    <w:rsid w:val="0021151F"/>
    <w:rsid w:val="00212383"/>
    <w:rsid w:val="00212B6C"/>
    <w:rsid w:val="002130E3"/>
    <w:rsid w:val="00213580"/>
    <w:rsid w:val="00214608"/>
    <w:rsid w:val="00214C03"/>
    <w:rsid w:val="00214FD1"/>
    <w:rsid w:val="002157DD"/>
    <w:rsid w:val="00215DFC"/>
    <w:rsid w:val="0021726E"/>
    <w:rsid w:val="0021739B"/>
    <w:rsid w:val="002178BB"/>
    <w:rsid w:val="0022050B"/>
    <w:rsid w:val="002207D7"/>
    <w:rsid w:val="00220826"/>
    <w:rsid w:val="00220BC4"/>
    <w:rsid w:val="0022147C"/>
    <w:rsid w:val="00221654"/>
    <w:rsid w:val="00221DAC"/>
    <w:rsid w:val="00221ECF"/>
    <w:rsid w:val="00222FED"/>
    <w:rsid w:val="002239CE"/>
    <w:rsid w:val="00224FE2"/>
    <w:rsid w:val="0022517C"/>
    <w:rsid w:val="00226252"/>
    <w:rsid w:val="00230FEE"/>
    <w:rsid w:val="002312D9"/>
    <w:rsid w:val="0023169A"/>
    <w:rsid w:val="00231F37"/>
    <w:rsid w:val="002320B0"/>
    <w:rsid w:val="0023239D"/>
    <w:rsid w:val="00232D8D"/>
    <w:rsid w:val="0023336F"/>
    <w:rsid w:val="0023426F"/>
    <w:rsid w:val="00234B7A"/>
    <w:rsid w:val="00235529"/>
    <w:rsid w:val="00235C42"/>
    <w:rsid w:val="002374C7"/>
    <w:rsid w:val="00241551"/>
    <w:rsid w:val="00241D0B"/>
    <w:rsid w:val="002421C1"/>
    <w:rsid w:val="00242247"/>
    <w:rsid w:val="002425EE"/>
    <w:rsid w:val="00242D01"/>
    <w:rsid w:val="0024425C"/>
    <w:rsid w:val="0024433E"/>
    <w:rsid w:val="00244885"/>
    <w:rsid w:val="00244DAF"/>
    <w:rsid w:val="002453E8"/>
    <w:rsid w:val="00245D1C"/>
    <w:rsid w:val="00245D85"/>
    <w:rsid w:val="00246A05"/>
    <w:rsid w:val="0024711F"/>
    <w:rsid w:val="0024729B"/>
    <w:rsid w:val="0024792D"/>
    <w:rsid w:val="00247E60"/>
    <w:rsid w:val="00250617"/>
    <w:rsid w:val="00250F1B"/>
    <w:rsid w:val="002512C3"/>
    <w:rsid w:val="00252891"/>
    <w:rsid w:val="0025299F"/>
    <w:rsid w:val="00253485"/>
    <w:rsid w:val="002538C4"/>
    <w:rsid w:val="0025472D"/>
    <w:rsid w:val="00254A39"/>
    <w:rsid w:val="00256499"/>
    <w:rsid w:val="0025657F"/>
    <w:rsid w:val="00256751"/>
    <w:rsid w:val="00257644"/>
    <w:rsid w:val="0026002D"/>
    <w:rsid w:val="0026003C"/>
    <w:rsid w:val="002601C6"/>
    <w:rsid w:val="00260510"/>
    <w:rsid w:val="00260A86"/>
    <w:rsid w:val="00260AC1"/>
    <w:rsid w:val="002618C2"/>
    <w:rsid w:val="002623F8"/>
    <w:rsid w:val="0026280F"/>
    <w:rsid w:val="00262F10"/>
    <w:rsid w:val="00262FBE"/>
    <w:rsid w:val="00263103"/>
    <w:rsid w:val="00263603"/>
    <w:rsid w:val="00263629"/>
    <w:rsid w:val="00263719"/>
    <w:rsid w:val="002638E0"/>
    <w:rsid w:val="00263A62"/>
    <w:rsid w:val="00263C51"/>
    <w:rsid w:val="0026466F"/>
    <w:rsid w:val="00264A10"/>
    <w:rsid w:val="00264BE9"/>
    <w:rsid w:val="00265130"/>
    <w:rsid w:val="00265DD1"/>
    <w:rsid w:val="002667A1"/>
    <w:rsid w:val="00266880"/>
    <w:rsid w:val="002668ED"/>
    <w:rsid w:val="002669DD"/>
    <w:rsid w:val="00266B2D"/>
    <w:rsid w:val="002670B1"/>
    <w:rsid w:val="00270D08"/>
    <w:rsid w:val="00270D0E"/>
    <w:rsid w:val="00271696"/>
    <w:rsid w:val="002717EB"/>
    <w:rsid w:val="00271953"/>
    <w:rsid w:val="00271B89"/>
    <w:rsid w:val="00272692"/>
    <w:rsid w:val="00272D75"/>
    <w:rsid w:val="002732B7"/>
    <w:rsid w:val="00274ABD"/>
    <w:rsid w:val="00275730"/>
    <w:rsid w:val="00275CD3"/>
    <w:rsid w:val="00276690"/>
    <w:rsid w:val="0027684B"/>
    <w:rsid w:val="00276D02"/>
    <w:rsid w:val="00276EEF"/>
    <w:rsid w:val="002771BA"/>
    <w:rsid w:val="002775FE"/>
    <w:rsid w:val="00277E52"/>
    <w:rsid w:val="00280BC3"/>
    <w:rsid w:val="00281031"/>
    <w:rsid w:val="0028108F"/>
    <w:rsid w:val="00281CBC"/>
    <w:rsid w:val="002821BE"/>
    <w:rsid w:val="00282635"/>
    <w:rsid w:val="00282734"/>
    <w:rsid w:val="00282AA8"/>
    <w:rsid w:val="00282EC4"/>
    <w:rsid w:val="0028320C"/>
    <w:rsid w:val="00283299"/>
    <w:rsid w:val="00283C38"/>
    <w:rsid w:val="00283C6D"/>
    <w:rsid w:val="002845C4"/>
    <w:rsid w:val="002848DC"/>
    <w:rsid w:val="00285B96"/>
    <w:rsid w:val="002866CD"/>
    <w:rsid w:val="002868A0"/>
    <w:rsid w:val="00286C7A"/>
    <w:rsid w:val="002872CC"/>
    <w:rsid w:val="00287591"/>
    <w:rsid w:val="002877B8"/>
    <w:rsid w:val="002909A4"/>
    <w:rsid w:val="00291381"/>
    <w:rsid w:val="00291758"/>
    <w:rsid w:val="002917A2"/>
    <w:rsid w:val="00292476"/>
    <w:rsid w:val="00293990"/>
    <w:rsid w:val="00293E38"/>
    <w:rsid w:val="002942F7"/>
    <w:rsid w:val="002945C4"/>
    <w:rsid w:val="0029496C"/>
    <w:rsid w:val="002951AF"/>
    <w:rsid w:val="002951EF"/>
    <w:rsid w:val="0029566B"/>
    <w:rsid w:val="002957A0"/>
    <w:rsid w:val="00295A74"/>
    <w:rsid w:val="00295C02"/>
    <w:rsid w:val="002967D7"/>
    <w:rsid w:val="0029691E"/>
    <w:rsid w:val="00297675"/>
    <w:rsid w:val="002978D2"/>
    <w:rsid w:val="00297E6F"/>
    <w:rsid w:val="002A04C0"/>
    <w:rsid w:val="002A1D66"/>
    <w:rsid w:val="002A2702"/>
    <w:rsid w:val="002A2B83"/>
    <w:rsid w:val="002A2E85"/>
    <w:rsid w:val="002A2E87"/>
    <w:rsid w:val="002A303B"/>
    <w:rsid w:val="002A3379"/>
    <w:rsid w:val="002A381B"/>
    <w:rsid w:val="002A3E58"/>
    <w:rsid w:val="002A4401"/>
    <w:rsid w:val="002A59A0"/>
    <w:rsid w:val="002A5F50"/>
    <w:rsid w:val="002A6844"/>
    <w:rsid w:val="002A6B32"/>
    <w:rsid w:val="002A6DFC"/>
    <w:rsid w:val="002A77F7"/>
    <w:rsid w:val="002A7A82"/>
    <w:rsid w:val="002A7CFA"/>
    <w:rsid w:val="002B00F3"/>
    <w:rsid w:val="002B08A4"/>
    <w:rsid w:val="002B10B2"/>
    <w:rsid w:val="002B11AB"/>
    <w:rsid w:val="002B21D3"/>
    <w:rsid w:val="002B2500"/>
    <w:rsid w:val="002B2F0C"/>
    <w:rsid w:val="002B2F31"/>
    <w:rsid w:val="002B4091"/>
    <w:rsid w:val="002B428E"/>
    <w:rsid w:val="002B472C"/>
    <w:rsid w:val="002B53F9"/>
    <w:rsid w:val="002B56E0"/>
    <w:rsid w:val="002B5705"/>
    <w:rsid w:val="002B5DF9"/>
    <w:rsid w:val="002B5EFE"/>
    <w:rsid w:val="002B619C"/>
    <w:rsid w:val="002B6225"/>
    <w:rsid w:val="002B684A"/>
    <w:rsid w:val="002B6957"/>
    <w:rsid w:val="002B754D"/>
    <w:rsid w:val="002B7DBF"/>
    <w:rsid w:val="002C040C"/>
    <w:rsid w:val="002C1D7F"/>
    <w:rsid w:val="002C302F"/>
    <w:rsid w:val="002C37BC"/>
    <w:rsid w:val="002C3AC5"/>
    <w:rsid w:val="002C3C8B"/>
    <w:rsid w:val="002C3EA5"/>
    <w:rsid w:val="002C3F48"/>
    <w:rsid w:val="002C3FD7"/>
    <w:rsid w:val="002C4A85"/>
    <w:rsid w:val="002C4D25"/>
    <w:rsid w:val="002C4D5C"/>
    <w:rsid w:val="002C50DF"/>
    <w:rsid w:val="002C53A8"/>
    <w:rsid w:val="002C585D"/>
    <w:rsid w:val="002C61F7"/>
    <w:rsid w:val="002C7122"/>
    <w:rsid w:val="002C75BA"/>
    <w:rsid w:val="002C7FB6"/>
    <w:rsid w:val="002D169A"/>
    <w:rsid w:val="002D1B95"/>
    <w:rsid w:val="002D360D"/>
    <w:rsid w:val="002D3893"/>
    <w:rsid w:val="002D3F21"/>
    <w:rsid w:val="002D418C"/>
    <w:rsid w:val="002D4C0B"/>
    <w:rsid w:val="002D4F0F"/>
    <w:rsid w:val="002D56E4"/>
    <w:rsid w:val="002D5C27"/>
    <w:rsid w:val="002D63A4"/>
    <w:rsid w:val="002D6574"/>
    <w:rsid w:val="002D78B8"/>
    <w:rsid w:val="002E095D"/>
    <w:rsid w:val="002E1638"/>
    <w:rsid w:val="002E17B0"/>
    <w:rsid w:val="002E1D4A"/>
    <w:rsid w:val="002E1DCA"/>
    <w:rsid w:val="002E1E67"/>
    <w:rsid w:val="002E2233"/>
    <w:rsid w:val="002E2492"/>
    <w:rsid w:val="002E3238"/>
    <w:rsid w:val="002E448A"/>
    <w:rsid w:val="002E54F3"/>
    <w:rsid w:val="002E5879"/>
    <w:rsid w:val="002E5A5A"/>
    <w:rsid w:val="002E610E"/>
    <w:rsid w:val="002E6DD9"/>
    <w:rsid w:val="002E76D0"/>
    <w:rsid w:val="002F02EB"/>
    <w:rsid w:val="002F0E1D"/>
    <w:rsid w:val="002F1055"/>
    <w:rsid w:val="002F2771"/>
    <w:rsid w:val="002F2B50"/>
    <w:rsid w:val="002F416B"/>
    <w:rsid w:val="002F4254"/>
    <w:rsid w:val="002F56AF"/>
    <w:rsid w:val="002F5C37"/>
    <w:rsid w:val="002F5D5D"/>
    <w:rsid w:val="002F63BE"/>
    <w:rsid w:val="002F6F30"/>
    <w:rsid w:val="002F7AE9"/>
    <w:rsid w:val="0030082C"/>
    <w:rsid w:val="00301600"/>
    <w:rsid w:val="003018CF"/>
    <w:rsid w:val="00301EB7"/>
    <w:rsid w:val="00301EDE"/>
    <w:rsid w:val="00302086"/>
    <w:rsid w:val="003022C5"/>
    <w:rsid w:val="00302F1E"/>
    <w:rsid w:val="003038CB"/>
    <w:rsid w:val="00304072"/>
    <w:rsid w:val="003053FD"/>
    <w:rsid w:val="0030606F"/>
    <w:rsid w:val="00307205"/>
    <w:rsid w:val="0030723C"/>
    <w:rsid w:val="003103A1"/>
    <w:rsid w:val="003107A2"/>
    <w:rsid w:val="003108F1"/>
    <w:rsid w:val="0031174A"/>
    <w:rsid w:val="003117DA"/>
    <w:rsid w:val="00311DC2"/>
    <w:rsid w:val="00312771"/>
    <w:rsid w:val="00312F35"/>
    <w:rsid w:val="003132D5"/>
    <w:rsid w:val="00313D6A"/>
    <w:rsid w:val="003140C9"/>
    <w:rsid w:val="0031455C"/>
    <w:rsid w:val="003147E9"/>
    <w:rsid w:val="00314950"/>
    <w:rsid w:val="0031526A"/>
    <w:rsid w:val="00315801"/>
    <w:rsid w:val="0031597D"/>
    <w:rsid w:val="003159C4"/>
    <w:rsid w:val="00315FBF"/>
    <w:rsid w:val="00316FB0"/>
    <w:rsid w:val="00317758"/>
    <w:rsid w:val="00317B9C"/>
    <w:rsid w:val="00317F77"/>
    <w:rsid w:val="00317F7C"/>
    <w:rsid w:val="0032033F"/>
    <w:rsid w:val="0032075A"/>
    <w:rsid w:val="00320AD9"/>
    <w:rsid w:val="003210A5"/>
    <w:rsid w:val="003212BD"/>
    <w:rsid w:val="00321723"/>
    <w:rsid w:val="00322BA3"/>
    <w:rsid w:val="00322E67"/>
    <w:rsid w:val="00323027"/>
    <w:rsid w:val="00323295"/>
    <w:rsid w:val="0032336C"/>
    <w:rsid w:val="003239F6"/>
    <w:rsid w:val="00323A16"/>
    <w:rsid w:val="00324146"/>
    <w:rsid w:val="003241E8"/>
    <w:rsid w:val="0032461A"/>
    <w:rsid w:val="00324AB5"/>
    <w:rsid w:val="00324F08"/>
    <w:rsid w:val="003257CC"/>
    <w:rsid w:val="00326004"/>
    <w:rsid w:val="003263F3"/>
    <w:rsid w:val="003265EC"/>
    <w:rsid w:val="003267AE"/>
    <w:rsid w:val="003267B4"/>
    <w:rsid w:val="003267F3"/>
    <w:rsid w:val="00326896"/>
    <w:rsid w:val="003270A4"/>
    <w:rsid w:val="003272F9"/>
    <w:rsid w:val="0032764F"/>
    <w:rsid w:val="00330FE9"/>
    <w:rsid w:val="00331231"/>
    <w:rsid w:val="00331617"/>
    <w:rsid w:val="003320DF"/>
    <w:rsid w:val="003324EB"/>
    <w:rsid w:val="003337D1"/>
    <w:rsid w:val="0033455A"/>
    <w:rsid w:val="00334A0B"/>
    <w:rsid w:val="00334BD0"/>
    <w:rsid w:val="003352D2"/>
    <w:rsid w:val="00335E36"/>
    <w:rsid w:val="00335F6B"/>
    <w:rsid w:val="003361E3"/>
    <w:rsid w:val="00336469"/>
    <w:rsid w:val="003370F1"/>
    <w:rsid w:val="00337783"/>
    <w:rsid w:val="00337C9D"/>
    <w:rsid w:val="00341346"/>
    <w:rsid w:val="00341BE8"/>
    <w:rsid w:val="00341E89"/>
    <w:rsid w:val="00342103"/>
    <w:rsid w:val="00343767"/>
    <w:rsid w:val="00343BA5"/>
    <w:rsid w:val="00343E79"/>
    <w:rsid w:val="00344E30"/>
    <w:rsid w:val="00345827"/>
    <w:rsid w:val="0034585F"/>
    <w:rsid w:val="00345A5A"/>
    <w:rsid w:val="00345B8B"/>
    <w:rsid w:val="00345F1D"/>
    <w:rsid w:val="00346FD1"/>
    <w:rsid w:val="00347CC3"/>
    <w:rsid w:val="00347FC5"/>
    <w:rsid w:val="00350901"/>
    <w:rsid w:val="00350FEB"/>
    <w:rsid w:val="003510AB"/>
    <w:rsid w:val="0035112F"/>
    <w:rsid w:val="003521E4"/>
    <w:rsid w:val="00353208"/>
    <w:rsid w:val="0035341A"/>
    <w:rsid w:val="0035365A"/>
    <w:rsid w:val="00353C35"/>
    <w:rsid w:val="003542F7"/>
    <w:rsid w:val="00355261"/>
    <w:rsid w:val="00355A3E"/>
    <w:rsid w:val="00355ABE"/>
    <w:rsid w:val="003562A8"/>
    <w:rsid w:val="00356B3C"/>
    <w:rsid w:val="00360A84"/>
    <w:rsid w:val="00360F87"/>
    <w:rsid w:val="003611B1"/>
    <w:rsid w:val="00362A27"/>
    <w:rsid w:val="003634BB"/>
    <w:rsid w:val="003636F4"/>
    <w:rsid w:val="00364840"/>
    <w:rsid w:val="00364EA0"/>
    <w:rsid w:val="00365614"/>
    <w:rsid w:val="00365A4A"/>
    <w:rsid w:val="00365FBD"/>
    <w:rsid w:val="00366B58"/>
    <w:rsid w:val="00367BD5"/>
    <w:rsid w:val="00367C9A"/>
    <w:rsid w:val="003706FF"/>
    <w:rsid w:val="003711A4"/>
    <w:rsid w:val="0037138F"/>
    <w:rsid w:val="003715D5"/>
    <w:rsid w:val="003719EF"/>
    <w:rsid w:val="00371B94"/>
    <w:rsid w:val="0037240A"/>
    <w:rsid w:val="00372438"/>
    <w:rsid w:val="00372EF5"/>
    <w:rsid w:val="0037374A"/>
    <w:rsid w:val="003744F5"/>
    <w:rsid w:val="00374900"/>
    <w:rsid w:val="00374924"/>
    <w:rsid w:val="003754CC"/>
    <w:rsid w:val="0037587F"/>
    <w:rsid w:val="00376ECB"/>
    <w:rsid w:val="00377B47"/>
    <w:rsid w:val="00377D28"/>
    <w:rsid w:val="00377DE4"/>
    <w:rsid w:val="00380615"/>
    <w:rsid w:val="00380824"/>
    <w:rsid w:val="0038154D"/>
    <w:rsid w:val="0038156D"/>
    <w:rsid w:val="003817AE"/>
    <w:rsid w:val="00381AEA"/>
    <w:rsid w:val="00381B3B"/>
    <w:rsid w:val="00382E51"/>
    <w:rsid w:val="00383833"/>
    <w:rsid w:val="003857BA"/>
    <w:rsid w:val="00385926"/>
    <w:rsid w:val="00385B02"/>
    <w:rsid w:val="00386655"/>
    <w:rsid w:val="003868DF"/>
    <w:rsid w:val="00386B57"/>
    <w:rsid w:val="00386B7D"/>
    <w:rsid w:val="00387850"/>
    <w:rsid w:val="0039000D"/>
    <w:rsid w:val="00390DCF"/>
    <w:rsid w:val="00390F62"/>
    <w:rsid w:val="00391315"/>
    <w:rsid w:val="003917BC"/>
    <w:rsid w:val="0039187A"/>
    <w:rsid w:val="00391ACB"/>
    <w:rsid w:val="003922D7"/>
    <w:rsid w:val="00392F7A"/>
    <w:rsid w:val="00392FB8"/>
    <w:rsid w:val="00393A77"/>
    <w:rsid w:val="00393BDB"/>
    <w:rsid w:val="00393E3D"/>
    <w:rsid w:val="003947A1"/>
    <w:rsid w:val="00395A07"/>
    <w:rsid w:val="00396513"/>
    <w:rsid w:val="00396AEC"/>
    <w:rsid w:val="003973C0"/>
    <w:rsid w:val="003A029A"/>
    <w:rsid w:val="003A1F36"/>
    <w:rsid w:val="003A3622"/>
    <w:rsid w:val="003A399C"/>
    <w:rsid w:val="003A3DCB"/>
    <w:rsid w:val="003A4972"/>
    <w:rsid w:val="003A5077"/>
    <w:rsid w:val="003A58F8"/>
    <w:rsid w:val="003A5A11"/>
    <w:rsid w:val="003A5C92"/>
    <w:rsid w:val="003A6D37"/>
    <w:rsid w:val="003A6F53"/>
    <w:rsid w:val="003A79E2"/>
    <w:rsid w:val="003A7CEF"/>
    <w:rsid w:val="003B0239"/>
    <w:rsid w:val="003B0A24"/>
    <w:rsid w:val="003B122E"/>
    <w:rsid w:val="003B1516"/>
    <w:rsid w:val="003B16E1"/>
    <w:rsid w:val="003B178A"/>
    <w:rsid w:val="003B17A2"/>
    <w:rsid w:val="003B19E7"/>
    <w:rsid w:val="003B2611"/>
    <w:rsid w:val="003B2677"/>
    <w:rsid w:val="003B2809"/>
    <w:rsid w:val="003B2C48"/>
    <w:rsid w:val="003B308F"/>
    <w:rsid w:val="003B37D3"/>
    <w:rsid w:val="003B4198"/>
    <w:rsid w:val="003B4BCF"/>
    <w:rsid w:val="003B54A9"/>
    <w:rsid w:val="003B5C7B"/>
    <w:rsid w:val="003B7426"/>
    <w:rsid w:val="003B7826"/>
    <w:rsid w:val="003B7B20"/>
    <w:rsid w:val="003C0ED8"/>
    <w:rsid w:val="003C0FCD"/>
    <w:rsid w:val="003C1028"/>
    <w:rsid w:val="003C1051"/>
    <w:rsid w:val="003C10C3"/>
    <w:rsid w:val="003C1114"/>
    <w:rsid w:val="003C1FA2"/>
    <w:rsid w:val="003C2192"/>
    <w:rsid w:val="003C34E3"/>
    <w:rsid w:val="003C43B8"/>
    <w:rsid w:val="003C44C9"/>
    <w:rsid w:val="003C51BB"/>
    <w:rsid w:val="003C5F98"/>
    <w:rsid w:val="003C68BC"/>
    <w:rsid w:val="003C7227"/>
    <w:rsid w:val="003C7AA8"/>
    <w:rsid w:val="003D0116"/>
    <w:rsid w:val="003D0330"/>
    <w:rsid w:val="003D0B65"/>
    <w:rsid w:val="003D0D34"/>
    <w:rsid w:val="003D0E43"/>
    <w:rsid w:val="003D10D6"/>
    <w:rsid w:val="003D1231"/>
    <w:rsid w:val="003D20DB"/>
    <w:rsid w:val="003D2FCD"/>
    <w:rsid w:val="003D363B"/>
    <w:rsid w:val="003D3E51"/>
    <w:rsid w:val="003D4021"/>
    <w:rsid w:val="003D43BF"/>
    <w:rsid w:val="003D466B"/>
    <w:rsid w:val="003D4A39"/>
    <w:rsid w:val="003D4F6F"/>
    <w:rsid w:val="003D529B"/>
    <w:rsid w:val="003D56B0"/>
    <w:rsid w:val="003D5C0C"/>
    <w:rsid w:val="003D60B0"/>
    <w:rsid w:val="003D6A50"/>
    <w:rsid w:val="003D7CE6"/>
    <w:rsid w:val="003E0548"/>
    <w:rsid w:val="003E1990"/>
    <w:rsid w:val="003E24D0"/>
    <w:rsid w:val="003E299A"/>
    <w:rsid w:val="003E2AB2"/>
    <w:rsid w:val="003E2ADC"/>
    <w:rsid w:val="003E405D"/>
    <w:rsid w:val="003E526F"/>
    <w:rsid w:val="003E574B"/>
    <w:rsid w:val="003E679B"/>
    <w:rsid w:val="003E67B9"/>
    <w:rsid w:val="003E7048"/>
    <w:rsid w:val="003E7A1C"/>
    <w:rsid w:val="003E7BCB"/>
    <w:rsid w:val="003F0E8F"/>
    <w:rsid w:val="003F2376"/>
    <w:rsid w:val="003F2574"/>
    <w:rsid w:val="003F2E55"/>
    <w:rsid w:val="003F3052"/>
    <w:rsid w:val="003F34F6"/>
    <w:rsid w:val="003F3DF6"/>
    <w:rsid w:val="003F4B14"/>
    <w:rsid w:val="003F4D97"/>
    <w:rsid w:val="003F4F5A"/>
    <w:rsid w:val="003F554E"/>
    <w:rsid w:val="003F5672"/>
    <w:rsid w:val="003F67A7"/>
    <w:rsid w:val="003F7472"/>
    <w:rsid w:val="003F7547"/>
    <w:rsid w:val="003F7646"/>
    <w:rsid w:val="003F7E30"/>
    <w:rsid w:val="004004D5"/>
    <w:rsid w:val="00400B78"/>
    <w:rsid w:val="00400DEA"/>
    <w:rsid w:val="00400FC3"/>
    <w:rsid w:val="00400FE4"/>
    <w:rsid w:val="00401FFF"/>
    <w:rsid w:val="00402034"/>
    <w:rsid w:val="00402279"/>
    <w:rsid w:val="004023BD"/>
    <w:rsid w:val="00402693"/>
    <w:rsid w:val="004026F6"/>
    <w:rsid w:val="004029F2"/>
    <w:rsid w:val="0040349A"/>
    <w:rsid w:val="00403BCE"/>
    <w:rsid w:val="00404038"/>
    <w:rsid w:val="00404594"/>
    <w:rsid w:val="00404F65"/>
    <w:rsid w:val="004057A7"/>
    <w:rsid w:val="00406740"/>
    <w:rsid w:val="004068C6"/>
    <w:rsid w:val="00406C50"/>
    <w:rsid w:val="00407487"/>
    <w:rsid w:val="0040765F"/>
    <w:rsid w:val="00407A79"/>
    <w:rsid w:val="00407A8E"/>
    <w:rsid w:val="00407B2D"/>
    <w:rsid w:val="00407E73"/>
    <w:rsid w:val="00407EEB"/>
    <w:rsid w:val="00411168"/>
    <w:rsid w:val="0041253A"/>
    <w:rsid w:val="00412C54"/>
    <w:rsid w:val="00412DD7"/>
    <w:rsid w:val="0041379C"/>
    <w:rsid w:val="004138DB"/>
    <w:rsid w:val="004144B9"/>
    <w:rsid w:val="004148AD"/>
    <w:rsid w:val="00414B7B"/>
    <w:rsid w:val="00415AF6"/>
    <w:rsid w:val="00415D4E"/>
    <w:rsid w:val="0041614A"/>
    <w:rsid w:val="0041642E"/>
    <w:rsid w:val="00416605"/>
    <w:rsid w:val="00416BFA"/>
    <w:rsid w:val="00417A27"/>
    <w:rsid w:val="00417A6A"/>
    <w:rsid w:val="004207E9"/>
    <w:rsid w:val="00420EA9"/>
    <w:rsid w:val="00420F6C"/>
    <w:rsid w:val="00421125"/>
    <w:rsid w:val="0042156F"/>
    <w:rsid w:val="00421A9D"/>
    <w:rsid w:val="00422E53"/>
    <w:rsid w:val="0042321B"/>
    <w:rsid w:val="00424AF9"/>
    <w:rsid w:val="00424BC8"/>
    <w:rsid w:val="00425399"/>
    <w:rsid w:val="00425DAF"/>
    <w:rsid w:val="004260D7"/>
    <w:rsid w:val="0042640D"/>
    <w:rsid w:val="00427404"/>
    <w:rsid w:val="0043015E"/>
    <w:rsid w:val="004301C8"/>
    <w:rsid w:val="004305DD"/>
    <w:rsid w:val="00430B7D"/>
    <w:rsid w:val="00430B87"/>
    <w:rsid w:val="00431559"/>
    <w:rsid w:val="004317A0"/>
    <w:rsid w:val="00431D54"/>
    <w:rsid w:val="0043272B"/>
    <w:rsid w:val="00432C6A"/>
    <w:rsid w:val="00433BD6"/>
    <w:rsid w:val="0043591B"/>
    <w:rsid w:val="004360AC"/>
    <w:rsid w:val="00437024"/>
    <w:rsid w:val="00437163"/>
    <w:rsid w:val="00437C86"/>
    <w:rsid w:val="0044005E"/>
    <w:rsid w:val="0044012E"/>
    <w:rsid w:val="004405D6"/>
    <w:rsid w:val="004405FB"/>
    <w:rsid w:val="00440602"/>
    <w:rsid w:val="0044065F"/>
    <w:rsid w:val="00440D47"/>
    <w:rsid w:val="0044123F"/>
    <w:rsid w:val="004416BE"/>
    <w:rsid w:val="004422CB"/>
    <w:rsid w:val="004426D4"/>
    <w:rsid w:val="00443673"/>
    <w:rsid w:val="0044382D"/>
    <w:rsid w:val="004440DD"/>
    <w:rsid w:val="00444405"/>
    <w:rsid w:val="0044445C"/>
    <w:rsid w:val="00444F99"/>
    <w:rsid w:val="00444FB1"/>
    <w:rsid w:val="00445734"/>
    <w:rsid w:val="00445AD6"/>
    <w:rsid w:val="00445DA0"/>
    <w:rsid w:val="00446045"/>
    <w:rsid w:val="004466F5"/>
    <w:rsid w:val="00447330"/>
    <w:rsid w:val="0044793C"/>
    <w:rsid w:val="00447D48"/>
    <w:rsid w:val="00447E55"/>
    <w:rsid w:val="00447F8B"/>
    <w:rsid w:val="00450A27"/>
    <w:rsid w:val="00452D0D"/>
    <w:rsid w:val="00452E72"/>
    <w:rsid w:val="004530CC"/>
    <w:rsid w:val="0045362D"/>
    <w:rsid w:val="004537F8"/>
    <w:rsid w:val="00454FFF"/>
    <w:rsid w:val="00455264"/>
    <w:rsid w:val="00455DCA"/>
    <w:rsid w:val="00456468"/>
    <w:rsid w:val="00456571"/>
    <w:rsid w:val="00456CC1"/>
    <w:rsid w:val="0045728A"/>
    <w:rsid w:val="00460282"/>
    <w:rsid w:val="004603F0"/>
    <w:rsid w:val="004604BB"/>
    <w:rsid w:val="004605C3"/>
    <w:rsid w:val="00460BE8"/>
    <w:rsid w:val="004618D5"/>
    <w:rsid w:val="00461E1B"/>
    <w:rsid w:val="00462338"/>
    <w:rsid w:val="00462A4D"/>
    <w:rsid w:val="00462A85"/>
    <w:rsid w:val="00462F1E"/>
    <w:rsid w:val="00462FC2"/>
    <w:rsid w:val="00463F81"/>
    <w:rsid w:val="0046428D"/>
    <w:rsid w:val="0046435A"/>
    <w:rsid w:val="00464E1A"/>
    <w:rsid w:val="00465AFC"/>
    <w:rsid w:val="00467C59"/>
    <w:rsid w:val="00467D4C"/>
    <w:rsid w:val="004708CC"/>
    <w:rsid w:val="00470B73"/>
    <w:rsid w:val="00470E40"/>
    <w:rsid w:val="004710E6"/>
    <w:rsid w:val="004712FA"/>
    <w:rsid w:val="004715C1"/>
    <w:rsid w:val="00472AA7"/>
    <w:rsid w:val="00472C65"/>
    <w:rsid w:val="00473692"/>
    <w:rsid w:val="0047370E"/>
    <w:rsid w:val="004739A6"/>
    <w:rsid w:val="00474341"/>
    <w:rsid w:val="00474ECD"/>
    <w:rsid w:val="00475B8D"/>
    <w:rsid w:val="00475FA9"/>
    <w:rsid w:val="00476016"/>
    <w:rsid w:val="00476D21"/>
    <w:rsid w:val="004776F0"/>
    <w:rsid w:val="004777A7"/>
    <w:rsid w:val="00477851"/>
    <w:rsid w:val="00477A07"/>
    <w:rsid w:val="00477FA1"/>
    <w:rsid w:val="00480835"/>
    <w:rsid w:val="00480837"/>
    <w:rsid w:val="00480D24"/>
    <w:rsid w:val="0048105D"/>
    <w:rsid w:val="004811C9"/>
    <w:rsid w:val="00481872"/>
    <w:rsid w:val="00482091"/>
    <w:rsid w:val="004825F7"/>
    <w:rsid w:val="00483A08"/>
    <w:rsid w:val="0048407B"/>
    <w:rsid w:val="004851C7"/>
    <w:rsid w:val="00485206"/>
    <w:rsid w:val="0048614F"/>
    <w:rsid w:val="004865D6"/>
    <w:rsid w:val="0048750C"/>
    <w:rsid w:val="004875EE"/>
    <w:rsid w:val="0048760C"/>
    <w:rsid w:val="00487662"/>
    <w:rsid w:val="00490BA0"/>
    <w:rsid w:val="004923A0"/>
    <w:rsid w:val="004930D0"/>
    <w:rsid w:val="00494433"/>
    <w:rsid w:val="004948E9"/>
    <w:rsid w:val="00495B83"/>
    <w:rsid w:val="00495FDD"/>
    <w:rsid w:val="00496C2D"/>
    <w:rsid w:val="00496D73"/>
    <w:rsid w:val="00497224"/>
    <w:rsid w:val="0049755E"/>
    <w:rsid w:val="0049759D"/>
    <w:rsid w:val="00497772"/>
    <w:rsid w:val="00497BF3"/>
    <w:rsid w:val="004A0388"/>
    <w:rsid w:val="004A0B35"/>
    <w:rsid w:val="004A0DE8"/>
    <w:rsid w:val="004A0ED6"/>
    <w:rsid w:val="004A16A4"/>
    <w:rsid w:val="004A224F"/>
    <w:rsid w:val="004A3826"/>
    <w:rsid w:val="004A3DB4"/>
    <w:rsid w:val="004A410B"/>
    <w:rsid w:val="004A45ED"/>
    <w:rsid w:val="004A46A8"/>
    <w:rsid w:val="004A4704"/>
    <w:rsid w:val="004A4944"/>
    <w:rsid w:val="004A67FF"/>
    <w:rsid w:val="004A6B94"/>
    <w:rsid w:val="004A760F"/>
    <w:rsid w:val="004A7D8C"/>
    <w:rsid w:val="004A7DBB"/>
    <w:rsid w:val="004B0124"/>
    <w:rsid w:val="004B0504"/>
    <w:rsid w:val="004B0A15"/>
    <w:rsid w:val="004B103F"/>
    <w:rsid w:val="004B18CC"/>
    <w:rsid w:val="004B1D1F"/>
    <w:rsid w:val="004B1EC1"/>
    <w:rsid w:val="004B4616"/>
    <w:rsid w:val="004B47CE"/>
    <w:rsid w:val="004B6465"/>
    <w:rsid w:val="004B6A7D"/>
    <w:rsid w:val="004B6DD3"/>
    <w:rsid w:val="004B7760"/>
    <w:rsid w:val="004C0655"/>
    <w:rsid w:val="004C0BB8"/>
    <w:rsid w:val="004C0CDE"/>
    <w:rsid w:val="004C159A"/>
    <w:rsid w:val="004C1B63"/>
    <w:rsid w:val="004C1C4D"/>
    <w:rsid w:val="004C1D9C"/>
    <w:rsid w:val="004C2BA1"/>
    <w:rsid w:val="004C34E0"/>
    <w:rsid w:val="004C3D98"/>
    <w:rsid w:val="004C3E3E"/>
    <w:rsid w:val="004C4A53"/>
    <w:rsid w:val="004C5DCD"/>
    <w:rsid w:val="004C5F86"/>
    <w:rsid w:val="004C7981"/>
    <w:rsid w:val="004C7CFD"/>
    <w:rsid w:val="004D04D4"/>
    <w:rsid w:val="004D0982"/>
    <w:rsid w:val="004D0F55"/>
    <w:rsid w:val="004D1031"/>
    <w:rsid w:val="004D1797"/>
    <w:rsid w:val="004D1CC3"/>
    <w:rsid w:val="004D272F"/>
    <w:rsid w:val="004D35AD"/>
    <w:rsid w:val="004D35C3"/>
    <w:rsid w:val="004D381B"/>
    <w:rsid w:val="004D3E0F"/>
    <w:rsid w:val="004D3EE2"/>
    <w:rsid w:val="004D41E2"/>
    <w:rsid w:val="004D4500"/>
    <w:rsid w:val="004D543C"/>
    <w:rsid w:val="004D575C"/>
    <w:rsid w:val="004D5907"/>
    <w:rsid w:val="004D6AA8"/>
    <w:rsid w:val="004D70A2"/>
    <w:rsid w:val="004D70B8"/>
    <w:rsid w:val="004D76FF"/>
    <w:rsid w:val="004D77BE"/>
    <w:rsid w:val="004E0156"/>
    <w:rsid w:val="004E0EE3"/>
    <w:rsid w:val="004E1028"/>
    <w:rsid w:val="004E1FA7"/>
    <w:rsid w:val="004E251C"/>
    <w:rsid w:val="004E29CE"/>
    <w:rsid w:val="004E2ADB"/>
    <w:rsid w:val="004E3157"/>
    <w:rsid w:val="004E3EE3"/>
    <w:rsid w:val="004E41ED"/>
    <w:rsid w:val="004E55DD"/>
    <w:rsid w:val="004E5D5C"/>
    <w:rsid w:val="004E681B"/>
    <w:rsid w:val="004E740C"/>
    <w:rsid w:val="004E75AB"/>
    <w:rsid w:val="004E7A5E"/>
    <w:rsid w:val="004F0110"/>
    <w:rsid w:val="004F041F"/>
    <w:rsid w:val="004F09FB"/>
    <w:rsid w:val="004F15A2"/>
    <w:rsid w:val="004F1990"/>
    <w:rsid w:val="004F1AAE"/>
    <w:rsid w:val="004F258D"/>
    <w:rsid w:val="004F3533"/>
    <w:rsid w:val="004F3EB2"/>
    <w:rsid w:val="004F3FF4"/>
    <w:rsid w:val="004F4CF2"/>
    <w:rsid w:val="004F51C6"/>
    <w:rsid w:val="004F5638"/>
    <w:rsid w:val="004F5849"/>
    <w:rsid w:val="004F58E1"/>
    <w:rsid w:val="004F5B03"/>
    <w:rsid w:val="004F5E73"/>
    <w:rsid w:val="004F678A"/>
    <w:rsid w:val="004F6A4D"/>
    <w:rsid w:val="004F6E2F"/>
    <w:rsid w:val="00500137"/>
    <w:rsid w:val="00500492"/>
    <w:rsid w:val="005007D5"/>
    <w:rsid w:val="0050099E"/>
    <w:rsid w:val="00500F4F"/>
    <w:rsid w:val="00501A31"/>
    <w:rsid w:val="00501DAD"/>
    <w:rsid w:val="00502482"/>
    <w:rsid w:val="00502592"/>
    <w:rsid w:val="00502AD4"/>
    <w:rsid w:val="00503599"/>
    <w:rsid w:val="00505370"/>
    <w:rsid w:val="005054BD"/>
    <w:rsid w:val="0050594F"/>
    <w:rsid w:val="0050695B"/>
    <w:rsid w:val="005078B5"/>
    <w:rsid w:val="00507912"/>
    <w:rsid w:val="0050794C"/>
    <w:rsid w:val="00507A8B"/>
    <w:rsid w:val="005102F8"/>
    <w:rsid w:val="00510417"/>
    <w:rsid w:val="005104A1"/>
    <w:rsid w:val="00511E48"/>
    <w:rsid w:val="00512038"/>
    <w:rsid w:val="00512213"/>
    <w:rsid w:val="00512B2A"/>
    <w:rsid w:val="005133A8"/>
    <w:rsid w:val="00514109"/>
    <w:rsid w:val="00514CB2"/>
    <w:rsid w:val="0051533E"/>
    <w:rsid w:val="00516CD8"/>
    <w:rsid w:val="00517555"/>
    <w:rsid w:val="005204EA"/>
    <w:rsid w:val="00521399"/>
    <w:rsid w:val="005219A3"/>
    <w:rsid w:val="00522392"/>
    <w:rsid w:val="0052301F"/>
    <w:rsid w:val="00523A95"/>
    <w:rsid w:val="00523AE7"/>
    <w:rsid w:val="00523B9D"/>
    <w:rsid w:val="00523D53"/>
    <w:rsid w:val="00524DD8"/>
    <w:rsid w:val="00524F00"/>
    <w:rsid w:val="005257DC"/>
    <w:rsid w:val="0052582C"/>
    <w:rsid w:val="0052599E"/>
    <w:rsid w:val="00527380"/>
    <w:rsid w:val="00527CE4"/>
    <w:rsid w:val="00527DB6"/>
    <w:rsid w:val="0053032F"/>
    <w:rsid w:val="00530CC1"/>
    <w:rsid w:val="00530D66"/>
    <w:rsid w:val="00531E25"/>
    <w:rsid w:val="0053204A"/>
    <w:rsid w:val="005327C2"/>
    <w:rsid w:val="00533FD5"/>
    <w:rsid w:val="0053538B"/>
    <w:rsid w:val="00535A2B"/>
    <w:rsid w:val="0053644F"/>
    <w:rsid w:val="0053681E"/>
    <w:rsid w:val="005368FF"/>
    <w:rsid w:val="00536A06"/>
    <w:rsid w:val="00536BAF"/>
    <w:rsid w:val="00536CCF"/>
    <w:rsid w:val="005371FE"/>
    <w:rsid w:val="00537D7A"/>
    <w:rsid w:val="00537F88"/>
    <w:rsid w:val="00540148"/>
    <w:rsid w:val="00540790"/>
    <w:rsid w:val="00540EE5"/>
    <w:rsid w:val="0054101E"/>
    <w:rsid w:val="005418D2"/>
    <w:rsid w:val="00541B25"/>
    <w:rsid w:val="00542617"/>
    <w:rsid w:val="00542986"/>
    <w:rsid w:val="00542AEB"/>
    <w:rsid w:val="00543D17"/>
    <w:rsid w:val="005441AB"/>
    <w:rsid w:val="0054478C"/>
    <w:rsid w:val="005450BF"/>
    <w:rsid w:val="005454BB"/>
    <w:rsid w:val="00545C6B"/>
    <w:rsid w:val="0054601B"/>
    <w:rsid w:val="00547BFA"/>
    <w:rsid w:val="00550A5A"/>
    <w:rsid w:val="00550AF0"/>
    <w:rsid w:val="00550AFF"/>
    <w:rsid w:val="00551131"/>
    <w:rsid w:val="00551133"/>
    <w:rsid w:val="005514A2"/>
    <w:rsid w:val="00552143"/>
    <w:rsid w:val="00553F74"/>
    <w:rsid w:val="005540B3"/>
    <w:rsid w:val="00554A7B"/>
    <w:rsid w:val="00554CAB"/>
    <w:rsid w:val="00555E4E"/>
    <w:rsid w:val="00556DD2"/>
    <w:rsid w:val="00556FB9"/>
    <w:rsid w:val="00557323"/>
    <w:rsid w:val="00557E2F"/>
    <w:rsid w:val="00560C9E"/>
    <w:rsid w:val="00560CCF"/>
    <w:rsid w:val="00560F5E"/>
    <w:rsid w:val="005615A9"/>
    <w:rsid w:val="00561A25"/>
    <w:rsid w:val="00561F21"/>
    <w:rsid w:val="00562044"/>
    <w:rsid w:val="00562974"/>
    <w:rsid w:val="005638EC"/>
    <w:rsid w:val="00563A7E"/>
    <w:rsid w:val="00563C8F"/>
    <w:rsid w:val="00563E80"/>
    <w:rsid w:val="00564078"/>
    <w:rsid w:val="0056450B"/>
    <w:rsid w:val="00564879"/>
    <w:rsid w:val="00564C2C"/>
    <w:rsid w:val="00564E28"/>
    <w:rsid w:val="0056571F"/>
    <w:rsid w:val="00565F69"/>
    <w:rsid w:val="00566600"/>
    <w:rsid w:val="00567B9E"/>
    <w:rsid w:val="00567C98"/>
    <w:rsid w:val="005706B5"/>
    <w:rsid w:val="0057095A"/>
    <w:rsid w:val="0057159F"/>
    <w:rsid w:val="00571798"/>
    <w:rsid w:val="00571E9E"/>
    <w:rsid w:val="00573295"/>
    <w:rsid w:val="005734FD"/>
    <w:rsid w:val="0057378C"/>
    <w:rsid w:val="00573DA1"/>
    <w:rsid w:val="00574C0B"/>
    <w:rsid w:val="00574C48"/>
    <w:rsid w:val="0057533A"/>
    <w:rsid w:val="005757F8"/>
    <w:rsid w:val="00576491"/>
    <w:rsid w:val="005764BD"/>
    <w:rsid w:val="005767F3"/>
    <w:rsid w:val="00576BFF"/>
    <w:rsid w:val="00577427"/>
    <w:rsid w:val="00577B3D"/>
    <w:rsid w:val="00577D7A"/>
    <w:rsid w:val="00577EAC"/>
    <w:rsid w:val="0058016B"/>
    <w:rsid w:val="00580A25"/>
    <w:rsid w:val="00580B51"/>
    <w:rsid w:val="00581088"/>
    <w:rsid w:val="00581344"/>
    <w:rsid w:val="005814EA"/>
    <w:rsid w:val="005816F7"/>
    <w:rsid w:val="00581927"/>
    <w:rsid w:val="00582528"/>
    <w:rsid w:val="00582859"/>
    <w:rsid w:val="00583328"/>
    <w:rsid w:val="00583447"/>
    <w:rsid w:val="00583E6E"/>
    <w:rsid w:val="005841EE"/>
    <w:rsid w:val="00584CEC"/>
    <w:rsid w:val="00585135"/>
    <w:rsid w:val="005858FA"/>
    <w:rsid w:val="00586046"/>
    <w:rsid w:val="0058620E"/>
    <w:rsid w:val="00586421"/>
    <w:rsid w:val="0058761B"/>
    <w:rsid w:val="00590A4B"/>
    <w:rsid w:val="00591330"/>
    <w:rsid w:val="005915F4"/>
    <w:rsid w:val="00593683"/>
    <w:rsid w:val="00594057"/>
    <w:rsid w:val="00594295"/>
    <w:rsid w:val="00594AD2"/>
    <w:rsid w:val="00594BAC"/>
    <w:rsid w:val="00595C87"/>
    <w:rsid w:val="00595FB3"/>
    <w:rsid w:val="005960EC"/>
    <w:rsid w:val="0059642B"/>
    <w:rsid w:val="005973B3"/>
    <w:rsid w:val="00597BD6"/>
    <w:rsid w:val="005A00FA"/>
    <w:rsid w:val="005A0928"/>
    <w:rsid w:val="005A0954"/>
    <w:rsid w:val="005A1EE0"/>
    <w:rsid w:val="005A1F4D"/>
    <w:rsid w:val="005A235E"/>
    <w:rsid w:val="005A2736"/>
    <w:rsid w:val="005A3DA3"/>
    <w:rsid w:val="005A3F5F"/>
    <w:rsid w:val="005A4E5C"/>
    <w:rsid w:val="005A579C"/>
    <w:rsid w:val="005A57AF"/>
    <w:rsid w:val="005A5997"/>
    <w:rsid w:val="005A5E5C"/>
    <w:rsid w:val="005A65FD"/>
    <w:rsid w:val="005A68B2"/>
    <w:rsid w:val="005A68C4"/>
    <w:rsid w:val="005A7002"/>
    <w:rsid w:val="005B0F37"/>
    <w:rsid w:val="005B2749"/>
    <w:rsid w:val="005B2927"/>
    <w:rsid w:val="005B37E8"/>
    <w:rsid w:val="005B3BBD"/>
    <w:rsid w:val="005B3C3F"/>
    <w:rsid w:val="005B3CF5"/>
    <w:rsid w:val="005B3D2F"/>
    <w:rsid w:val="005B3E13"/>
    <w:rsid w:val="005B5DBC"/>
    <w:rsid w:val="005B5E4D"/>
    <w:rsid w:val="005B5F23"/>
    <w:rsid w:val="005B61F4"/>
    <w:rsid w:val="005B6580"/>
    <w:rsid w:val="005B665A"/>
    <w:rsid w:val="005B7AB8"/>
    <w:rsid w:val="005B7FB8"/>
    <w:rsid w:val="005C1561"/>
    <w:rsid w:val="005C215B"/>
    <w:rsid w:val="005C217E"/>
    <w:rsid w:val="005C2772"/>
    <w:rsid w:val="005C2907"/>
    <w:rsid w:val="005C2B73"/>
    <w:rsid w:val="005C490F"/>
    <w:rsid w:val="005C4A42"/>
    <w:rsid w:val="005C4F4A"/>
    <w:rsid w:val="005C5C95"/>
    <w:rsid w:val="005C69BC"/>
    <w:rsid w:val="005C7BEB"/>
    <w:rsid w:val="005D07E2"/>
    <w:rsid w:val="005D09A1"/>
    <w:rsid w:val="005D0D64"/>
    <w:rsid w:val="005D1686"/>
    <w:rsid w:val="005D3AF7"/>
    <w:rsid w:val="005D4528"/>
    <w:rsid w:val="005D48A4"/>
    <w:rsid w:val="005D6868"/>
    <w:rsid w:val="005D7425"/>
    <w:rsid w:val="005D742B"/>
    <w:rsid w:val="005D7D01"/>
    <w:rsid w:val="005E018C"/>
    <w:rsid w:val="005E0335"/>
    <w:rsid w:val="005E17E0"/>
    <w:rsid w:val="005E1911"/>
    <w:rsid w:val="005E2645"/>
    <w:rsid w:val="005E3398"/>
    <w:rsid w:val="005E3653"/>
    <w:rsid w:val="005E372F"/>
    <w:rsid w:val="005E39BA"/>
    <w:rsid w:val="005E400D"/>
    <w:rsid w:val="005E40F8"/>
    <w:rsid w:val="005E48BD"/>
    <w:rsid w:val="005E5B62"/>
    <w:rsid w:val="005E5C26"/>
    <w:rsid w:val="005E5EC2"/>
    <w:rsid w:val="005E5FE5"/>
    <w:rsid w:val="005E60E5"/>
    <w:rsid w:val="005E6A1A"/>
    <w:rsid w:val="005E753B"/>
    <w:rsid w:val="005E7B38"/>
    <w:rsid w:val="005F06A7"/>
    <w:rsid w:val="005F0CEC"/>
    <w:rsid w:val="005F0F5D"/>
    <w:rsid w:val="005F123E"/>
    <w:rsid w:val="005F1D91"/>
    <w:rsid w:val="005F1EAE"/>
    <w:rsid w:val="005F22C4"/>
    <w:rsid w:val="005F264A"/>
    <w:rsid w:val="005F2FFE"/>
    <w:rsid w:val="005F3568"/>
    <w:rsid w:val="005F4098"/>
    <w:rsid w:val="005F6450"/>
    <w:rsid w:val="005F667F"/>
    <w:rsid w:val="005F67BC"/>
    <w:rsid w:val="005F716B"/>
    <w:rsid w:val="005F72FE"/>
    <w:rsid w:val="005F767F"/>
    <w:rsid w:val="005F790E"/>
    <w:rsid w:val="005F7E98"/>
    <w:rsid w:val="0060011E"/>
    <w:rsid w:val="006003A1"/>
    <w:rsid w:val="00600EC1"/>
    <w:rsid w:val="00600EC9"/>
    <w:rsid w:val="00600FE4"/>
    <w:rsid w:val="006011F3"/>
    <w:rsid w:val="00601BF1"/>
    <w:rsid w:val="00601E7C"/>
    <w:rsid w:val="006026D7"/>
    <w:rsid w:val="00602962"/>
    <w:rsid w:val="0060299F"/>
    <w:rsid w:val="00602E58"/>
    <w:rsid w:val="006030B0"/>
    <w:rsid w:val="00603617"/>
    <w:rsid w:val="00603885"/>
    <w:rsid w:val="00604383"/>
    <w:rsid w:val="00604653"/>
    <w:rsid w:val="00604DE5"/>
    <w:rsid w:val="00605570"/>
    <w:rsid w:val="00605574"/>
    <w:rsid w:val="00605581"/>
    <w:rsid w:val="00605918"/>
    <w:rsid w:val="006062C3"/>
    <w:rsid w:val="0060642F"/>
    <w:rsid w:val="00606C03"/>
    <w:rsid w:val="00606F79"/>
    <w:rsid w:val="00607019"/>
    <w:rsid w:val="0060728D"/>
    <w:rsid w:val="00610AB3"/>
    <w:rsid w:val="00610BBA"/>
    <w:rsid w:val="006118B1"/>
    <w:rsid w:val="00611BFD"/>
    <w:rsid w:val="00611CE8"/>
    <w:rsid w:val="006121E3"/>
    <w:rsid w:val="006129A8"/>
    <w:rsid w:val="00612C65"/>
    <w:rsid w:val="00612EFE"/>
    <w:rsid w:val="00613C41"/>
    <w:rsid w:val="0061470F"/>
    <w:rsid w:val="00614DBE"/>
    <w:rsid w:val="00614EEF"/>
    <w:rsid w:val="0061510D"/>
    <w:rsid w:val="0061582F"/>
    <w:rsid w:val="00615FB8"/>
    <w:rsid w:val="00617406"/>
    <w:rsid w:val="00617924"/>
    <w:rsid w:val="006203A4"/>
    <w:rsid w:val="00620CD7"/>
    <w:rsid w:val="006211C3"/>
    <w:rsid w:val="00621B8D"/>
    <w:rsid w:val="00622B35"/>
    <w:rsid w:val="00622F77"/>
    <w:rsid w:val="00623B60"/>
    <w:rsid w:val="00624878"/>
    <w:rsid w:val="00624D6C"/>
    <w:rsid w:val="00624DF4"/>
    <w:rsid w:val="00625143"/>
    <w:rsid w:val="00625824"/>
    <w:rsid w:val="00625AE4"/>
    <w:rsid w:val="00626844"/>
    <w:rsid w:val="00627350"/>
    <w:rsid w:val="00630018"/>
    <w:rsid w:val="006306D9"/>
    <w:rsid w:val="00630C14"/>
    <w:rsid w:val="00631181"/>
    <w:rsid w:val="00631283"/>
    <w:rsid w:val="0063201D"/>
    <w:rsid w:val="006320F5"/>
    <w:rsid w:val="006321DB"/>
    <w:rsid w:val="006321F2"/>
    <w:rsid w:val="006342CC"/>
    <w:rsid w:val="0063446E"/>
    <w:rsid w:val="0063496E"/>
    <w:rsid w:val="00634F18"/>
    <w:rsid w:val="006350E7"/>
    <w:rsid w:val="00636512"/>
    <w:rsid w:val="00636C5B"/>
    <w:rsid w:val="00637531"/>
    <w:rsid w:val="00637597"/>
    <w:rsid w:val="00637799"/>
    <w:rsid w:val="00637AB1"/>
    <w:rsid w:val="00637F7C"/>
    <w:rsid w:val="006407AC"/>
    <w:rsid w:val="00641460"/>
    <w:rsid w:val="00641805"/>
    <w:rsid w:val="00641BDA"/>
    <w:rsid w:val="00641EF1"/>
    <w:rsid w:val="00641F6E"/>
    <w:rsid w:val="00642877"/>
    <w:rsid w:val="00642DCA"/>
    <w:rsid w:val="006438DA"/>
    <w:rsid w:val="006440D9"/>
    <w:rsid w:val="00644B00"/>
    <w:rsid w:val="00645AE7"/>
    <w:rsid w:val="00645D05"/>
    <w:rsid w:val="00646351"/>
    <w:rsid w:val="00646358"/>
    <w:rsid w:val="00646A5A"/>
    <w:rsid w:val="00647474"/>
    <w:rsid w:val="00647A64"/>
    <w:rsid w:val="00650EBA"/>
    <w:rsid w:val="00651D3E"/>
    <w:rsid w:val="00651E11"/>
    <w:rsid w:val="00652181"/>
    <w:rsid w:val="0065365B"/>
    <w:rsid w:val="00653B73"/>
    <w:rsid w:val="006545BC"/>
    <w:rsid w:val="006550B0"/>
    <w:rsid w:val="00655A21"/>
    <w:rsid w:val="0065636C"/>
    <w:rsid w:val="00656707"/>
    <w:rsid w:val="0066005B"/>
    <w:rsid w:val="006608F7"/>
    <w:rsid w:val="00661B6C"/>
    <w:rsid w:val="00661C06"/>
    <w:rsid w:val="00661C48"/>
    <w:rsid w:val="00662B74"/>
    <w:rsid w:val="00662F24"/>
    <w:rsid w:val="00663758"/>
    <w:rsid w:val="006637D1"/>
    <w:rsid w:val="006639F5"/>
    <w:rsid w:val="006649F8"/>
    <w:rsid w:val="006653E7"/>
    <w:rsid w:val="00666091"/>
    <w:rsid w:val="0066666B"/>
    <w:rsid w:val="00667000"/>
    <w:rsid w:val="00667335"/>
    <w:rsid w:val="006675EF"/>
    <w:rsid w:val="00667D1D"/>
    <w:rsid w:val="00667E83"/>
    <w:rsid w:val="00667E9A"/>
    <w:rsid w:val="006702DC"/>
    <w:rsid w:val="00670DDB"/>
    <w:rsid w:val="0067292F"/>
    <w:rsid w:val="00672AF0"/>
    <w:rsid w:val="0067329B"/>
    <w:rsid w:val="00673BC6"/>
    <w:rsid w:val="00674AA3"/>
    <w:rsid w:val="00674C2E"/>
    <w:rsid w:val="00675154"/>
    <w:rsid w:val="00675D19"/>
    <w:rsid w:val="0067673B"/>
    <w:rsid w:val="00677054"/>
    <w:rsid w:val="006775CE"/>
    <w:rsid w:val="00677631"/>
    <w:rsid w:val="0067792A"/>
    <w:rsid w:val="00680462"/>
    <w:rsid w:val="00681362"/>
    <w:rsid w:val="00681764"/>
    <w:rsid w:val="00682156"/>
    <w:rsid w:val="0068312F"/>
    <w:rsid w:val="00684CB1"/>
    <w:rsid w:val="00686C69"/>
    <w:rsid w:val="00687651"/>
    <w:rsid w:val="00687BD8"/>
    <w:rsid w:val="00687FFA"/>
    <w:rsid w:val="00690065"/>
    <w:rsid w:val="00690241"/>
    <w:rsid w:val="00690412"/>
    <w:rsid w:val="006906B8"/>
    <w:rsid w:val="006912FA"/>
    <w:rsid w:val="006914DE"/>
    <w:rsid w:val="006917CE"/>
    <w:rsid w:val="0069187D"/>
    <w:rsid w:val="00691B11"/>
    <w:rsid w:val="006926E2"/>
    <w:rsid w:val="00693206"/>
    <w:rsid w:val="006937D4"/>
    <w:rsid w:val="00693AAF"/>
    <w:rsid w:val="00693F02"/>
    <w:rsid w:val="0069497F"/>
    <w:rsid w:val="00694EDB"/>
    <w:rsid w:val="00695044"/>
    <w:rsid w:val="0069534E"/>
    <w:rsid w:val="0069541C"/>
    <w:rsid w:val="006955C7"/>
    <w:rsid w:val="00695679"/>
    <w:rsid w:val="00695785"/>
    <w:rsid w:val="00695C43"/>
    <w:rsid w:val="00695C53"/>
    <w:rsid w:val="00696ACD"/>
    <w:rsid w:val="006973ED"/>
    <w:rsid w:val="006978EE"/>
    <w:rsid w:val="006A1A4C"/>
    <w:rsid w:val="006A259C"/>
    <w:rsid w:val="006A34F9"/>
    <w:rsid w:val="006A374C"/>
    <w:rsid w:val="006A37D1"/>
    <w:rsid w:val="006A3B7F"/>
    <w:rsid w:val="006A402A"/>
    <w:rsid w:val="006A624E"/>
    <w:rsid w:val="006A68B7"/>
    <w:rsid w:val="006A7A46"/>
    <w:rsid w:val="006A7AED"/>
    <w:rsid w:val="006B0B97"/>
    <w:rsid w:val="006B0F93"/>
    <w:rsid w:val="006B1677"/>
    <w:rsid w:val="006B1BC3"/>
    <w:rsid w:val="006B2047"/>
    <w:rsid w:val="006B2AE1"/>
    <w:rsid w:val="006B2D49"/>
    <w:rsid w:val="006B2E50"/>
    <w:rsid w:val="006B307C"/>
    <w:rsid w:val="006B4253"/>
    <w:rsid w:val="006B462F"/>
    <w:rsid w:val="006B4C0F"/>
    <w:rsid w:val="006B5B45"/>
    <w:rsid w:val="006B5CC0"/>
    <w:rsid w:val="006B641F"/>
    <w:rsid w:val="006B6691"/>
    <w:rsid w:val="006B778B"/>
    <w:rsid w:val="006B7A33"/>
    <w:rsid w:val="006B7FC3"/>
    <w:rsid w:val="006C01E7"/>
    <w:rsid w:val="006C02D7"/>
    <w:rsid w:val="006C0988"/>
    <w:rsid w:val="006C0E53"/>
    <w:rsid w:val="006C1158"/>
    <w:rsid w:val="006C16C7"/>
    <w:rsid w:val="006C1D03"/>
    <w:rsid w:val="006C207D"/>
    <w:rsid w:val="006C2901"/>
    <w:rsid w:val="006C3018"/>
    <w:rsid w:val="006C45FF"/>
    <w:rsid w:val="006C4723"/>
    <w:rsid w:val="006C4E5D"/>
    <w:rsid w:val="006C5260"/>
    <w:rsid w:val="006C53D6"/>
    <w:rsid w:val="006C5ED2"/>
    <w:rsid w:val="006C6251"/>
    <w:rsid w:val="006C7021"/>
    <w:rsid w:val="006C7DCB"/>
    <w:rsid w:val="006C7DCE"/>
    <w:rsid w:val="006D11A4"/>
    <w:rsid w:val="006D11B8"/>
    <w:rsid w:val="006D16AC"/>
    <w:rsid w:val="006D2F7A"/>
    <w:rsid w:val="006D3AF3"/>
    <w:rsid w:val="006D3E79"/>
    <w:rsid w:val="006D3E7B"/>
    <w:rsid w:val="006D4215"/>
    <w:rsid w:val="006D5257"/>
    <w:rsid w:val="006D5B5A"/>
    <w:rsid w:val="006D6404"/>
    <w:rsid w:val="006D6CB0"/>
    <w:rsid w:val="006D7438"/>
    <w:rsid w:val="006E028D"/>
    <w:rsid w:val="006E0328"/>
    <w:rsid w:val="006E0700"/>
    <w:rsid w:val="006E10EF"/>
    <w:rsid w:val="006E19EC"/>
    <w:rsid w:val="006E1B48"/>
    <w:rsid w:val="006E2326"/>
    <w:rsid w:val="006E2CC6"/>
    <w:rsid w:val="006E2E05"/>
    <w:rsid w:val="006E2F1F"/>
    <w:rsid w:val="006E2FDA"/>
    <w:rsid w:val="006E31F4"/>
    <w:rsid w:val="006E3572"/>
    <w:rsid w:val="006E3B9A"/>
    <w:rsid w:val="006E5A96"/>
    <w:rsid w:val="006E5FF7"/>
    <w:rsid w:val="006E62BA"/>
    <w:rsid w:val="006E706A"/>
    <w:rsid w:val="006E75C3"/>
    <w:rsid w:val="006F0014"/>
    <w:rsid w:val="006F02CB"/>
    <w:rsid w:val="006F09D9"/>
    <w:rsid w:val="006F127F"/>
    <w:rsid w:val="006F1BDD"/>
    <w:rsid w:val="006F1CCB"/>
    <w:rsid w:val="006F1E5E"/>
    <w:rsid w:val="006F1E89"/>
    <w:rsid w:val="006F2DE5"/>
    <w:rsid w:val="006F2E29"/>
    <w:rsid w:val="006F4DF5"/>
    <w:rsid w:val="006F5110"/>
    <w:rsid w:val="006F5B38"/>
    <w:rsid w:val="006F5CCA"/>
    <w:rsid w:val="006F5CFA"/>
    <w:rsid w:val="006F5F75"/>
    <w:rsid w:val="006F5FA9"/>
    <w:rsid w:val="006F6B4A"/>
    <w:rsid w:val="006F7326"/>
    <w:rsid w:val="006F7527"/>
    <w:rsid w:val="006F7A08"/>
    <w:rsid w:val="006F7B68"/>
    <w:rsid w:val="00700DDF"/>
    <w:rsid w:val="00701443"/>
    <w:rsid w:val="007015A5"/>
    <w:rsid w:val="00702746"/>
    <w:rsid w:val="007027F3"/>
    <w:rsid w:val="007029F6"/>
    <w:rsid w:val="0070376D"/>
    <w:rsid w:val="00703BF2"/>
    <w:rsid w:val="007045A6"/>
    <w:rsid w:val="00704A94"/>
    <w:rsid w:val="00704E03"/>
    <w:rsid w:val="00705F38"/>
    <w:rsid w:val="007066F7"/>
    <w:rsid w:val="00706729"/>
    <w:rsid w:val="00707068"/>
    <w:rsid w:val="0070730B"/>
    <w:rsid w:val="007073A0"/>
    <w:rsid w:val="00710876"/>
    <w:rsid w:val="007111AB"/>
    <w:rsid w:val="00711417"/>
    <w:rsid w:val="0071215E"/>
    <w:rsid w:val="00712D9D"/>
    <w:rsid w:val="00712E9A"/>
    <w:rsid w:val="007130D9"/>
    <w:rsid w:val="0071357B"/>
    <w:rsid w:val="007157E6"/>
    <w:rsid w:val="00715EFD"/>
    <w:rsid w:val="0071629F"/>
    <w:rsid w:val="007164AD"/>
    <w:rsid w:val="007164D3"/>
    <w:rsid w:val="0071665F"/>
    <w:rsid w:val="007166E5"/>
    <w:rsid w:val="00716884"/>
    <w:rsid w:val="007168B5"/>
    <w:rsid w:val="00716CD5"/>
    <w:rsid w:val="007171F0"/>
    <w:rsid w:val="00717C8F"/>
    <w:rsid w:val="007202D0"/>
    <w:rsid w:val="007206F6"/>
    <w:rsid w:val="007209A5"/>
    <w:rsid w:val="00722064"/>
    <w:rsid w:val="007232BD"/>
    <w:rsid w:val="007234AB"/>
    <w:rsid w:val="00723CD8"/>
    <w:rsid w:val="0072472D"/>
    <w:rsid w:val="00725682"/>
    <w:rsid w:val="007256DF"/>
    <w:rsid w:val="00726CC1"/>
    <w:rsid w:val="00727022"/>
    <w:rsid w:val="007270FB"/>
    <w:rsid w:val="0072735F"/>
    <w:rsid w:val="007278DC"/>
    <w:rsid w:val="0073032E"/>
    <w:rsid w:val="007307AB"/>
    <w:rsid w:val="0073095A"/>
    <w:rsid w:val="00730AD9"/>
    <w:rsid w:val="00730B8D"/>
    <w:rsid w:val="00730DB7"/>
    <w:rsid w:val="00730F27"/>
    <w:rsid w:val="00731436"/>
    <w:rsid w:val="0073244B"/>
    <w:rsid w:val="007328C2"/>
    <w:rsid w:val="00734483"/>
    <w:rsid w:val="007344DA"/>
    <w:rsid w:val="00734729"/>
    <w:rsid w:val="00734777"/>
    <w:rsid w:val="00734BC1"/>
    <w:rsid w:val="00734FDD"/>
    <w:rsid w:val="0073525D"/>
    <w:rsid w:val="00735588"/>
    <w:rsid w:val="007356CD"/>
    <w:rsid w:val="00736FB3"/>
    <w:rsid w:val="00737224"/>
    <w:rsid w:val="007376C7"/>
    <w:rsid w:val="00737C7B"/>
    <w:rsid w:val="00740CC8"/>
    <w:rsid w:val="00740D40"/>
    <w:rsid w:val="0074292B"/>
    <w:rsid w:val="00742AD4"/>
    <w:rsid w:val="00742BED"/>
    <w:rsid w:val="0074314C"/>
    <w:rsid w:val="0074467D"/>
    <w:rsid w:val="00744750"/>
    <w:rsid w:val="007454B2"/>
    <w:rsid w:val="007454E2"/>
    <w:rsid w:val="00745841"/>
    <w:rsid w:val="00746075"/>
    <w:rsid w:val="00746DEE"/>
    <w:rsid w:val="00747004"/>
    <w:rsid w:val="00747283"/>
    <w:rsid w:val="00747550"/>
    <w:rsid w:val="00747A7F"/>
    <w:rsid w:val="0075024D"/>
    <w:rsid w:val="00750A2B"/>
    <w:rsid w:val="00750AF9"/>
    <w:rsid w:val="00751BF6"/>
    <w:rsid w:val="007520D7"/>
    <w:rsid w:val="0075263F"/>
    <w:rsid w:val="00752931"/>
    <w:rsid w:val="0075321F"/>
    <w:rsid w:val="00754CE6"/>
    <w:rsid w:val="007554F5"/>
    <w:rsid w:val="0075552A"/>
    <w:rsid w:val="0075652F"/>
    <w:rsid w:val="0075775E"/>
    <w:rsid w:val="007607B3"/>
    <w:rsid w:val="00760B59"/>
    <w:rsid w:val="007613C0"/>
    <w:rsid w:val="00761507"/>
    <w:rsid w:val="007616F4"/>
    <w:rsid w:val="00761CFD"/>
    <w:rsid w:val="00761D69"/>
    <w:rsid w:val="00761EAB"/>
    <w:rsid w:val="007620EE"/>
    <w:rsid w:val="007623D6"/>
    <w:rsid w:val="0076252C"/>
    <w:rsid w:val="00762704"/>
    <w:rsid w:val="00763131"/>
    <w:rsid w:val="00763F54"/>
    <w:rsid w:val="007648FC"/>
    <w:rsid w:val="00764D76"/>
    <w:rsid w:val="00765BDD"/>
    <w:rsid w:val="00766456"/>
    <w:rsid w:val="007665E9"/>
    <w:rsid w:val="00767088"/>
    <w:rsid w:val="007674F9"/>
    <w:rsid w:val="00767C21"/>
    <w:rsid w:val="00767EED"/>
    <w:rsid w:val="00770D9B"/>
    <w:rsid w:val="00772228"/>
    <w:rsid w:val="00772341"/>
    <w:rsid w:val="00772A5F"/>
    <w:rsid w:val="00774B21"/>
    <w:rsid w:val="0077520D"/>
    <w:rsid w:val="00775470"/>
    <w:rsid w:val="00775838"/>
    <w:rsid w:val="007759FA"/>
    <w:rsid w:val="00775C48"/>
    <w:rsid w:val="007777B2"/>
    <w:rsid w:val="00777A81"/>
    <w:rsid w:val="00780094"/>
    <w:rsid w:val="007805D3"/>
    <w:rsid w:val="00780E77"/>
    <w:rsid w:val="007811C5"/>
    <w:rsid w:val="00781265"/>
    <w:rsid w:val="0078237B"/>
    <w:rsid w:val="00782785"/>
    <w:rsid w:val="00782A1A"/>
    <w:rsid w:val="00783301"/>
    <w:rsid w:val="007834BC"/>
    <w:rsid w:val="007843A6"/>
    <w:rsid w:val="007846AF"/>
    <w:rsid w:val="00784D40"/>
    <w:rsid w:val="0078507E"/>
    <w:rsid w:val="007852C0"/>
    <w:rsid w:val="00785A46"/>
    <w:rsid w:val="00785FAC"/>
    <w:rsid w:val="007866C7"/>
    <w:rsid w:val="007867E3"/>
    <w:rsid w:val="00786D26"/>
    <w:rsid w:val="00786EFA"/>
    <w:rsid w:val="00787154"/>
    <w:rsid w:val="0079004A"/>
    <w:rsid w:val="00790CBA"/>
    <w:rsid w:val="00790EB2"/>
    <w:rsid w:val="00790F8D"/>
    <w:rsid w:val="007924FE"/>
    <w:rsid w:val="007937A5"/>
    <w:rsid w:val="00794840"/>
    <w:rsid w:val="00794F77"/>
    <w:rsid w:val="0079517E"/>
    <w:rsid w:val="00795AEA"/>
    <w:rsid w:val="00795FF6"/>
    <w:rsid w:val="00796675"/>
    <w:rsid w:val="007969C5"/>
    <w:rsid w:val="00796E16"/>
    <w:rsid w:val="00796E81"/>
    <w:rsid w:val="00797B56"/>
    <w:rsid w:val="007A07CF"/>
    <w:rsid w:val="007A0BD6"/>
    <w:rsid w:val="007A0DB2"/>
    <w:rsid w:val="007A132F"/>
    <w:rsid w:val="007A1DE2"/>
    <w:rsid w:val="007A1FB4"/>
    <w:rsid w:val="007A2707"/>
    <w:rsid w:val="007A2A19"/>
    <w:rsid w:val="007A3277"/>
    <w:rsid w:val="007A3578"/>
    <w:rsid w:val="007A4226"/>
    <w:rsid w:val="007A4B77"/>
    <w:rsid w:val="007A4C85"/>
    <w:rsid w:val="007A4CA4"/>
    <w:rsid w:val="007A5216"/>
    <w:rsid w:val="007A596E"/>
    <w:rsid w:val="007A5C9A"/>
    <w:rsid w:val="007A64C6"/>
    <w:rsid w:val="007A6AD9"/>
    <w:rsid w:val="007A6AE6"/>
    <w:rsid w:val="007A6B39"/>
    <w:rsid w:val="007A7125"/>
    <w:rsid w:val="007A790B"/>
    <w:rsid w:val="007B01CA"/>
    <w:rsid w:val="007B0EC8"/>
    <w:rsid w:val="007B208F"/>
    <w:rsid w:val="007B21E3"/>
    <w:rsid w:val="007B2979"/>
    <w:rsid w:val="007B3A74"/>
    <w:rsid w:val="007B3B8C"/>
    <w:rsid w:val="007B42A2"/>
    <w:rsid w:val="007B43F1"/>
    <w:rsid w:val="007B4BBC"/>
    <w:rsid w:val="007B5CD5"/>
    <w:rsid w:val="007B62A3"/>
    <w:rsid w:val="007B6F1E"/>
    <w:rsid w:val="007B7301"/>
    <w:rsid w:val="007B77E7"/>
    <w:rsid w:val="007B7C56"/>
    <w:rsid w:val="007C03A3"/>
    <w:rsid w:val="007C0DAE"/>
    <w:rsid w:val="007C2346"/>
    <w:rsid w:val="007C3BED"/>
    <w:rsid w:val="007C3DD4"/>
    <w:rsid w:val="007C3E9D"/>
    <w:rsid w:val="007C41F3"/>
    <w:rsid w:val="007C5507"/>
    <w:rsid w:val="007C6CDA"/>
    <w:rsid w:val="007C74A9"/>
    <w:rsid w:val="007C75A4"/>
    <w:rsid w:val="007D0326"/>
    <w:rsid w:val="007D0814"/>
    <w:rsid w:val="007D1538"/>
    <w:rsid w:val="007D1B3E"/>
    <w:rsid w:val="007D1C5C"/>
    <w:rsid w:val="007D2173"/>
    <w:rsid w:val="007D234A"/>
    <w:rsid w:val="007D29A8"/>
    <w:rsid w:val="007D2B4B"/>
    <w:rsid w:val="007D2E16"/>
    <w:rsid w:val="007D3781"/>
    <w:rsid w:val="007D3B6D"/>
    <w:rsid w:val="007D4B72"/>
    <w:rsid w:val="007D4C98"/>
    <w:rsid w:val="007D6458"/>
    <w:rsid w:val="007D6851"/>
    <w:rsid w:val="007D6AAB"/>
    <w:rsid w:val="007D6D9C"/>
    <w:rsid w:val="007D702D"/>
    <w:rsid w:val="007D737C"/>
    <w:rsid w:val="007D7E85"/>
    <w:rsid w:val="007E0237"/>
    <w:rsid w:val="007E06EA"/>
    <w:rsid w:val="007E15AE"/>
    <w:rsid w:val="007E1E34"/>
    <w:rsid w:val="007E1F49"/>
    <w:rsid w:val="007E1FA8"/>
    <w:rsid w:val="007E284D"/>
    <w:rsid w:val="007E3D04"/>
    <w:rsid w:val="007E4955"/>
    <w:rsid w:val="007E4C1F"/>
    <w:rsid w:val="007E59B6"/>
    <w:rsid w:val="007E61BD"/>
    <w:rsid w:val="007E636D"/>
    <w:rsid w:val="007E63A8"/>
    <w:rsid w:val="007E6E84"/>
    <w:rsid w:val="007E7103"/>
    <w:rsid w:val="007E71A0"/>
    <w:rsid w:val="007E7327"/>
    <w:rsid w:val="007E7492"/>
    <w:rsid w:val="007E7532"/>
    <w:rsid w:val="007E7F04"/>
    <w:rsid w:val="007F1324"/>
    <w:rsid w:val="007F17F9"/>
    <w:rsid w:val="007F1DF1"/>
    <w:rsid w:val="007F2E6C"/>
    <w:rsid w:val="007F364B"/>
    <w:rsid w:val="007F4088"/>
    <w:rsid w:val="007F4606"/>
    <w:rsid w:val="007F47F7"/>
    <w:rsid w:val="007F627D"/>
    <w:rsid w:val="007F6D0D"/>
    <w:rsid w:val="007F79B2"/>
    <w:rsid w:val="007F7A07"/>
    <w:rsid w:val="007F7D19"/>
    <w:rsid w:val="00800580"/>
    <w:rsid w:val="00800E05"/>
    <w:rsid w:val="008011FC"/>
    <w:rsid w:val="008012EE"/>
    <w:rsid w:val="00801EF2"/>
    <w:rsid w:val="00801F1D"/>
    <w:rsid w:val="00802BE6"/>
    <w:rsid w:val="00804578"/>
    <w:rsid w:val="0080457D"/>
    <w:rsid w:val="00804C65"/>
    <w:rsid w:val="00806255"/>
    <w:rsid w:val="008063A5"/>
    <w:rsid w:val="00806627"/>
    <w:rsid w:val="0080687F"/>
    <w:rsid w:val="00806B62"/>
    <w:rsid w:val="00806E24"/>
    <w:rsid w:val="00807653"/>
    <w:rsid w:val="00810335"/>
    <w:rsid w:val="00810BC7"/>
    <w:rsid w:val="0081125C"/>
    <w:rsid w:val="008113E3"/>
    <w:rsid w:val="0081158D"/>
    <w:rsid w:val="0081214B"/>
    <w:rsid w:val="00812336"/>
    <w:rsid w:val="008123D0"/>
    <w:rsid w:val="00813774"/>
    <w:rsid w:val="00813B73"/>
    <w:rsid w:val="00815744"/>
    <w:rsid w:val="008158FC"/>
    <w:rsid w:val="00815C7F"/>
    <w:rsid w:val="00816BC7"/>
    <w:rsid w:val="00816F17"/>
    <w:rsid w:val="00816F26"/>
    <w:rsid w:val="008170A7"/>
    <w:rsid w:val="00817896"/>
    <w:rsid w:val="00820AEF"/>
    <w:rsid w:val="00821391"/>
    <w:rsid w:val="008213A6"/>
    <w:rsid w:val="00822E3B"/>
    <w:rsid w:val="008230B1"/>
    <w:rsid w:val="008234A1"/>
    <w:rsid w:val="008244B4"/>
    <w:rsid w:val="00825286"/>
    <w:rsid w:val="00826114"/>
    <w:rsid w:val="008267D0"/>
    <w:rsid w:val="0082739C"/>
    <w:rsid w:val="008274A5"/>
    <w:rsid w:val="00830846"/>
    <w:rsid w:val="00830A04"/>
    <w:rsid w:val="00830C73"/>
    <w:rsid w:val="008311AA"/>
    <w:rsid w:val="008313B9"/>
    <w:rsid w:val="00831A05"/>
    <w:rsid w:val="00831A1E"/>
    <w:rsid w:val="00832D2F"/>
    <w:rsid w:val="00832D6B"/>
    <w:rsid w:val="008331DE"/>
    <w:rsid w:val="00834428"/>
    <w:rsid w:val="00834CCF"/>
    <w:rsid w:val="00834FE7"/>
    <w:rsid w:val="008351F1"/>
    <w:rsid w:val="00835759"/>
    <w:rsid w:val="008360E5"/>
    <w:rsid w:val="00836447"/>
    <w:rsid w:val="008373C2"/>
    <w:rsid w:val="008373DC"/>
    <w:rsid w:val="008404AC"/>
    <w:rsid w:val="0084099C"/>
    <w:rsid w:val="00840E0A"/>
    <w:rsid w:val="00841424"/>
    <w:rsid w:val="00841E8D"/>
    <w:rsid w:val="008423A1"/>
    <w:rsid w:val="008424E8"/>
    <w:rsid w:val="008426F0"/>
    <w:rsid w:val="008426FC"/>
    <w:rsid w:val="00842CD1"/>
    <w:rsid w:val="008431CA"/>
    <w:rsid w:val="00843B93"/>
    <w:rsid w:val="00843CA4"/>
    <w:rsid w:val="00843DC7"/>
    <w:rsid w:val="0084437A"/>
    <w:rsid w:val="0084458B"/>
    <w:rsid w:val="00844A9C"/>
    <w:rsid w:val="00846C6B"/>
    <w:rsid w:val="0084773D"/>
    <w:rsid w:val="00847867"/>
    <w:rsid w:val="008478D0"/>
    <w:rsid w:val="00847B76"/>
    <w:rsid w:val="008501A8"/>
    <w:rsid w:val="00850443"/>
    <w:rsid w:val="008512BA"/>
    <w:rsid w:val="008527EE"/>
    <w:rsid w:val="008537D1"/>
    <w:rsid w:val="00853B60"/>
    <w:rsid w:val="00855488"/>
    <w:rsid w:val="00855BD8"/>
    <w:rsid w:val="00855E20"/>
    <w:rsid w:val="00856015"/>
    <w:rsid w:val="00856824"/>
    <w:rsid w:val="00856C52"/>
    <w:rsid w:val="008574B7"/>
    <w:rsid w:val="00857A67"/>
    <w:rsid w:val="00857F69"/>
    <w:rsid w:val="00860169"/>
    <w:rsid w:val="008603D0"/>
    <w:rsid w:val="00860E25"/>
    <w:rsid w:val="00860EB6"/>
    <w:rsid w:val="008611E0"/>
    <w:rsid w:val="008614D9"/>
    <w:rsid w:val="0086247F"/>
    <w:rsid w:val="00863916"/>
    <w:rsid w:val="00863BBD"/>
    <w:rsid w:val="00864558"/>
    <w:rsid w:val="00864C4B"/>
    <w:rsid w:val="0086513B"/>
    <w:rsid w:val="00865C0D"/>
    <w:rsid w:val="008667CF"/>
    <w:rsid w:val="00866FE9"/>
    <w:rsid w:val="008677BD"/>
    <w:rsid w:val="00867B03"/>
    <w:rsid w:val="00870CD9"/>
    <w:rsid w:val="00870FC6"/>
    <w:rsid w:val="00871F85"/>
    <w:rsid w:val="008725EA"/>
    <w:rsid w:val="0087267A"/>
    <w:rsid w:val="008746DC"/>
    <w:rsid w:val="008748A7"/>
    <w:rsid w:val="008755A2"/>
    <w:rsid w:val="008758C9"/>
    <w:rsid w:val="00876515"/>
    <w:rsid w:val="00876CDB"/>
    <w:rsid w:val="00876F0A"/>
    <w:rsid w:val="00877BB1"/>
    <w:rsid w:val="00877E20"/>
    <w:rsid w:val="00877E9E"/>
    <w:rsid w:val="00880473"/>
    <w:rsid w:val="0088064F"/>
    <w:rsid w:val="00880E68"/>
    <w:rsid w:val="00881452"/>
    <w:rsid w:val="008817F0"/>
    <w:rsid w:val="00882892"/>
    <w:rsid w:val="00882A8F"/>
    <w:rsid w:val="0088317E"/>
    <w:rsid w:val="00883584"/>
    <w:rsid w:val="00883AA9"/>
    <w:rsid w:val="00883EAB"/>
    <w:rsid w:val="0088474A"/>
    <w:rsid w:val="008847C9"/>
    <w:rsid w:val="00884BD0"/>
    <w:rsid w:val="00884ECC"/>
    <w:rsid w:val="00884FD8"/>
    <w:rsid w:val="0088525F"/>
    <w:rsid w:val="00885503"/>
    <w:rsid w:val="00885B32"/>
    <w:rsid w:val="00886A0D"/>
    <w:rsid w:val="00886A6D"/>
    <w:rsid w:val="0089082C"/>
    <w:rsid w:val="008908C5"/>
    <w:rsid w:val="008914F1"/>
    <w:rsid w:val="00891503"/>
    <w:rsid w:val="008925E5"/>
    <w:rsid w:val="008944CB"/>
    <w:rsid w:val="00894D2A"/>
    <w:rsid w:val="008957AA"/>
    <w:rsid w:val="0089597F"/>
    <w:rsid w:val="008961C1"/>
    <w:rsid w:val="008966F2"/>
    <w:rsid w:val="008976B5"/>
    <w:rsid w:val="00897C10"/>
    <w:rsid w:val="008A0312"/>
    <w:rsid w:val="008A0963"/>
    <w:rsid w:val="008A1658"/>
    <w:rsid w:val="008A1AA6"/>
    <w:rsid w:val="008A1EFE"/>
    <w:rsid w:val="008A1FB7"/>
    <w:rsid w:val="008A20D0"/>
    <w:rsid w:val="008A305A"/>
    <w:rsid w:val="008A30B5"/>
    <w:rsid w:val="008A3221"/>
    <w:rsid w:val="008A3477"/>
    <w:rsid w:val="008A4593"/>
    <w:rsid w:val="008A49D8"/>
    <w:rsid w:val="008A52BC"/>
    <w:rsid w:val="008A53D0"/>
    <w:rsid w:val="008A6646"/>
    <w:rsid w:val="008A730F"/>
    <w:rsid w:val="008A75FE"/>
    <w:rsid w:val="008A7751"/>
    <w:rsid w:val="008A77FA"/>
    <w:rsid w:val="008A799F"/>
    <w:rsid w:val="008A7B4B"/>
    <w:rsid w:val="008B0244"/>
    <w:rsid w:val="008B0B00"/>
    <w:rsid w:val="008B0BC0"/>
    <w:rsid w:val="008B0E13"/>
    <w:rsid w:val="008B0FA0"/>
    <w:rsid w:val="008B1043"/>
    <w:rsid w:val="008B1558"/>
    <w:rsid w:val="008B15E5"/>
    <w:rsid w:val="008B1676"/>
    <w:rsid w:val="008B17F8"/>
    <w:rsid w:val="008B18EB"/>
    <w:rsid w:val="008B2EF2"/>
    <w:rsid w:val="008B3008"/>
    <w:rsid w:val="008B3072"/>
    <w:rsid w:val="008B3103"/>
    <w:rsid w:val="008B387D"/>
    <w:rsid w:val="008B388A"/>
    <w:rsid w:val="008B4BE2"/>
    <w:rsid w:val="008B4CD3"/>
    <w:rsid w:val="008B54D1"/>
    <w:rsid w:val="008B54ED"/>
    <w:rsid w:val="008B5F26"/>
    <w:rsid w:val="008B60D0"/>
    <w:rsid w:val="008B680D"/>
    <w:rsid w:val="008B7A5B"/>
    <w:rsid w:val="008B7D7A"/>
    <w:rsid w:val="008B7DB6"/>
    <w:rsid w:val="008C0452"/>
    <w:rsid w:val="008C157E"/>
    <w:rsid w:val="008C258F"/>
    <w:rsid w:val="008C269D"/>
    <w:rsid w:val="008C3B54"/>
    <w:rsid w:val="008C3C02"/>
    <w:rsid w:val="008C3C31"/>
    <w:rsid w:val="008C5225"/>
    <w:rsid w:val="008C543E"/>
    <w:rsid w:val="008C54CF"/>
    <w:rsid w:val="008C559C"/>
    <w:rsid w:val="008C55F0"/>
    <w:rsid w:val="008C5A59"/>
    <w:rsid w:val="008C62ED"/>
    <w:rsid w:val="008C7448"/>
    <w:rsid w:val="008C7937"/>
    <w:rsid w:val="008D04DD"/>
    <w:rsid w:val="008D06F0"/>
    <w:rsid w:val="008D0AE6"/>
    <w:rsid w:val="008D12C6"/>
    <w:rsid w:val="008D13CC"/>
    <w:rsid w:val="008D16C5"/>
    <w:rsid w:val="008D1720"/>
    <w:rsid w:val="008D1BC6"/>
    <w:rsid w:val="008D1CA1"/>
    <w:rsid w:val="008D201D"/>
    <w:rsid w:val="008D2842"/>
    <w:rsid w:val="008D289E"/>
    <w:rsid w:val="008D298A"/>
    <w:rsid w:val="008D29BC"/>
    <w:rsid w:val="008D2E17"/>
    <w:rsid w:val="008D32FB"/>
    <w:rsid w:val="008D3AF7"/>
    <w:rsid w:val="008D4E63"/>
    <w:rsid w:val="008D4F6A"/>
    <w:rsid w:val="008D5824"/>
    <w:rsid w:val="008D6DD1"/>
    <w:rsid w:val="008D71E0"/>
    <w:rsid w:val="008D777A"/>
    <w:rsid w:val="008E07C9"/>
    <w:rsid w:val="008E144E"/>
    <w:rsid w:val="008E24EA"/>
    <w:rsid w:val="008E265A"/>
    <w:rsid w:val="008E27CB"/>
    <w:rsid w:val="008E3189"/>
    <w:rsid w:val="008E3231"/>
    <w:rsid w:val="008E35FB"/>
    <w:rsid w:val="008E3D41"/>
    <w:rsid w:val="008E41B3"/>
    <w:rsid w:val="008E5225"/>
    <w:rsid w:val="008E553A"/>
    <w:rsid w:val="008E5A4F"/>
    <w:rsid w:val="008E5B14"/>
    <w:rsid w:val="008E71CE"/>
    <w:rsid w:val="008E72E3"/>
    <w:rsid w:val="008E747A"/>
    <w:rsid w:val="008E7DFF"/>
    <w:rsid w:val="008E7F1F"/>
    <w:rsid w:val="008F15C9"/>
    <w:rsid w:val="008F1691"/>
    <w:rsid w:val="008F1D8C"/>
    <w:rsid w:val="008F220D"/>
    <w:rsid w:val="008F26B7"/>
    <w:rsid w:val="008F275B"/>
    <w:rsid w:val="008F2DEB"/>
    <w:rsid w:val="008F4402"/>
    <w:rsid w:val="008F455A"/>
    <w:rsid w:val="008F4B0F"/>
    <w:rsid w:val="008F4FF2"/>
    <w:rsid w:val="008F539A"/>
    <w:rsid w:val="008F5927"/>
    <w:rsid w:val="008F6E40"/>
    <w:rsid w:val="008F7E2C"/>
    <w:rsid w:val="0090087F"/>
    <w:rsid w:val="00900CFC"/>
    <w:rsid w:val="0090136D"/>
    <w:rsid w:val="00901967"/>
    <w:rsid w:val="00901EA1"/>
    <w:rsid w:val="009029E6"/>
    <w:rsid w:val="00902E1D"/>
    <w:rsid w:val="00903163"/>
    <w:rsid w:val="00903438"/>
    <w:rsid w:val="009039C4"/>
    <w:rsid w:val="00903A90"/>
    <w:rsid w:val="00903CA1"/>
    <w:rsid w:val="009056DE"/>
    <w:rsid w:val="00905E33"/>
    <w:rsid w:val="00906365"/>
    <w:rsid w:val="00906E81"/>
    <w:rsid w:val="00907B29"/>
    <w:rsid w:val="00910F81"/>
    <w:rsid w:val="00911F2A"/>
    <w:rsid w:val="00912829"/>
    <w:rsid w:val="0091286E"/>
    <w:rsid w:val="00913091"/>
    <w:rsid w:val="009135CA"/>
    <w:rsid w:val="00913DAA"/>
    <w:rsid w:val="0091410B"/>
    <w:rsid w:val="00914F37"/>
    <w:rsid w:val="009151F5"/>
    <w:rsid w:val="00915BAC"/>
    <w:rsid w:val="00916219"/>
    <w:rsid w:val="009165D5"/>
    <w:rsid w:val="0091660B"/>
    <w:rsid w:val="00916D49"/>
    <w:rsid w:val="00916EAB"/>
    <w:rsid w:val="0091707B"/>
    <w:rsid w:val="0091787B"/>
    <w:rsid w:val="00917B03"/>
    <w:rsid w:val="00917DB0"/>
    <w:rsid w:val="00920C73"/>
    <w:rsid w:val="00921674"/>
    <w:rsid w:val="009216EC"/>
    <w:rsid w:val="00921854"/>
    <w:rsid w:val="00921C5C"/>
    <w:rsid w:val="009231EB"/>
    <w:rsid w:val="00923FCE"/>
    <w:rsid w:val="00925188"/>
    <w:rsid w:val="00925304"/>
    <w:rsid w:val="00925726"/>
    <w:rsid w:val="00925974"/>
    <w:rsid w:val="00926220"/>
    <w:rsid w:val="009267B3"/>
    <w:rsid w:val="00927275"/>
    <w:rsid w:val="0093097B"/>
    <w:rsid w:val="00930AFA"/>
    <w:rsid w:val="00932587"/>
    <w:rsid w:val="00932A6E"/>
    <w:rsid w:val="00932BAA"/>
    <w:rsid w:val="00932BB2"/>
    <w:rsid w:val="00932E31"/>
    <w:rsid w:val="00933B41"/>
    <w:rsid w:val="00933E7A"/>
    <w:rsid w:val="0093406B"/>
    <w:rsid w:val="0093455E"/>
    <w:rsid w:val="009348E0"/>
    <w:rsid w:val="0093518F"/>
    <w:rsid w:val="00935525"/>
    <w:rsid w:val="009359BB"/>
    <w:rsid w:val="00935A35"/>
    <w:rsid w:val="00936859"/>
    <w:rsid w:val="00936AF5"/>
    <w:rsid w:val="00936E87"/>
    <w:rsid w:val="00937115"/>
    <w:rsid w:val="00937747"/>
    <w:rsid w:val="00937E2A"/>
    <w:rsid w:val="00940393"/>
    <w:rsid w:val="0094233E"/>
    <w:rsid w:val="00942732"/>
    <w:rsid w:val="009432AE"/>
    <w:rsid w:val="00944AA6"/>
    <w:rsid w:val="009452E2"/>
    <w:rsid w:val="00945E53"/>
    <w:rsid w:val="009461B5"/>
    <w:rsid w:val="009461BD"/>
    <w:rsid w:val="00946592"/>
    <w:rsid w:val="00946967"/>
    <w:rsid w:val="00946B3B"/>
    <w:rsid w:val="00946DAD"/>
    <w:rsid w:val="0094765D"/>
    <w:rsid w:val="009500A1"/>
    <w:rsid w:val="009500D9"/>
    <w:rsid w:val="0095071D"/>
    <w:rsid w:val="009514B6"/>
    <w:rsid w:val="00951BAA"/>
    <w:rsid w:val="00951D0C"/>
    <w:rsid w:val="009523FD"/>
    <w:rsid w:val="00952497"/>
    <w:rsid w:val="009525F8"/>
    <w:rsid w:val="0095382D"/>
    <w:rsid w:val="00954725"/>
    <w:rsid w:val="009559FD"/>
    <w:rsid w:val="00955F95"/>
    <w:rsid w:val="00956606"/>
    <w:rsid w:val="00956EA0"/>
    <w:rsid w:val="00957220"/>
    <w:rsid w:val="00957E5A"/>
    <w:rsid w:val="0096031E"/>
    <w:rsid w:val="0096059E"/>
    <w:rsid w:val="00960AE9"/>
    <w:rsid w:val="009624CA"/>
    <w:rsid w:val="00962599"/>
    <w:rsid w:val="0096294E"/>
    <w:rsid w:val="00964CDA"/>
    <w:rsid w:val="0096537C"/>
    <w:rsid w:val="009653A8"/>
    <w:rsid w:val="0096666D"/>
    <w:rsid w:val="00966BFD"/>
    <w:rsid w:val="009670FD"/>
    <w:rsid w:val="00967255"/>
    <w:rsid w:val="00967607"/>
    <w:rsid w:val="0096766D"/>
    <w:rsid w:val="00967683"/>
    <w:rsid w:val="00970C09"/>
    <w:rsid w:val="00970ED6"/>
    <w:rsid w:val="0097107E"/>
    <w:rsid w:val="009711CC"/>
    <w:rsid w:val="009718FD"/>
    <w:rsid w:val="00971D55"/>
    <w:rsid w:val="00972010"/>
    <w:rsid w:val="0097280C"/>
    <w:rsid w:val="009737AE"/>
    <w:rsid w:val="00973AD9"/>
    <w:rsid w:val="00974507"/>
    <w:rsid w:val="0097523C"/>
    <w:rsid w:val="0097530D"/>
    <w:rsid w:val="00975D6E"/>
    <w:rsid w:val="00975DCF"/>
    <w:rsid w:val="0097613F"/>
    <w:rsid w:val="009769BB"/>
    <w:rsid w:val="009772D6"/>
    <w:rsid w:val="00980609"/>
    <w:rsid w:val="00980F16"/>
    <w:rsid w:val="00981BB8"/>
    <w:rsid w:val="0098220D"/>
    <w:rsid w:val="00982404"/>
    <w:rsid w:val="00982EA8"/>
    <w:rsid w:val="009842F1"/>
    <w:rsid w:val="0098552B"/>
    <w:rsid w:val="00985F61"/>
    <w:rsid w:val="00987354"/>
    <w:rsid w:val="009877CF"/>
    <w:rsid w:val="00987F62"/>
    <w:rsid w:val="009900E0"/>
    <w:rsid w:val="0099020E"/>
    <w:rsid w:val="0099026C"/>
    <w:rsid w:val="009918CA"/>
    <w:rsid w:val="00991DD4"/>
    <w:rsid w:val="00992106"/>
    <w:rsid w:val="00992DFF"/>
    <w:rsid w:val="0099303C"/>
    <w:rsid w:val="00993A3C"/>
    <w:rsid w:val="00995232"/>
    <w:rsid w:val="009957A9"/>
    <w:rsid w:val="009957BB"/>
    <w:rsid w:val="00995F48"/>
    <w:rsid w:val="00996B3E"/>
    <w:rsid w:val="00996E9B"/>
    <w:rsid w:val="00996F47"/>
    <w:rsid w:val="00997066"/>
    <w:rsid w:val="00997565"/>
    <w:rsid w:val="009A07F0"/>
    <w:rsid w:val="009A1493"/>
    <w:rsid w:val="009A1A98"/>
    <w:rsid w:val="009A1B87"/>
    <w:rsid w:val="009A26AE"/>
    <w:rsid w:val="009A29D0"/>
    <w:rsid w:val="009A2FD4"/>
    <w:rsid w:val="009A2FF8"/>
    <w:rsid w:val="009A37BC"/>
    <w:rsid w:val="009A393D"/>
    <w:rsid w:val="009A4058"/>
    <w:rsid w:val="009A4D33"/>
    <w:rsid w:val="009A5083"/>
    <w:rsid w:val="009A50BF"/>
    <w:rsid w:val="009A75D0"/>
    <w:rsid w:val="009A7823"/>
    <w:rsid w:val="009B0860"/>
    <w:rsid w:val="009B137D"/>
    <w:rsid w:val="009B1EBB"/>
    <w:rsid w:val="009B227C"/>
    <w:rsid w:val="009B383C"/>
    <w:rsid w:val="009B3F18"/>
    <w:rsid w:val="009B46F1"/>
    <w:rsid w:val="009B4B77"/>
    <w:rsid w:val="009B4EC2"/>
    <w:rsid w:val="009B5480"/>
    <w:rsid w:val="009B5EE2"/>
    <w:rsid w:val="009B5FC6"/>
    <w:rsid w:val="009B613E"/>
    <w:rsid w:val="009B70B6"/>
    <w:rsid w:val="009C096D"/>
    <w:rsid w:val="009C11B0"/>
    <w:rsid w:val="009C127A"/>
    <w:rsid w:val="009C18AE"/>
    <w:rsid w:val="009C1E02"/>
    <w:rsid w:val="009C1FDB"/>
    <w:rsid w:val="009C2A38"/>
    <w:rsid w:val="009C3DBF"/>
    <w:rsid w:val="009C4734"/>
    <w:rsid w:val="009C4E6A"/>
    <w:rsid w:val="009C5302"/>
    <w:rsid w:val="009C5316"/>
    <w:rsid w:val="009C5E54"/>
    <w:rsid w:val="009C600A"/>
    <w:rsid w:val="009C62D7"/>
    <w:rsid w:val="009C6373"/>
    <w:rsid w:val="009C6968"/>
    <w:rsid w:val="009C74B8"/>
    <w:rsid w:val="009C7524"/>
    <w:rsid w:val="009C785B"/>
    <w:rsid w:val="009C7D06"/>
    <w:rsid w:val="009D0428"/>
    <w:rsid w:val="009D0CBD"/>
    <w:rsid w:val="009D1AB3"/>
    <w:rsid w:val="009D1B99"/>
    <w:rsid w:val="009D1F6D"/>
    <w:rsid w:val="009D3636"/>
    <w:rsid w:val="009D3658"/>
    <w:rsid w:val="009D398B"/>
    <w:rsid w:val="009D3C90"/>
    <w:rsid w:val="009D49D7"/>
    <w:rsid w:val="009D4BD5"/>
    <w:rsid w:val="009D4D19"/>
    <w:rsid w:val="009D60E4"/>
    <w:rsid w:val="009D6BA4"/>
    <w:rsid w:val="009D6FE4"/>
    <w:rsid w:val="009D70C9"/>
    <w:rsid w:val="009D76E6"/>
    <w:rsid w:val="009E0443"/>
    <w:rsid w:val="009E06A0"/>
    <w:rsid w:val="009E10FB"/>
    <w:rsid w:val="009E1433"/>
    <w:rsid w:val="009E1C6E"/>
    <w:rsid w:val="009E1F4D"/>
    <w:rsid w:val="009E2421"/>
    <w:rsid w:val="009E26BC"/>
    <w:rsid w:val="009E2973"/>
    <w:rsid w:val="009E3025"/>
    <w:rsid w:val="009E449A"/>
    <w:rsid w:val="009E48E0"/>
    <w:rsid w:val="009E5F1A"/>
    <w:rsid w:val="009E6273"/>
    <w:rsid w:val="009E68FE"/>
    <w:rsid w:val="009E6AF4"/>
    <w:rsid w:val="009E6B83"/>
    <w:rsid w:val="009E6C00"/>
    <w:rsid w:val="009E7AC0"/>
    <w:rsid w:val="009E7DA1"/>
    <w:rsid w:val="009F0410"/>
    <w:rsid w:val="009F0FD9"/>
    <w:rsid w:val="009F159C"/>
    <w:rsid w:val="009F1AF0"/>
    <w:rsid w:val="009F4543"/>
    <w:rsid w:val="009F4868"/>
    <w:rsid w:val="009F4A89"/>
    <w:rsid w:val="009F4BCB"/>
    <w:rsid w:val="009F5552"/>
    <w:rsid w:val="009F58AD"/>
    <w:rsid w:val="009F593A"/>
    <w:rsid w:val="009F683C"/>
    <w:rsid w:val="009F71BA"/>
    <w:rsid w:val="009F77FB"/>
    <w:rsid w:val="009F7AC4"/>
    <w:rsid w:val="00A00C60"/>
    <w:rsid w:val="00A00D1E"/>
    <w:rsid w:val="00A0160A"/>
    <w:rsid w:val="00A01A3C"/>
    <w:rsid w:val="00A025AF"/>
    <w:rsid w:val="00A028C0"/>
    <w:rsid w:val="00A02A44"/>
    <w:rsid w:val="00A033C8"/>
    <w:rsid w:val="00A04261"/>
    <w:rsid w:val="00A04263"/>
    <w:rsid w:val="00A04A5F"/>
    <w:rsid w:val="00A050D2"/>
    <w:rsid w:val="00A055F8"/>
    <w:rsid w:val="00A056C3"/>
    <w:rsid w:val="00A05730"/>
    <w:rsid w:val="00A0645E"/>
    <w:rsid w:val="00A102F0"/>
    <w:rsid w:val="00A10C2A"/>
    <w:rsid w:val="00A10FED"/>
    <w:rsid w:val="00A11021"/>
    <w:rsid w:val="00A1147A"/>
    <w:rsid w:val="00A11DB0"/>
    <w:rsid w:val="00A12473"/>
    <w:rsid w:val="00A126BA"/>
    <w:rsid w:val="00A12C39"/>
    <w:rsid w:val="00A13EDA"/>
    <w:rsid w:val="00A141A2"/>
    <w:rsid w:val="00A14D15"/>
    <w:rsid w:val="00A14E50"/>
    <w:rsid w:val="00A150C8"/>
    <w:rsid w:val="00A1532B"/>
    <w:rsid w:val="00A15351"/>
    <w:rsid w:val="00A162B6"/>
    <w:rsid w:val="00A1680B"/>
    <w:rsid w:val="00A1696F"/>
    <w:rsid w:val="00A16B7D"/>
    <w:rsid w:val="00A20676"/>
    <w:rsid w:val="00A20DF7"/>
    <w:rsid w:val="00A2165B"/>
    <w:rsid w:val="00A22076"/>
    <w:rsid w:val="00A22CCE"/>
    <w:rsid w:val="00A22DF2"/>
    <w:rsid w:val="00A23733"/>
    <w:rsid w:val="00A23C20"/>
    <w:rsid w:val="00A2455D"/>
    <w:rsid w:val="00A250E9"/>
    <w:rsid w:val="00A253ED"/>
    <w:rsid w:val="00A25DAD"/>
    <w:rsid w:val="00A26034"/>
    <w:rsid w:val="00A26ACD"/>
    <w:rsid w:val="00A274B9"/>
    <w:rsid w:val="00A30A20"/>
    <w:rsid w:val="00A31B8B"/>
    <w:rsid w:val="00A32088"/>
    <w:rsid w:val="00A32192"/>
    <w:rsid w:val="00A329E6"/>
    <w:rsid w:val="00A33F73"/>
    <w:rsid w:val="00A346C0"/>
    <w:rsid w:val="00A34906"/>
    <w:rsid w:val="00A351FC"/>
    <w:rsid w:val="00A35215"/>
    <w:rsid w:val="00A35387"/>
    <w:rsid w:val="00A35403"/>
    <w:rsid w:val="00A35C70"/>
    <w:rsid w:val="00A35E20"/>
    <w:rsid w:val="00A4038C"/>
    <w:rsid w:val="00A407E2"/>
    <w:rsid w:val="00A41B94"/>
    <w:rsid w:val="00A420DB"/>
    <w:rsid w:val="00A42EBB"/>
    <w:rsid w:val="00A4324D"/>
    <w:rsid w:val="00A4386C"/>
    <w:rsid w:val="00A438E4"/>
    <w:rsid w:val="00A44164"/>
    <w:rsid w:val="00A44800"/>
    <w:rsid w:val="00A45025"/>
    <w:rsid w:val="00A4577B"/>
    <w:rsid w:val="00A46223"/>
    <w:rsid w:val="00A468E4"/>
    <w:rsid w:val="00A473FF"/>
    <w:rsid w:val="00A4776E"/>
    <w:rsid w:val="00A47CF6"/>
    <w:rsid w:val="00A50C3F"/>
    <w:rsid w:val="00A510BE"/>
    <w:rsid w:val="00A5214A"/>
    <w:rsid w:val="00A52783"/>
    <w:rsid w:val="00A53499"/>
    <w:rsid w:val="00A53D14"/>
    <w:rsid w:val="00A54143"/>
    <w:rsid w:val="00A544C1"/>
    <w:rsid w:val="00A54D13"/>
    <w:rsid w:val="00A55239"/>
    <w:rsid w:val="00A55538"/>
    <w:rsid w:val="00A55D9E"/>
    <w:rsid w:val="00A55FBB"/>
    <w:rsid w:val="00A56C0C"/>
    <w:rsid w:val="00A57170"/>
    <w:rsid w:val="00A60034"/>
    <w:rsid w:val="00A601FD"/>
    <w:rsid w:val="00A60F28"/>
    <w:rsid w:val="00A60FB1"/>
    <w:rsid w:val="00A613CE"/>
    <w:rsid w:val="00A61CFC"/>
    <w:rsid w:val="00A6215B"/>
    <w:rsid w:val="00A62533"/>
    <w:rsid w:val="00A63A6E"/>
    <w:rsid w:val="00A64493"/>
    <w:rsid w:val="00A66F5E"/>
    <w:rsid w:val="00A71992"/>
    <w:rsid w:val="00A72220"/>
    <w:rsid w:val="00A7243C"/>
    <w:rsid w:val="00A7268C"/>
    <w:rsid w:val="00A73500"/>
    <w:rsid w:val="00A73B1A"/>
    <w:rsid w:val="00A74D01"/>
    <w:rsid w:val="00A755D7"/>
    <w:rsid w:val="00A76125"/>
    <w:rsid w:val="00A766E3"/>
    <w:rsid w:val="00A774FB"/>
    <w:rsid w:val="00A77779"/>
    <w:rsid w:val="00A77781"/>
    <w:rsid w:val="00A806E3"/>
    <w:rsid w:val="00A80BD0"/>
    <w:rsid w:val="00A80D95"/>
    <w:rsid w:val="00A80F39"/>
    <w:rsid w:val="00A81463"/>
    <w:rsid w:val="00A815A7"/>
    <w:rsid w:val="00A81CBA"/>
    <w:rsid w:val="00A82F6E"/>
    <w:rsid w:val="00A8310F"/>
    <w:rsid w:val="00A839F9"/>
    <w:rsid w:val="00A83A69"/>
    <w:rsid w:val="00A841AE"/>
    <w:rsid w:val="00A84247"/>
    <w:rsid w:val="00A84524"/>
    <w:rsid w:val="00A84B16"/>
    <w:rsid w:val="00A85B04"/>
    <w:rsid w:val="00A8630A"/>
    <w:rsid w:val="00A8681B"/>
    <w:rsid w:val="00A8687D"/>
    <w:rsid w:val="00A86A42"/>
    <w:rsid w:val="00A86E22"/>
    <w:rsid w:val="00A87169"/>
    <w:rsid w:val="00A8769A"/>
    <w:rsid w:val="00A87CBB"/>
    <w:rsid w:val="00A87EC0"/>
    <w:rsid w:val="00A9022B"/>
    <w:rsid w:val="00A9032C"/>
    <w:rsid w:val="00A90546"/>
    <w:rsid w:val="00A93238"/>
    <w:rsid w:val="00A932DB"/>
    <w:rsid w:val="00A9362D"/>
    <w:rsid w:val="00A93A9B"/>
    <w:rsid w:val="00A93B09"/>
    <w:rsid w:val="00A94763"/>
    <w:rsid w:val="00A957BE"/>
    <w:rsid w:val="00A95A20"/>
    <w:rsid w:val="00A96866"/>
    <w:rsid w:val="00A97CF4"/>
    <w:rsid w:val="00A97F96"/>
    <w:rsid w:val="00AA0D94"/>
    <w:rsid w:val="00AA1012"/>
    <w:rsid w:val="00AA10AA"/>
    <w:rsid w:val="00AA110F"/>
    <w:rsid w:val="00AA12E4"/>
    <w:rsid w:val="00AA170A"/>
    <w:rsid w:val="00AA1A8F"/>
    <w:rsid w:val="00AA2EEA"/>
    <w:rsid w:val="00AA2EF8"/>
    <w:rsid w:val="00AA2F73"/>
    <w:rsid w:val="00AA32F4"/>
    <w:rsid w:val="00AA3957"/>
    <w:rsid w:val="00AA3981"/>
    <w:rsid w:val="00AA4262"/>
    <w:rsid w:val="00AA4A24"/>
    <w:rsid w:val="00AA4CAD"/>
    <w:rsid w:val="00AA5367"/>
    <w:rsid w:val="00AA5B16"/>
    <w:rsid w:val="00AA6EC9"/>
    <w:rsid w:val="00AA79A5"/>
    <w:rsid w:val="00AA7B4B"/>
    <w:rsid w:val="00AA7F60"/>
    <w:rsid w:val="00AB0298"/>
    <w:rsid w:val="00AB0D47"/>
    <w:rsid w:val="00AB165D"/>
    <w:rsid w:val="00AB16A6"/>
    <w:rsid w:val="00AB1B5E"/>
    <w:rsid w:val="00AB24FC"/>
    <w:rsid w:val="00AB2697"/>
    <w:rsid w:val="00AB33E0"/>
    <w:rsid w:val="00AB3761"/>
    <w:rsid w:val="00AB378C"/>
    <w:rsid w:val="00AB3EC2"/>
    <w:rsid w:val="00AB44C4"/>
    <w:rsid w:val="00AB5BBE"/>
    <w:rsid w:val="00AB5E1E"/>
    <w:rsid w:val="00AB6891"/>
    <w:rsid w:val="00AB6B89"/>
    <w:rsid w:val="00AB6BA7"/>
    <w:rsid w:val="00AB6D23"/>
    <w:rsid w:val="00AB6EB3"/>
    <w:rsid w:val="00AB7203"/>
    <w:rsid w:val="00AB7941"/>
    <w:rsid w:val="00AB7A07"/>
    <w:rsid w:val="00AB7F62"/>
    <w:rsid w:val="00AC00DB"/>
    <w:rsid w:val="00AC02B3"/>
    <w:rsid w:val="00AC03B2"/>
    <w:rsid w:val="00AC060E"/>
    <w:rsid w:val="00AC061B"/>
    <w:rsid w:val="00AC11D5"/>
    <w:rsid w:val="00AC2250"/>
    <w:rsid w:val="00AC24C7"/>
    <w:rsid w:val="00AC2846"/>
    <w:rsid w:val="00AC286D"/>
    <w:rsid w:val="00AC2C2F"/>
    <w:rsid w:val="00AC3124"/>
    <w:rsid w:val="00AC3180"/>
    <w:rsid w:val="00AC406A"/>
    <w:rsid w:val="00AC44FE"/>
    <w:rsid w:val="00AC475B"/>
    <w:rsid w:val="00AC4906"/>
    <w:rsid w:val="00AC5A52"/>
    <w:rsid w:val="00AC5CDF"/>
    <w:rsid w:val="00AC5D70"/>
    <w:rsid w:val="00AC5E17"/>
    <w:rsid w:val="00AC67F7"/>
    <w:rsid w:val="00AC688A"/>
    <w:rsid w:val="00AC69D3"/>
    <w:rsid w:val="00AC6BEB"/>
    <w:rsid w:val="00AC6F42"/>
    <w:rsid w:val="00AC7E47"/>
    <w:rsid w:val="00AC7F48"/>
    <w:rsid w:val="00AD0646"/>
    <w:rsid w:val="00AD07A3"/>
    <w:rsid w:val="00AD08A9"/>
    <w:rsid w:val="00AD101C"/>
    <w:rsid w:val="00AD14AA"/>
    <w:rsid w:val="00AD16CC"/>
    <w:rsid w:val="00AD2035"/>
    <w:rsid w:val="00AD2117"/>
    <w:rsid w:val="00AD23C0"/>
    <w:rsid w:val="00AD23F6"/>
    <w:rsid w:val="00AD2561"/>
    <w:rsid w:val="00AD2A13"/>
    <w:rsid w:val="00AD3049"/>
    <w:rsid w:val="00AD37D9"/>
    <w:rsid w:val="00AD389E"/>
    <w:rsid w:val="00AD3EDC"/>
    <w:rsid w:val="00AD5203"/>
    <w:rsid w:val="00AD55CB"/>
    <w:rsid w:val="00AD5A31"/>
    <w:rsid w:val="00AD60B6"/>
    <w:rsid w:val="00AD636F"/>
    <w:rsid w:val="00AD7313"/>
    <w:rsid w:val="00AD7743"/>
    <w:rsid w:val="00AD7C8B"/>
    <w:rsid w:val="00AE0622"/>
    <w:rsid w:val="00AE096E"/>
    <w:rsid w:val="00AE0EF0"/>
    <w:rsid w:val="00AE112A"/>
    <w:rsid w:val="00AE1291"/>
    <w:rsid w:val="00AE24F2"/>
    <w:rsid w:val="00AE36DC"/>
    <w:rsid w:val="00AE509A"/>
    <w:rsid w:val="00AE6288"/>
    <w:rsid w:val="00AE686A"/>
    <w:rsid w:val="00AE7066"/>
    <w:rsid w:val="00AE7F11"/>
    <w:rsid w:val="00AF0157"/>
    <w:rsid w:val="00AF0354"/>
    <w:rsid w:val="00AF12B2"/>
    <w:rsid w:val="00AF1C1F"/>
    <w:rsid w:val="00AF229F"/>
    <w:rsid w:val="00AF413D"/>
    <w:rsid w:val="00AF4B51"/>
    <w:rsid w:val="00AF4BD1"/>
    <w:rsid w:val="00AF5527"/>
    <w:rsid w:val="00AF5E99"/>
    <w:rsid w:val="00AF6319"/>
    <w:rsid w:val="00AF662C"/>
    <w:rsid w:val="00AF6FCB"/>
    <w:rsid w:val="00AF7134"/>
    <w:rsid w:val="00AF7774"/>
    <w:rsid w:val="00B01D72"/>
    <w:rsid w:val="00B0244D"/>
    <w:rsid w:val="00B025B5"/>
    <w:rsid w:val="00B026DC"/>
    <w:rsid w:val="00B026F4"/>
    <w:rsid w:val="00B0367C"/>
    <w:rsid w:val="00B03714"/>
    <w:rsid w:val="00B03803"/>
    <w:rsid w:val="00B049AB"/>
    <w:rsid w:val="00B0504B"/>
    <w:rsid w:val="00B05424"/>
    <w:rsid w:val="00B05F54"/>
    <w:rsid w:val="00B06744"/>
    <w:rsid w:val="00B0724F"/>
    <w:rsid w:val="00B07483"/>
    <w:rsid w:val="00B10737"/>
    <w:rsid w:val="00B10B4D"/>
    <w:rsid w:val="00B11129"/>
    <w:rsid w:val="00B13572"/>
    <w:rsid w:val="00B139D5"/>
    <w:rsid w:val="00B13A2C"/>
    <w:rsid w:val="00B13EE9"/>
    <w:rsid w:val="00B14DB9"/>
    <w:rsid w:val="00B15357"/>
    <w:rsid w:val="00B1608E"/>
    <w:rsid w:val="00B1625C"/>
    <w:rsid w:val="00B16959"/>
    <w:rsid w:val="00B170BD"/>
    <w:rsid w:val="00B17171"/>
    <w:rsid w:val="00B20455"/>
    <w:rsid w:val="00B233C6"/>
    <w:rsid w:val="00B237CB"/>
    <w:rsid w:val="00B23880"/>
    <w:rsid w:val="00B23881"/>
    <w:rsid w:val="00B23949"/>
    <w:rsid w:val="00B2398D"/>
    <w:rsid w:val="00B23E3F"/>
    <w:rsid w:val="00B24BD6"/>
    <w:rsid w:val="00B24CED"/>
    <w:rsid w:val="00B2501E"/>
    <w:rsid w:val="00B2517C"/>
    <w:rsid w:val="00B25550"/>
    <w:rsid w:val="00B2662B"/>
    <w:rsid w:val="00B26BA4"/>
    <w:rsid w:val="00B27265"/>
    <w:rsid w:val="00B27737"/>
    <w:rsid w:val="00B27BE2"/>
    <w:rsid w:val="00B27D08"/>
    <w:rsid w:val="00B27EB9"/>
    <w:rsid w:val="00B301C1"/>
    <w:rsid w:val="00B305D2"/>
    <w:rsid w:val="00B311FA"/>
    <w:rsid w:val="00B31A83"/>
    <w:rsid w:val="00B3220C"/>
    <w:rsid w:val="00B322EB"/>
    <w:rsid w:val="00B323FE"/>
    <w:rsid w:val="00B32606"/>
    <w:rsid w:val="00B32E39"/>
    <w:rsid w:val="00B334BF"/>
    <w:rsid w:val="00B3358C"/>
    <w:rsid w:val="00B33605"/>
    <w:rsid w:val="00B339DC"/>
    <w:rsid w:val="00B34305"/>
    <w:rsid w:val="00B34C83"/>
    <w:rsid w:val="00B34D9B"/>
    <w:rsid w:val="00B34F27"/>
    <w:rsid w:val="00B35B61"/>
    <w:rsid w:val="00B35D7D"/>
    <w:rsid w:val="00B35EE5"/>
    <w:rsid w:val="00B3669A"/>
    <w:rsid w:val="00B40310"/>
    <w:rsid w:val="00B40DEB"/>
    <w:rsid w:val="00B416A0"/>
    <w:rsid w:val="00B41EA7"/>
    <w:rsid w:val="00B426CF"/>
    <w:rsid w:val="00B430E7"/>
    <w:rsid w:val="00B435E4"/>
    <w:rsid w:val="00B43BD3"/>
    <w:rsid w:val="00B4425F"/>
    <w:rsid w:val="00B44A05"/>
    <w:rsid w:val="00B44C28"/>
    <w:rsid w:val="00B44E04"/>
    <w:rsid w:val="00B45105"/>
    <w:rsid w:val="00B45675"/>
    <w:rsid w:val="00B45850"/>
    <w:rsid w:val="00B46254"/>
    <w:rsid w:val="00B46651"/>
    <w:rsid w:val="00B47384"/>
    <w:rsid w:val="00B4756E"/>
    <w:rsid w:val="00B476E6"/>
    <w:rsid w:val="00B47974"/>
    <w:rsid w:val="00B50504"/>
    <w:rsid w:val="00B50971"/>
    <w:rsid w:val="00B5204C"/>
    <w:rsid w:val="00B5288E"/>
    <w:rsid w:val="00B52AE0"/>
    <w:rsid w:val="00B52CC4"/>
    <w:rsid w:val="00B52F4E"/>
    <w:rsid w:val="00B53369"/>
    <w:rsid w:val="00B541CB"/>
    <w:rsid w:val="00B54441"/>
    <w:rsid w:val="00B544AA"/>
    <w:rsid w:val="00B54A76"/>
    <w:rsid w:val="00B552D7"/>
    <w:rsid w:val="00B55C91"/>
    <w:rsid w:val="00B56889"/>
    <w:rsid w:val="00B57136"/>
    <w:rsid w:val="00B57594"/>
    <w:rsid w:val="00B57921"/>
    <w:rsid w:val="00B60AE4"/>
    <w:rsid w:val="00B60C7A"/>
    <w:rsid w:val="00B60DD2"/>
    <w:rsid w:val="00B61664"/>
    <w:rsid w:val="00B61780"/>
    <w:rsid w:val="00B6296A"/>
    <w:rsid w:val="00B629DF"/>
    <w:rsid w:val="00B637DB"/>
    <w:rsid w:val="00B63AFC"/>
    <w:rsid w:val="00B64262"/>
    <w:rsid w:val="00B6485C"/>
    <w:rsid w:val="00B648B5"/>
    <w:rsid w:val="00B656DA"/>
    <w:rsid w:val="00B65778"/>
    <w:rsid w:val="00B65E05"/>
    <w:rsid w:val="00B66655"/>
    <w:rsid w:val="00B66CC5"/>
    <w:rsid w:val="00B66CCA"/>
    <w:rsid w:val="00B66D83"/>
    <w:rsid w:val="00B67DC4"/>
    <w:rsid w:val="00B70668"/>
    <w:rsid w:val="00B706EB"/>
    <w:rsid w:val="00B70A56"/>
    <w:rsid w:val="00B711EE"/>
    <w:rsid w:val="00B72F34"/>
    <w:rsid w:val="00B73FFF"/>
    <w:rsid w:val="00B75F06"/>
    <w:rsid w:val="00B760F1"/>
    <w:rsid w:val="00B76DB0"/>
    <w:rsid w:val="00B76F8A"/>
    <w:rsid w:val="00B7735D"/>
    <w:rsid w:val="00B775FB"/>
    <w:rsid w:val="00B77F64"/>
    <w:rsid w:val="00B80455"/>
    <w:rsid w:val="00B80807"/>
    <w:rsid w:val="00B80CC2"/>
    <w:rsid w:val="00B8109A"/>
    <w:rsid w:val="00B81242"/>
    <w:rsid w:val="00B81D18"/>
    <w:rsid w:val="00B81DC1"/>
    <w:rsid w:val="00B820B7"/>
    <w:rsid w:val="00B82252"/>
    <w:rsid w:val="00B82363"/>
    <w:rsid w:val="00B8246D"/>
    <w:rsid w:val="00B826F8"/>
    <w:rsid w:val="00B840A9"/>
    <w:rsid w:val="00B8413C"/>
    <w:rsid w:val="00B84382"/>
    <w:rsid w:val="00B85080"/>
    <w:rsid w:val="00B85357"/>
    <w:rsid w:val="00B85402"/>
    <w:rsid w:val="00B8547F"/>
    <w:rsid w:val="00B85656"/>
    <w:rsid w:val="00B85AB7"/>
    <w:rsid w:val="00B861E2"/>
    <w:rsid w:val="00B87468"/>
    <w:rsid w:val="00B87663"/>
    <w:rsid w:val="00B87763"/>
    <w:rsid w:val="00B87A1C"/>
    <w:rsid w:val="00B90353"/>
    <w:rsid w:val="00B90BA3"/>
    <w:rsid w:val="00B91007"/>
    <w:rsid w:val="00B911F3"/>
    <w:rsid w:val="00B923BC"/>
    <w:rsid w:val="00B928D8"/>
    <w:rsid w:val="00B92E45"/>
    <w:rsid w:val="00B92F60"/>
    <w:rsid w:val="00B9328C"/>
    <w:rsid w:val="00B9378D"/>
    <w:rsid w:val="00B93F62"/>
    <w:rsid w:val="00B940BD"/>
    <w:rsid w:val="00B94318"/>
    <w:rsid w:val="00B94D7B"/>
    <w:rsid w:val="00B94DAB"/>
    <w:rsid w:val="00B957FC"/>
    <w:rsid w:val="00B95857"/>
    <w:rsid w:val="00B96753"/>
    <w:rsid w:val="00B96A68"/>
    <w:rsid w:val="00B96D34"/>
    <w:rsid w:val="00B97020"/>
    <w:rsid w:val="00B9779C"/>
    <w:rsid w:val="00B97F84"/>
    <w:rsid w:val="00BA0472"/>
    <w:rsid w:val="00BA1035"/>
    <w:rsid w:val="00BA12DB"/>
    <w:rsid w:val="00BA17BC"/>
    <w:rsid w:val="00BA2132"/>
    <w:rsid w:val="00BA2A62"/>
    <w:rsid w:val="00BA2A8F"/>
    <w:rsid w:val="00BA4090"/>
    <w:rsid w:val="00BA40FD"/>
    <w:rsid w:val="00BA4368"/>
    <w:rsid w:val="00BA4921"/>
    <w:rsid w:val="00BA4EB5"/>
    <w:rsid w:val="00BA5003"/>
    <w:rsid w:val="00BA5235"/>
    <w:rsid w:val="00BA5A7F"/>
    <w:rsid w:val="00BA691E"/>
    <w:rsid w:val="00BA717E"/>
    <w:rsid w:val="00BA722F"/>
    <w:rsid w:val="00BA7604"/>
    <w:rsid w:val="00BA7769"/>
    <w:rsid w:val="00BA7F91"/>
    <w:rsid w:val="00BB0268"/>
    <w:rsid w:val="00BB0687"/>
    <w:rsid w:val="00BB0BE0"/>
    <w:rsid w:val="00BB118C"/>
    <w:rsid w:val="00BB139D"/>
    <w:rsid w:val="00BB1E01"/>
    <w:rsid w:val="00BB2007"/>
    <w:rsid w:val="00BB21D2"/>
    <w:rsid w:val="00BB380E"/>
    <w:rsid w:val="00BB39AB"/>
    <w:rsid w:val="00BB4280"/>
    <w:rsid w:val="00BB4425"/>
    <w:rsid w:val="00BB4F1E"/>
    <w:rsid w:val="00BB52F4"/>
    <w:rsid w:val="00BB5870"/>
    <w:rsid w:val="00BB5AA2"/>
    <w:rsid w:val="00BB6D7C"/>
    <w:rsid w:val="00BB7053"/>
    <w:rsid w:val="00BB71AF"/>
    <w:rsid w:val="00BB773C"/>
    <w:rsid w:val="00BC058A"/>
    <w:rsid w:val="00BC0611"/>
    <w:rsid w:val="00BC0FF7"/>
    <w:rsid w:val="00BC15AA"/>
    <w:rsid w:val="00BC2686"/>
    <w:rsid w:val="00BC27B1"/>
    <w:rsid w:val="00BC28B4"/>
    <w:rsid w:val="00BC2F48"/>
    <w:rsid w:val="00BC4242"/>
    <w:rsid w:val="00BC4586"/>
    <w:rsid w:val="00BC4D95"/>
    <w:rsid w:val="00BC5262"/>
    <w:rsid w:val="00BC53EF"/>
    <w:rsid w:val="00BC5F93"/>
    <w:rsid w:val="00BC6A18"/>
    <w:rsid w:val="00BC6B8D"/>
    <w:rsid w:val="00BC76E2"/>
    <w:rsid w:val="00BC7A5F"/>
    <w:rsid w:val="00BC7AEB"/>
    <w:rsid w:val="00BD004A"/>
    <w:rsid w:val="00BD06E9"/>
    <w:rsid w:val="00BD15EB"/>
    <w:rsid w:val="00BD24B1"/>
    <w:rsid w:val="00BD2B1B"/>
    <w:rsid w:val="00BD2D9A"/>
    <w:rsid w:val="00BD3000"/>
    <w:rsid w:val="00BD47BB"/>
    <w:rsid w:val="00BD4DBD"/>
    <w:rsid w:val="00BD5785"/>
    <w:rsid w:val="00BD5D5F"/>
    <w:rsid w:val="00BD6C5F"/>
    <w:rsid w:val="00BD6CFF"/>
    <w:rsid w:val="00BD6E06"/>
    <w:rsid w:val="00BD70AC"/>
    <w:rsid w:val="00BD75B4"/>
    <w:rsid w:val="00BD764B"/>
    <w:rsid w:val="00BD7C64"/>
    <w:rsid w:val="00BE0543"/>
    <w:rsid w:val="00BE0B77"/>
    <w:rsid w:val="00BE0DD5"/>
    <w:rsid w:val="00BE0EA3"/>
    <w:rsid w:val="00BE11DF"/>
    <w:rsid w:val="00BE1990"/>
    <w:rsid w:val="00BE21F0"/>
    <w:rsid w:val="00BE2535"/>
    <w:rsid w:val="00BE26C4"/>
    <w:rsid w:val="00BE2839"/>
    <w:rsid w:val="00BE2DE3"/>
    <w:rsid w:val="00BE2F9D"/>
    <w:rsid w:val="00BE3822"/>
    <w:rsid w:val="00BE411A"/>
    <w:rsid w:val="00BE445A"/>
    <w:rsid w:val="00BE4575"/>
    <w:rsid w:val="00BE4C66"/>
    <w:rsid w:val="00BE5994"/>
    <w:rsid w:val="00BE745C"/>
    <w:rsid w:val="00BF03E9"/>
    <w:rsid w:val="00BF1D5A"/>
    <w:rsid w:val="00BF2DC7"/>
    <w:rsid w:val="00BF30F5"/>
    <w:rsid w:val="00BF330A"/>
    <w:rsid w:val="00BF5321"/>
    <w:rsid w:val="00BF5BA7"/>
    <w:rsid w:val="00BF5C0F"/>
    <w:rsid w:val="00BF5C2C"/>
    <w:rsid w:val="00BF66FC"/>
    <w:rsid w:val="00BF6896"/>
    <w:rsid w:val="00BF6A7D"/>
    <w:rsid w:val="00BF6AB0"/>
    <w:rsid w:val="00BF7E13"/>
    <w:rsid w:val="00C004F5"/>
    <w:rsid w:val="00C005F8"/>
    <w:rsid w:val="00C0066C"/>
    <w:rsid w:val="00C02701"/>
    <w:rsid w:val="00C0359E"/>
    <w:rsid w:val="00C037A8"/>
    <w:rsid w:val="00C03C9C"/>
    <w:rsid w:val="00C03D45"/>
    <w:rsid w:val="00C03FFA"/>
    <w:rsid w:val="00C045B2"/>
    <w:rsid w:val="00C048B8"/>
    <w:rsid w:val="00C0543E"/>
    <w:rsid w:val="00C05C24"/>
    <w:rsid w:val="00C05E8E"/>
    <w:rsid w:val="00C064B7"/>
    <w:rsid w:val="00C069AC"/>
    <w:rsid w:val="00C06EBB"/>
    <w:rsid w:val="00C071D9"/>
    <w:rsid w:val="00C07313"/>
    <w:rsid w:val="00C104D5"/>
    <w:rsid w:val="00C106CC"/>
    <w:rsid w:val="00C10CAB"/>
    <w:rsid w:val="00C113ED"/>
    <w:rsid w:val="00C1178A"/>
    <w:rsid w:val="00C12ACA"/>
    <w:rsid w:val="00C135FA"/>
    <w:rsid w:val="00C136F6"/>
    <w:rsid w:val="00C1394C"/>
    <w:rsid w:val="00C13E04"/>
    <w:rsid w:val="00C150EE"/>
    <w:rsid w:val="00C16317"/>
    <w:rsid w:val="00C16825"/>
    <w:rsid w:val="00C16846"/>
    <w:rsid w:val="00C178DE"/>
    <w:rsid w:val="00C17FA2"/>
    <w:rsid w:val="00C20DCF"/>
    <w:rsid w:val="00C21171"/>
    <w:rsid w:val="00C213F3"/>
    <w:rsid w:val="00C2199C"/>
    <w:rsid w:val="00C21AF9"/>
    <w:rsid w:val="00C21F04"/>
    <w:rsid w:val="00C21F4E"/>
    <w:rsid w:val="00C220E6"/>
    <w:rsid w:val="00C22FA9"/>
    <w:rsid w:val="00C23412"/>
    <w:rsid w:val="00C23933"/>
    <w:rsid w:val="00C23C1D"/>
    <w:rsid w:val="00C246C3"/>
    <w:rsid w:val="00C24C13"/>
    <w:rsid w:val="00C24DAD"/>
    <w:rsid w:val="00C2508C"/>
    <w:rsid w:val="00C25917"/>
    <w:rsid w:val="00C25C9F"/>
    <w:rsid w:val="00C25D37"/>
    <w:rsid w:val="00C2615A"/>
    <w:rsid w:val="00C26AFC"/>
    <w:rsid w:val="00C26D00"/>
    <w:rsid w:val="00C26E17"/>
    <w:rsid w:val="00C26F10"/>
    <w:rsid w:val="00C27532"/>
    <w:rsid w:val="00C2755C"/>
    <w:rsid w:val="00C27B11"/>
    <w:rsid w:val="00C301C9"/>
    <w:rsid w:val="00C30510"/>
    <w:rsid w:val="00C30BF8"/>
    <w:rsid w:val="00C32393"/>
    <w:rsid w:val="00C325AA"/>
    <w:rsid w:val="00C3302A"/>
    <w:rsid w:val="00C33393"/>
    <w:rsid w:val="00C338D4"/>
    <w:rsid w:val="00C3489C"/>
    <w:rsid w:val="00C34F98"/>
    <w:rsid w:val="00C35063"/>
    <w:rsid w:val="00C35381"/>
    <w:rsid w:val="00C35C27"/>
    <w:rsid w:val="00C3644E"/>
    <w:rsid w:val="00C3669F"/>
    <w:rsid w:val="00C367B3"/>
    <w:rsid w:val="00C3695C"/>
    <w:rsid w:val="00C36A02"/>
    <w:rsid w:val="00C40014"/>
    <w:rsid w:val="00C404E2"/>
    <w:rsid w:val="00C4057D"/>
    <w:rsid w:val="00C40748"/>
    <w:rsid w:val="00C41204"/>
    <w:rsid w:val="00C414BF"/>
    <w:rsid w:val="00C420BC"/>
    <w:rsid w:val="00C42144"/>
    <w:rsid w:val="00C426C9"/>
    <w:rsid w:val="00C429CB"/>
    <w:rsid w:val="00C42AE3"/>
    <w:rsid w:val="00C42E1E"/>
    <w:rsid w:val="00C43A9D"/>
    <w:rsid w:val="00C43B24"/>
    <w:rsid w:val="00C440A4"/>
    <w:rsid w:val="00C44508"/>
    <w:rsid w:val="00C44D27"/>
    <w:rsid w:val="00C44E5F"/>
    <w:rsid w:val="00C45155"/>
    <w:rsid w:val="00C4573E"/>
    <w:rsid w:val="00C458D0"/>
    <w:rsid w:val="00C45A9A"/>
    <w:rsid w:val="00C45E22"/>
    <w:rsid w:val="00C46886"/>
    <w:rsid w:val="00C46A81"/>
    <w:rsid w:val="00C46CA8"/>
    <w:rsid w:val="00C47755"/>
    <w:rsid w:val="00C47C37"/>
    <w:rsid w:val="00C50ADC"/>
    <w:rsid w:val="00C5123A"/>
    <w:rsid w:val="00C516F2"/>
    <w:rsid w:val="00C51D26"/>
    <w:rsid w:val="00C52FB9"/>
    <w:rsid w:val="00C53ABD"/>
    <w:rsid w:val="00C54611"/>
    <w:rsid w:val="00C54B3B"/>
    <w:rsid w:val="00C551E8"/>
    <w:rsid w:val="00C55C81"/>
    <w:rsid w:val="00C560B9"/>
    <w:rsid w:val="00C56574"/>
    <w:rsid w:val="00C5678A"/>
    <w:rsid w:val="00C6007C"/>
    <w:rsid w:val="00C604BC"/>
    <w:rsid w:val="00C60A0B"/>
    <w:rsid w:val="00C6100A"/>
    <w:rsid w:val="00C61367"/>
    <w:rsid w:val="00C61459"/>
    <w:rsid w:val="00C6195C"/>
    <w:rsid w:val="00C62413"/>
    <w:rsid w:val="00C6246C"/>
    <w:rsid w:val="00C62515"/>
    <w:rsid w:val="00C625AF"/>
    <w:rsid w:val="00C62865"/>
    <w:rsid w:val="00C633D6"/>
    <w:rsid w:val="00C646C0"/>
    <w:rsid w:val="00C64916"/>
    <w:rsid w:val="00C64C4A"/>
    <w:rsid w:val="00C650A4"/>
    <w:rsid w:val="00C65858"/>
    <w:rsid w:val="00C65AA6"/>
    <w:rsid w:val="00C6643C"/>
    <w:rsid w:val="00C66A89"/>
    <w:rsid w:val="00C66FDE"/>
    <w:rsid w:val="00C67983"/>
    <w:rsid w:val="00C67A69"/>
    <w:rsid w:val="00C70F2D"/>
    <w:rsid w:val="00C71A07"/>
    <w:rsid w:val="00C71A60"/>
    <w:rsid w:val="00C71B1C"/>
    <w:rsid w:val="00C736B2"/>
    <w:rsid w:val="00C73A0E"/>
    <w:rsid w:val="00C767B7"/>
    <w:rsid w:val="00C76D65"/>
    <w:rsid w:val="00C770D0"/>
    <w:rsid w:val="00C7771C"/>
    <w:rsid w:val="00C77C3A"/>
    <w:rsid w:val="00C77C95"/>
    <w:rsid w:val="00C77FAF"/>
    <w:rsid w:val="00C803F1"/>
    <w:rsid w:val="00C804B3"/>
    <w:rsid w:val="00C8096A"/>
    <w:rsid w:val="00C81AED"/>
    <w:rsid w:val="00C821BA"/>
    <w:rsid w:val="00C832A2"/>
    <w:rsid w:val="00C83A78"/>
    <w:rsid w:val="00C83B5E"/>
    <w:rsid w:val="00C85400"/>
    <w:rsid w:val="00C85987"/>
    <w:rsid w:val="00C86781"/>
    <w:rsid w:val="00C8692F"/>
    <w:rsid w:val="00C86B39"/>
    <w:rsid w:val="00C86D12"/>
    <w:rsid w:val="00C86EE5"/>
    <w:rsid w:val="00C874C0"/>
    <w:rsid w:val="00C87637"/>
    <w:rsid w:val="00C87B5D"/>
    <w:rsid w:val="00C87E52"/>
    <w:rsid w:val="00C9114F"/>
    <w:rsid w:val="00C91BF7"/>
    <w:rsid w:val="00C91DE6"/>
    <w:rsid w:val="00C91F6E"/>
    <w:rsid w:val="00C929D8"/>
    <w:rsid w:val="00C92CA9"/>
    <w:rsid w:val="00C934FA"/>
    <w:rsid w:val="00C935A2"/>
    <w:rsid w:val="00C93613"/>
    <w:rsid w:val="00C93EB8"/>
    <w:rsid w:val="00C94C04"/>
    <w:rsid w:val="00C95205"/>
    <w:rsid w:val="00C95A87"/>
    <w:rsid w:val="00C971F6"/>
    <w:rsid w:val="00C97297"/>
    <w:rsid w:val="00C972E0"/>
    <w:rsid w:val="00C9771B"/>
    <w:rsid w:val="00C97856"/>
    <w:rsid w:val="00C97A18"/>
    <w:rsid w:val="00CA0B5E"/>
    <w:rsid w:val="00CA175A"/>
    <w:rsid w:val="00CA18F1"/>
    <w:rsid w:val="00CA2B55"/>
    <w:rsid w:val="00CA30F0"/>
    <w:rsid w:val="00CA31B3"/>
    <w:rsid w:val="00CA31E4"/>
    <w:rsid w:val="00CA374E"/>
    <w:rsid w:val="00CA3755"/>
    <w:rsid w:val="00CA3826"/>
    <w:rsid w:val="00CA3EA5"/>
    <w:rsid w:val="00CA591B"/>
    <w:rsid w:val="00CA592F"/>
    <w:rsid w:val="00CA62FE"/>
    <w:rsid w:val="00CA67D8"/>
    <w:rsid w:val="00CA6EBE"/>
    <w:rsid w:val="00CA708A"/>
    <w:rsid w:val="00CA7992"/>
    <w:rsid w:val="00CA7B90"/>
    <w:rsid w:val="00CB04C0"/>
    <w:rsid w:val="00CB0E6E"/>
    <w:rsid w:val="00CB1194"/>
    <w:rsid w:val="00CB11F2"/>
    <w:rsid w:val="00CB17A8"/>
    <w:rsid w:val="00CB1AFF"/>
    <w:rsid w:val="00CB2557"/>
    <w:rsid w:val="00CB29CD"/>
    <w:rsid w:val="00CB2FB0"/>
    <w:rsid w:val="00CB314B"/>
    <w:rsid w:val="00CB404A"/>
    <w:rsid w:val="00CB4147"/>
    <w:rsid w:val="00CB512C"/>
    <w:rsid w:val="00CB54E7"/>
    <w:rsid w:val="00CB5CB0"/>
    <w:rsid w:val="00CB63AB"/>
    <w:rsid w:val="00CB6FEC"/>
    <w:rsid w:val="00CB6FEF"/>
    <w:rsid w:val="00CB7043"/>
    <w:rsid w:val="00CB782E"/>
    <w:rsid w:val="00CB789B"/>
    <w:rsid w:val="00CB7D1A"/>
    <w:rsid w:val="00CB7EA6"/>
    <w:rsid w:val="00CC02F6"/>
    <w:rsid w:val="00CC03F6"/>
    <w:rsid w:val="00CC251A"/>
    <w:rsid w:val="00CC32C3"/>
    <w:rsid w:val="00CC3BB3"/>
    <w:rsid w:val="00CC3E51"/>
    <w:rsid w:val="00CC3F15"/>
    <w:rsid w:val="00CC4497"/>
    <w:rsid w:val="00CC4911"/>
    <w:rsid w:val="00CC4B9B"/>
    <w:rsid w:val="00CC4C32"/>
    <w:rsid w:val="00CC4E5E"/>
    <w:rsid w:val="00CC5301"/>
    <w:rsid w:val="00CC5C3E"/>
    <w:rsid w:val="00CC642A"/>
    <w:rsid w:val="00CC67F1"/>
    <w:rsid w:val="00CC7E40"/>
    <w:rsid w:val="00CD05E2"/>
    <w:rsid w:val="00CD17FA"/>
    <w:rsid w:val="00CD1AAF"/>
    <w:rsid w:val="00CD28D2"/>
    <w:rsid w:val="00CD2D7D"/>
    <w:rsid w:val="00CD30AE"/>
    <w:rsid w:val="00CD352D"/>
    <w:rsid w:val="00CD38AA"/>
    <w:rsid w:val="00CD4552"/>
    <w:rsid w:val="00CD4957"/>
    <w:rsid w:val="00CD4FAD"/>
    <w:rsid w:val="00CD57EA"/>
    <w:rsid w:val="00CD591A"/>
    <w:rsid w:val="00CD5BF4"/>
    <w:rsid w:val="00CD5E73"/>
    <w:rsid w:val="00CD617F"/>
    <w:rsid w:val="00CD63F7"/>
    <w:rsid w:val="00CD65F6"/>
    <w:rsid w:val="00CD671D"/>
    <w:rsid w:val="00CD67B6"/>
    <w:rsid w:val="00CD6CF0"/>
    <w:rsid w:val="00CD6D37"/>
    <w:rsid w:val="00CD79A1"/>
    <w:rsid w:val="00CD79FC"/>
    <w:rsid w:val="00CD7C19"/>
    <w:rsid w:val="00CD7D68"/>
    <w:rsid w:val="00CE055F"/>
    <w:rsid w:val="00CE08CC"/>
    <w:rsid w:val="00CE0F76"/>
    <w:rsid w:val="00CE13AE"/>
    <w:rsid w:val="00CE26AD"/>
    <w:rsid w:val="00CE3639"/>
    <w:rsid w:val="00CE3C72"/>
    <w:rsid w:val="00CE41E3"/>
    <w:rsid w:val="00CE43D7"/>
    <w:rsid w:val="00CE45A4"/>
    <w:rsid w:val="00CE5408"/>
    <w:rsid w:val="00CE5443"/>
    <w:rsid w:val="00CE5D3B"/>
    <w:rsid w:val="00CE6480"/>
    <w:rsid w:val="00CE686B"/>
    <w:rsid w:val="00CE6C48"/>
    <w:rsid w:val="00CE78CE"/>
    <w:rsid w:val="00CE7A23"/>
    <w:rsid w:val="00CE7B77"/>
    <w:rsid w:val="00CE7CC8"/>
    <w:rsid w:val="00CE7D61"/>
    <w:rsid w:val="00CF0601"/>
    <w:rsid w:val="00CF0680"/>
    <w:rsid w:val="00CF152E"/>
    <w:rsid w:val="00CF1C27"/>
    <w:rsid w:val="00CF1E04"/>
    <w:rsid w:val="00CF1E69"/>
    <w:rsid w:val="00CF1ECC"/>
    <w:rsid w:val="00CF2D15"/>
    <w:rsid w:val="00CF3342"/>
    <w:rsid w:val="00CF3E4A"/>
    <w:rsid w:val="00CF42FD"/>
    <w:rsid w:val="00CF440D"/>
    <w:rsid w:val="00CF46EE"/>
    <w:rsid w:val="00CF49DC"/>
    <w:rsid w:val="00CF563A"/>
    <w:rsid w:val="00CF5FDB"/>
    <w:rsid w:val="00CF62CA"/>
    <w:rsid w:val="00CF67C8"/>
    <w:rsid w:val="00CF6D44"/>
    <w:rsid w:val="00CF6DCF"/>
    <w:rsid w:val="00CF704D"/>
    <w:rsid w:val="00CF7297"/>
    <w:rsid w:val="00CF72FE"/>
    <w:rsid w:val="00CF77CD"/>
    <w:rsid w:val="00D00335"/>
    <w:rsid w:val="00D00A61"/>
    <w:rsid w:val="00D00B98"/>
    <w:rsid w:val="00D01066"/>
    <w:rsid w:val="00D048A3"/>
    <w:rsid w:val="00D0500C"/>
    <w:rsid w:val="00D05258"/>
    <w:rsid w:val="00D0552C"/>
    <w:rsid w:val="00D05AF9"/>
    <w:rsid w:val="00D05FB9"/>
    <w:rsid w:val="00D06771"/>
    <w:rsid w:val="00D06E76"/>
    <w:rsid w:val="00D07667"/>
    <w:rsid w:val="00D079FD"/>
    <w:rsid w:val="00D105A5"/>
    <w:rsid w:val="00D1088C"/>
    <w:rsid w:val="00D10A4A"/>
    <w:rsid w:val="00D10F3A"/>
    <w:rsid w:val="00D10F6B"/>
    <w:rsid w:val="00D112AE"/>
    <w:rsid w:val="00D1171C"/>
    <w:rsid w:val="00D11976"/>
    <w:rsid w:val="00D11F70"/>
    <w:rsid w:val="00D12CAB"/>
    <w:rsid w:val="00D1357B"/>
    <w:rsid w:val="00D1362C"/>
    <w:rsid w:val="00D13EBD"/>
    <w:rsid w:val="00D14387"/>
    <w:rsid w:val="00D14C43"/>
    <w:rsid w:val="00D163B7"/>
    <w:rsid w:val="00D16A65"/>
    <w:rsid w:val="00D1741F"/>
    <w:rsid w:val="00D17707"/>
    <w:rsid w:val="00D1787F"/>
    <w:rsid w:val="00D179E1"/>
    <w:rsid w:val="00D17D6F"/>
    <w:rsid w:val="00D20195"/>
    <w:rsid w:val="00D20E8A"/>
    <w:rsid w:val="00D21172"/>
    <w:rsid w:val="00D21485"/>
    <w:rsid w:val="00D21692"/>
    <w:rsid w:val="00D21937"/>
    <w:rsid w:val="00D21D40"/>
    <w:rsid w:val="00D22349"/>
    <w:rsid w:val="00D22C00"/>
    <w:rsid w:val="00D22C6B"/>
    <w:rsid w:val="00D23943"/>
    <w:rsid w:val="00D23979"/>
    <w:rsid w:val="00D23F29"/>
    <w:rsid w:val="00D24239"/>
    <w:rsid w:val="00D25766"/>
    <w:rsid w:val="00D25807"/>
    <w:rsid w:val="00D26B93"/>
    <w:rsid w:val="00D26C4F"/>
    <w:rsid w:val="00D27D55"/>
    <w:rsid w:val="00D27EEA"/>
    <w:rsid w:val="00D301D1"/>
    <w:rsid w:val="00D31D3B"/>
    <w:rsid w:val="00D31D64"/>
    <w:rsid w:val="00D328FC"/>
    <w:rsid w:val="00D33269"/>
    <w:rsid w:val="00D343DC"/>
    <w:rsid w:val="00D34792"/>
    <w:rsid w:val="00D35094"/>
    <w:rsid w:val="00D359CD"/>
    <w:rsid w:val="00D36119"/>
    <w:rsid w:val="00D366A4"/>
    <w:rsid w:val="00D36CC0"/>
    <w:rsid w:val="00D3768C"/>
    <w:rsid w:val="00D402F7"/>
    <w:rsid w:val="00D40371"/>
    <w:rsid w:val="00D415A2"/>
    <w:rsid w:val="00D41756"/>
    <w:rsid w:val="00D41E4D"/>
    <w:rsid w:val="00D4354B"/>
    <w:rsid w:val="00D44E2B"/>
    <w:rsid w:val="00D4601A"/>
    <w:rsid w:val="00D46512"/>
    <w:rsid w:val="00D4658C"/>
    <w:rsid w:val="00D46819"/>
    <w:rsid w:val="00D46D03"/>
    <w:rsid w:val="00D47BE0"/>
    <w:rsid w:val="00D47D2C"/>
    <w:rsid w:val="00D5032E"/>
    <w:rsid w:val="00D5036E"/>
    <w:rsid w:val="00D503F6"/>
    <w:rsid w:val="00D5056F"/>
    <w:rsid w:val="00D50C9F"/>
    <w:rsid w:val="00D51529"/>
    <w:rsid w:val="00D516CC"/>
    <w:rsid w:val="00D51931"/>
    <w:rsid w:val="00D51D04"/>
    <w:rsid w:val="00D52EBA"/>
    <w:rsid w:val="00D530D1"/>
    <w:rsid w:val="00D53826"/>
    <w:rsid w:val="00D541ED"/>
    <w:rsid w:val="00D56543"/>
    <w:rsid w:val="00D5680D"/>
    <w:rsid w:val="00D5740F"/>
    <w:rsid w:val="00D57F42"/>
    <w:rsid w:val="00D60AD4"/>
    <w:rsid w:val="00D60EB9"/>
    <w:rsid w:val="00D60F34"/>
    <w:rsid w:val="00D618F5"/>
    <w:rsid w:val="00D6200E"/>
    <w:rsid w:val="00D622A7"/>
    <w:rsid w:val="00D62432"/>
    <w:rsid w:val="00D62E93"/>
    <w:rsid w:val="00D645B9"/>
    <w:rsid w:val="00D64CB4"/>
    <w:rsid w:val="00D6505F"/>
    <w:rsid w:val="00D6534E"/>
    <w:rsid w:val="00D65B9E"/>
    <w:rsid w:val="00D65EB4"/>
    <w:rsid w:val="00D66A4C"/>
    <w:rsid w:val="00D66F9F"/>
    <w:rsid w:val="00D714A7"/>
    <w:rsid w:val="00D71507"/>
    <w:rsid w:val="00D72342"/>
    <w:rsid w:val="00D72731"/>
    <w:rsid w:val="00D7333F"/>
    <w:rsid w:val="00D73E2C"/>
    <w:rsid w:val="00D74002"/>
    <w:rsid w:val="00D74575"/>
    <w:rsid w:val="00D751C7"/>
    <w:rsid w:val="00D75607"/>
    <w:rsid w:val="00D76CAF"/>
    <w:rsid w:val="00D76D15"/>
    <w:rsid w:val="00D76D3C"/>
    <w:rsid w:val="00D76E45"/>
    <w:rsid w:val="00D77045"/>
    <w:rsid w:val="00D80723"/>
    <w:rsid w:val="00D81E95"/>
    <w:rsid w:val="00D82822"/>
    <w:rsid w:val="00D82865"/>
    <w:rsid w:val="00D82D74"/>
    <w:rsid w:val="00D83307"/>
    <w:rsid w:val="00D84317"/>
    <w:rsid w:val="00D84D57"/>
    <w:rsid w:val="00D85A32"/>
    <w:rsid w:val="00D85AD0"/>
    <w:rsid w:val="00D86C95"/>
    <w:rsid w:val="00D87172"/>
    <w:rsid w:val="00D877D1"/>
    <w:rsid w:val="00D9028C"/>
    <w:rsid w:val="00D90407"/>
    <w:rsid w:val="00D90613"/>
    <w:rsid w:val="00D90691"/>
    <w:rsid w:val="00D9097A"/>
    <w:rsid w:val="00D90C86"/>
    <w:rsid w:val="00D91BCA"/>
    <w:rsid w:val="00D91C45"/>
    <w:rsid w:val="00D92945"/>
    <w:rsid w:val="00D93578"/>
    <w:rsid w:val="00D93D55"/>
    <w:rsid w:val="00D94081"/>
    <w:rsid w:val="00D95740"/>
    <w:rsid w:val="00D9585F"/>
    <w:rsid w:val="00D96586"/>
    <w:rsid w:val="00D96762"/>
    <w:rsid w:val="00D96900"/>
    <w:rsid w:val="00D96A7B"/>
    <w:rsid w:val="00D9703F"/>
    <w:rsid w:val="00D97A25"/>
    <w:rsid w:val="00D97E8F"/>
    <w:rsid w:val="00DA0071"/>
    <w:rsid w:val="00DA01DA"/>
    <w:rsid w:val="00DA0769"/>
    <w:rsid w:val="00DA08BA"/>
    <w:rsid w:val="00DA0ECC"/>
    <w:rsid w:val="00DA1D24"/>
    <w:rsid w:val="00DA2184"/>
    <w:rsid w:val="00DA23F1"/>
    <w:rsid w:val="00DA29E2"/>
    <w:rsid w:val="00DA3014"/>
    <w:rsid w:val="00DA35BE"/>
    <w:rsid w:val="00DA3638"/>
    <w:rsid w:val="00DA3952"/>
    <w:rsid w:val="00DA4170"/>
    <w:rsid w:val="00DA44B0"/>
    <w:rsid w:val="00DA4B18"/>
    <w:rsid w:val="00DA4E2B"/>
    <w:rsid w:val="00DA5006"/>
    <w:rsid w:val="00DA5BA8"/>
    <w:rsid w:val="00DA6157"/>
    <w:rsid w:val="00DA6B0B"/>
    <w:rsid w:val="00DA78BB"/>
    <w:rsid w:val="00DA7944"/>
    <w:rsid w:val="00DA7E7C"/>
    <w:rsid w:val="00DB0167"/>
    <w:rsid w:val="00DB10EA"/>
    <w:rsid w:val="00DB18A4"/>
    <w:rsid w:val="00DB25C4"/>
    <w:rsid w:val="00DB30BA"/>
    <w:rsid w:val="00DB3159"/>
    <w:rsid w:val="00DB3E37"/>
    <w:rsid w:val="00DB3FE1"/>
    <w:rsid w:val="00DB425E"/>
    <w:rsid w:val="00DB43D2"/>
    <w:rsid w:val="00DB4443"/>
    <w:rsid w:val="00DB4617"/>
    <w:rsid w:val="00DB5169"/>
    <w:rsid w:val="00DB54FA"/>
    <w:rsid w:val="00DB559F"/>
    <w:rsid w:val="00DB5E01"/>
    <w:rsid w:val="00DB6DE4"/>
    <w:rsid w:val="00DB70E3"/>
    <w:rsid w:val="00DB7532"/>
    <w:rsid w:val="00DB78E2"/>
    <w:rsid w:val="00DC0BA5"/>
    <w:rsid w:val="00DC245F"/>
    <w:rsid w:val="00DC2678"/>
    <w:rsid w:val="00DC2B67"/>
    <w:rsid w:val="00DC2CBD"/>
    <w:rsid w:val="00DC490A"/>
    <w:rsid w:val="00DC60E9"/>
    <w:rsid w:val="00DC681E"/>
    <w:rsid w:val="00DC6942"/>
    <w:rsid w:val="00DC698A"/>
    <w:rsid w:val="00DC6B78"/>
    <w:rsid w:val="00DC6DE8"/>
    <w:rsid w:val="00DC752F"/>
    <w:rsid w:val="00DC7B81"/>
    <w:rsid w:val="00DC7EF2"/>
    <w:rsid w:val="00DD19DA"/>
    <w:rsid w:val="00DD21C3"/>
    <w:rsid w:val="00DD23DB"/>
    <w:rsid w:val="00DD272A"/>
    <w:rsid w:val="00DD2F78"/>
    <w:rsid w:val="00DD2FCA"/>
    <w:rsid w:val="00DD2FD8"/>
    <w:rsid w:val="00DD38CB"/>
    <w:rsid w:val="00DD3C77"/>
    <w:rsid w:val="00DD4C6D"/>
    <w:rsid w:val="00DD5026"/>
    <w:rsid w:val="00DD5EE4"/>
    <w:rsid w:val="00DD6C8F"/>
    <w:rsid w:val="00DD6DD0"/>
    <w:rsid w:val="00DD779A"/>
    <w:rsid w:val="00DD7ADC"/>
    <w:rsid w:val="00DD7B47"/>
    <w:rsid w:val="00DE0EAE"/>
    <w:rsid w:val="00DE106A"/>
    <w:rsid w:val="00DE243C"/>
    <w:rsid w:val="00DE2DDA"/>
    <w:rsid w:val="00DE3757"/>
    <w:rsid w:val="00DE37B6"/>
    <w:rsid w:val="00DE41C0"/>
    <w:rsid w:val="00DE4EE2"/>
    <w:rsid w:val="00DE50BD"/>
    <w:rsid w:val="00DE511B"/>
    <w:rsid w:val="00DE56C0"/>
    <w:rsid w:val="00DE5CB8"/>
    <w:rsid w:val="00DE64A8"/>
    <w:rsid w:val="00DE6D3B"/>
    <w:rsid w:val="00DE6E14"/>
    <w:rsid w:val="00DE7DE7"/>
    <w:rsid w:val="00DF0806"/>
    <w:rsid w:val="00DF0D10"/>
    <w:rsid w:val="00DF1FEF"/>
    <w:rsid w:val="00DF219F"/>
    <w:rsid w:val="00DF3DB7"/>
    <w:rsid w:val="00DF3F1D"/>
    <w:rsid w:val="00DF479C"/>
    <w:rsid w:val="00DF48DB"/>
    <w:rsid w:val="00DF4958"/>
    <w:rsid w:val="00DF4CE7"/>
    <w:rsid w:val="00DF5F01"/>
    <w:rsid w:val="00DF6176"/>
    <w:rsid w:val="00DF6457"/>
    <w:rsid w:val="00DF7210"/>
    <w:rsid w:val="00DF7233"/>
    <w:rsid w:val="00DF731A"/>
    <w:rsid w:val="00E00161"/>
    <w:rsid w:val="00E00557"/>
    <w:rsid w:val="00E00BEC"/>
    <w:rsid w:val="00E00D61"/>
    <w:rsid w:val="00E02B60"/>
    <w:rsid w:val="00E03F60"/>
    <w:rsid w:val="00E0407C"/>
    <w:rsid w:val="00E045E0"/>
    <w:rsid w:val="00E047EF"/>
    <w:rsid w:val="00E05310"/>
    <w:rsid w:val="00E05341"/>
    <w:rsid w:val="00E0550A"/>
    <w:rsid w:val="00E05922"/>
    <w:rsid w:val="00E06214"/>
    <w:rsid w:val="00E064D6"/>
    <w:rsid w:val="00E067C5"/>
    <w:rsid w:val="00E06C55"/>
    <w:rsid w:val="00E06FD9"/>
    <w:rsid w:val="00E07072"/>
    <w:rsid w:val="00E07B33"/>
    <w:rsid w:val="00E07D1A"/>
    <w:rsid w:val="00E117D4"/>
    <w:rsid w:val="00E11F05"/>
    <w:rsid w:val="00E121F8"/>
    <w:rsid w:val="00E122E0"/>
    <w:rsid w:val="00E122E4"/>
    <w:rsid w:val="00E1239E"/>
    <w:rsid w:val="00E1283F"/>
    <w:rsid w:val="00E12AC1"/>
    <w:rsid w:val="00E14AB5"/>
    <w:rsid w:val="00E157F2"/>
    <w:rsid w:val="00E15869"/>
    <w:rsid w:val="00E1667B"/>
    <w:rsid w:val="00E1684C"/>
    <w:rsid w:val="00E16A8A"/>
    <w:rsid w:val="00E1723A"/>
    <w:rsid w:val="00E17ED2"/>
    <w:rsid w:val="00E17F7D"/>
    <w:rsid w:val="00E200D9"/>
    <w:rsid w:val="00E20C74"/>
    <w:rsid w:val="00E21D34"/>
    <w:rsid w:val="00E2269A"/>
    <w:rsid w:val="00E233F3"/>
    <w:rsid w:val="00E23D79"/>
    <w:rsid w:val="00E23EDD"/>
    <w:rsid w:val="00E242E1"/>
    <w:rsid w:val="00E24ADC"/>
    <w:rsid w:val="00E24F83"/>
    <w:rsid w:val="00E2524A"/>
    <w:rsid w:val="00E252C5"/>
    <w:rsid w:val="00E2570C"/>
    <w:rsid w:val="00E2573C"/>
    <w:rsid w:val="00E26386"/>
    <w:rsid w:val="00E2668C"/>
    <w:rsid w:val="00E26F52"/>
    <w:rsid w:val="00E2760F"/>
    <w:rsid w:val="00E278BD"/>
    <w:rsid w:val="00E30D5E"/>
    <w:rsid w:val="00E31814"/>
    <w:rsid w:val="00E31EA5"/>
    <w:rsid w:val="00E32532"/>
    <w:rsid w:val="00E32627"/>
    <w:rsid w:val="00E337E4"/>
    <w:rsid w:val="00E33EE6"/>
    <w:rsid w:val="00E33F08"/>
    <w:rsid w:val="00E34640"/>
    <w:rsid w:val="00E346F6"/>
    <w:rsid w:val="00E35857"/>
    <w:rsid w:val="00E359B5"/>
    <w:rsid w:val="00E35C06"/>
    <w:rsid w:val="00E370F4"/>
    <w:rsid w:val="00E376F5"/>
    <w:rsid w:val="00E40244"/>
    <w:rsid w:val="00E40927"/>
    <w:rsid w:val="00E40A13"/>
    <w:rsid w:val="00E417D8"/>
    <w:rsid w:val="00E43F4F"/>
    <w:rsid w:val="00E452D3"/>
    <w:rsid w:val="00E4541F"/>
    <w:rsid w:val="00E4561E"/>
    <w:rsid w:val="00E456A6"/>
    <w:rsid w:val="00E46181"/>
    <w:rsid w:val="00E4716A"/>
    <w:rsid w:val="00E47B0E"/>
    <w:rsid w:val="00E47B7B"/>
    <w:rsid w:val="00E50C86"/>
    <w:rsid w:val="00E50F73"/>
    <w:rsid w:val="00E51177"/>
    <w:rsid w:val="00E51187"/>
    <w:rsid w:val="00E5169E"/>
    <w:rsid w:val="00E51D07"/>
    <w:rsid w:val="00E53BC5"/>
    <w:rsid w:val="00E5423D"/>
    <w:rsid w:val="00E55151"/>
    <w:rsid w:val="00E5535F"/>
    <w:rsid w:val="00E5582C"/>
    <w:rsid w:val="00E55A82"/>
    <w:rsid w:val="00E55CFB"/>
    <w:rsid w:val="00E56377"/>
    <w:rsid w:val="00E56431"/>
    <w:rsid w:val="00E5794F"/>
    <w:rsid w:val="00E57E03"/>
    <w:rsid w:val="00E57E2F"/>
    <w:rsid w:val="00E57F51"/>
    <w:rsid w:val="00E57F6B"/>
    <w:rsid w:val="00E60FB2"/>
    <w:rsid w:val="00E6106B"/>
    <w:rsid w:val="00E61D4E"/>
    <w:rsid w:val="00E62068"/>
    <w:rsid w:val="00E62F61"/>
    <w:rsid w:val="00E639D5"/>
    <w:rsid w:val="00E63EEE"/>
    <w:rsid w:val="00E64A2A"/>
    <w:rsid w:val="00E64E0F"/>
    <w:rsid w:val="00E64E81"/>
    <w:rsid w:val="00E65090"/>
    <w:rsid w:val="00E654C8"/>
    <w:rsid w:val="00E659D6"/>
    <w:rsid w:val="00E65A28"/>
    <w:rsid w:val="00E6694C"/>
    <w:rsid w:val="00E66A72"/>
    <w:rsid w:val="00E66F70"/>
    <w:rsid w:val="00E675E5"/>
    <w:rsid w:val="00E6786C"/>
    <w:rsid w:val="00E67C26"/>
    <w:rsid w:val="00E67E09"/>
    <w:rsid w:val="00E67E8F"/>
    <w:rsid w:val="00E70288"/>
    <w:rsid w:val="00E703A5"/>
    <w:rsid w:val="00E70BE5"/>
    <w:rsid w:val="00E71035"/>
    <w:rsid w:val="00E71823"/>
    <w:rsid w:val="00E72016"/>
    <w:rsid w:val="00E721C3"/>
    <w:rsid w:val="00E72BE1"/>
    <w:rsid w:val="00E72C07"/>
    <w:rsid w:val="00E73287"/>
    <w:rsid w:val="00E7452E"/>
    <w:rsid w:val="00E746C7"/>
    <w:rsid w:val="00E74AD5"/>
    <w:rsid w:val="00E75D06"/>
    <w:rsid w:val="00E76604"/>
    <w:rsid w:val="00E80262"/>
    <w:rsid w:val="00E80726"/>
    <w:rsid w:val="00E812B4"/>
    <w:rsid w:val="00E81BBD"/>
    <w:rsid w:val="00E822AF"/>
    <w:rsid w:val="00E82867"/>
    <w:rsid w:val="00E82B3B"/>
    <w:rsid w:val="00E83804"/>
    <w:rsid w:val="00E839F8"/>
    <w:rsid w:val="00E83BEB"/>
    <w:rsid w:val="00E83FC6"/>
    <w:rsid w:val="00E841DA"/>
    <w:rsid w:val="00E84D1B"/>
    <w:rsid w:val="00E8515E"/>
    <w:rsid w:val="00E85B08"/>
    <w:rsid w:val="00E86318"/>
    <w:rsid w:val="00E872FE"/>
    <w:rsid w:val="00E8745F"/>
    <w:rsid w:val="00E874F5"/>
    <w:rsid w:val="00E90D8C"/>
    <w:rsid w:val="00E9108C"/>
    <w:rsid w:val="00E911A2"/>
    <w:rsid w:val="00E9125E"/>
    <w:rsid w:val="00E919CF"/>
    <w:rsid w:val="00E91BC2"/>
    <w:rsid w:val="00E9217E"/>
    <w:rsid w:val="00E92B8B"/>
    <w:rsid w:val="00E9373B"/>
    <w:rsid w:val="00E93BC7"/>
    <w:rsid w:val="00E93CE6"/>
    <w:rsid w:val="00E93CF0"/>
    <w:rsid w:val="00E945B3"/>
    <w:rsid w:val="00E94B96"/>
    <w:rsid w:val="00E95631"/>
    <w:rsid w:val="00E95797"/>
    <w:rsid w:val="00E95BA2"/>
    <w:rsid w:val="00E960B8"/>
    <w:rsid w:val="00E967E2"/>
    <w:rsid w:val="00E9691E"/>
    <w:rsid w:val="00E96F32"/>
    <w:rsid w:val="00E9780A"/>
    <w:rsid w:val="00E97AB5"/>
    <w:rsid w:val="00EA04B0"/>
    <w:rsid w:val="00EA05D0"/>
    <w:rsid w:val="00EA06B8"/>
    <w:rsid w:val="00EA0CED"/>
    <w:rsid w:val="00EA14D4"/>
    <w:rsid w:val="00EA1A2C"/>
    <w:rsid w:val="00EA1A4A"/>
    <w:rsid w:val="00EA2A70"/>
    <w:rsid w:val="00EA37FB"/>
    <w:rsid w:val="00EA44C6"/>
    <w:rsid w:val="00EA4883"/>
    <w:rsid w:val="00EA4BF2"/>
    <w:rsid w:val="00EA51AF"/>
    <w:rsid w:val="00EA5BAC"/>
    <w:rsid w:val="00EA5C86"/>
    <w:rsid w:val="00EA60E3"/>
    <w:rsid w:val="00EA7AA4"/>
    <w:rsid w:val="00EA7FA2"/>
    <w:rsid w:val="00EB113A"/>
    <w:rsid w:val="00EB12CC"/>
    <w:rsid w:val="00EB1577"/>
    <w:rsid w:val="00EB2183"/>
    <w:rsid w:val="00EB23D5"/>
    <w:rsid w:val="00EB27C8"/>
    <w:rsid w:val="00EB2CBC"/>
    <w:rsid w:val="00EB4473"/>
    <w:rsid w:val="00EB46D5"/>
    <w:rsid w:val="00EB46DF"/>
    <w:rsid w:val="00EB53E2"/>
    <w:rsid w:val="00EB54EF"/>
    <w:rsid w:val="00EB64C9"/>
    <w:rsid w:val="00EB6C0F"/>
    <w:rsid w:val="00EB6D1B"/>
    <w:rsid w:val="00EB6FD0"/>
    <w:rsid w:val="00EB7639"/>
    <w:rsid w:val="00EB7F6A"/>
    <w:rsid w:val="00EC0245"/>
    <w:rsid w:val="00EC15BC"/>
    <w:rsid w:val="00EC15C9"/>
    <w:rsid w:val="00EC19EF"/>
    <w:rsid w:val="00EC1C52"/>
    <w:rsid w:val="00EC1E6C"/>
    <w:rsid w:val="00EC227F"/>
    <w:rsid w:val="00EC4400"/>
    <w:rsid w:val="00EC515A"/>
    <w:rsid w:val="00EC5AB2"/>
    <w:rsid w:val="00EC5AF2"/>
    <w:rsid w:val="00EC643E"/>
    <w:rsid w:val="00EC694C"/>
    <w:rsid w:val="00EC6EE9"/>
    <w:rsid w:val="00EC71C7"/>
    <w:rsid w:val="00EC72FB"/>
    <w:rsid w:val="00EC7311"/>
    <w:rsid w:val="00EC7356"/>
    <w:rsid w:val="00EC757F"/>
    <w:rsid w:val="00EC7CE9"/>
    <w:rsid w:val="00EC7EA3"/>
    <w:rsid w:val="00ED056E"/>
    <w:rsid w:val="00ED0B01"/>
    <w:rsid w:val="00ED0B93"/>
    <w:rsid w:val="00ED2750"/>
    <w:rsid w:val="00ED385A"/>
    <w:rsid w:val="00ED3C29"/>
    <w:rsid w:val="00ED41E8"/>
    <w:rsid w:val="00ED47D0"/>
    <w:rsid w:val="00ED4BB0"/>
    <w:rsid w:val="00ED4CB8"/>
    <w:rsid w:val="00ED4CF3"/>
    <w:rsid w:val="00ED4D92"/>
    <w:rsid w:val="00ED5B10"/>
    <w:rsid w:val="00ED5CA2"/>
    <w:rsid w:val="00ED6756"/>
    <w:rsid w:val="00ED6779"/>
    <w:rsid w:val="00ED6850"/>
    <w:rsid w:val="00ED6A57"/>
    <w:rsid w:val="00ED6DAA"/>
    <w:rsid w:val="00ED7428"/>
    <w:rsid w:val="00EE028B"/>
    <w:rsid w:val="00EE0876"/>
    <w:rsid w:val="00EE08E9"/>
    <w:rsid w:val="00EE0C65"/>
    <w:rsid w:val="00EE0EB5"/>
    <w:rsid w:val="00EE12E0"/>
    <w:rsid w:val="00EE3385"/>
    <w:rsid w:val="00EE3E29"/>
    <w:rsid w:val="00EE4907"/>
    <w:rsid w:val="00EE4B94"/>
    <w:rsid w:val="00EE4BB5"/>
    <w:rsid w:val="00EE5468"/>
    <w:rsid w:val="00EE5F0F"/>
    <w:rsid w:val="00EE5F11"/>
    <w:rsid w:val="00EE5F74"/>
    <w:rsid w:val="00EE6C44"/>
    <w:rsid w:val="00EE6F0A"/>
    <w:rsid w:val="00EE74BC"/>
    <w:rsid w:val="00EE7F6C"/>
    <w:rsid w:val="00EF03E9"/>
    <w:rsid w:val="00EF12D6"/>
    <w:rsid w:val="00EF1699"/>
    <w:rsid w:val="00EF1B4C"/>
    <w:rsid w:val="00EF1F6E"/>
    <w:rsid w:val="00EF238E"/>
    <w:rsid w:val="00EF23E3"/>
    <w:rsid w:val="00EF261A"/>
    <w:rsid w:val="00EF3C60"/>
    <w:rsid w:val="00EF3E28"/>
    <w:rsid w:val="00EF4167"/>
    <w:rsid w:val="00EF47F7"/>
    <w:rsid w:val="00EF4D17"/>
    <w:rsid w:val="00EF53A1"/>
    <w:rsid w:val="00EF5750"/>
    <w:rsid w:val="00EF581E"/>
    <w:rsid w:val="00EF59C2"/>
    <w:rsid w:val="00EF6ACF"/>
    <w:rsid w:val="00EF73C1"/>
    <w:rsid w:val="00F01374"/>
    <w:rsid w:val="00F02A94"/>
    <w:rsid w:val="00F0464B"/>
    <w:rsid w:val="00F05EF6"/>
    <w:rsid w:val="00F06790"/>
    <w:rsid w:val="00F06AC1"/>
    <w:rsid w:val="00F07B48"/>
    <w:rsid w:val="00F1010D"/>
    <w:rsid w:val="00F10A41"/>
    <w:rsid w:val="00F113ED"/>
    <w:rsid w:val="00F119A1"/>
    <w:rsid w:val="00F1291F"/>
    <w:rsid w:val="00F12CB7"/>
    <w:rsid w:val="00F131E2"/>
    <w:rsid w:val="00F134D9"/>
    <w:rsid w:val="00F139A5"/>
    <w:rsid w:val="00F13AEA"/>
    <w:rsid w:val="00F1419C"/>
    <w:rsid w:val="00F1433C"/>
    <w:rsid w:val="00F161BE"/>
    <w:rsid w:val="00F1642A"/>
    <w:rsid w:val="00F16A35"/>
    <w:rsid w:val="00F16F16"/>
    <w:rsid w:val="00F20C8F"/>
    <w:rsid w:val="00F20D59"/>
    <w:rsid w:val="00F216BE"/>
    <w:rsid w:val="00F226B9"/>
    <w:rsid w:val="00F22B2F"/>
    <w:rsid w:val="00F22C14"/>
    <w:rsid w:val="00F22DED"/>
    <w:rsid w:val="00F23346"/>
    <w:rsid w:val="00F250FB"/>
    <w:rsid w:val="00F25591"/>
    <w:rsid w:val="00F259AF"/>
    <w:rsid w:val="00F25BEB"/>
    <w:rsid w:val="00F25EA4"/>
    <w:rsid w:val="00F26914"/>
    <w:rsid w:val="00F26F0F"/>
    <w:rsid w:val="00F27A11"/>
    <w:rsid w:val="00F306BB"/>
    <w:rsid w:val="00F307FD"/>
    <w:rsid w:val="00F308F3"/>
    <w:rsid w:val="00F30B52"/>
    <w:rsid w:val="00F31B56"/>
    <w:rsid w:val="00F31CF6"/>
    <w:rsid w:val="00F31E9C"/>
    <w:rsid w:val="00F33A56"/>
    <w:rsid w:val="00F33C99"/>
    <w:rsid w:val="00F33FBC"/>
    <w:rsid w:val="00F34479"/>
    <w:rsid w:val="00F3488A"/>
    <w:rsid w:val="00F34A4F"/>
    <w:rsid w:val="00F363FF"/>
    <w:rsid w:val="00F36879"/>
    <w:rsid w:val="00F3721D"/>
    <w:rsid w:val="00F37360"/>
    <w:rsid w:val="00F37B39"/>
    <w:rsid w:val="00F37D3D"/>
    <w:rsid w:val="00F4086D"/>
    <w:rsid w:val="00F40CB4"/>
    <w:rsid w:val="00F41211"/>
    <w:rsid w:val="00F413CE"/>
    <w:rsid w:val="00F41B60"/>
    <w:rsid w:val="00F4272B"/>
    <w:rsid w:val="00F4339B"/>
    <w:rsid w:val="00F438C2"/>
    <w:rsid w:val="00F43E0D"/>
    <w:rsid w:val="00F44543"/>
    <w:rsid w:val="00F44B8F"/>
    <w:rsid w:val="00F4539A"/>
    <w:rsid w:val="00F456FA"/>
    <w:rsid w:val="00F46FA4"/>
    <w:rsid w:val="00F4715F"/>
    <w:rsid w:val="00F477E1"/>
    <w:rsid w:val="00F47AD6"/>
    <w:rsid w:val="00F500F9"/>
    <w:rsid w:val="00F503DC"/>
    <w:rsid w:val="00F5103A"/>
    <w:rsid w:val="00F511CA"/>
    <w:rsid w:val="00F51258"/>
    <w:rsid w:val="00F51593"/>
    <w:rsid w:val="00F51833"/>
    <w:rsid w:val="00F51BFC"/>
    <w:rsid w:val="00F52F1B"/>
    <w:rsid w:val="00F538F1"/>
    <w:rsid w:val="00F54296"/>
    <w:rsid w:val="00F5555B"/>
    <w:rsid w:val="00F55A22"/>
    <w:rsid w:val="00F55B72"/>
    <w:rsid w:val="00F56193"/>
    <w:rsid w:val="00F57596"/>
    <w:rsid w:val="00F57BEF"/>
    <w:rsid w:val="00F61801"/>
    <w:rsid w:val="00F62037"/>
    <w:rsid w:val="00F62A1C"/>
    <w:rsid w:val="00F62B4C"/>
    <w:rsid w:val="00F62B76"/>
    <w:rsid w:val="00F62EC8"/>
    <w:rsid w:val="00F63232"/>
    <w:rsid w:val="00F63884"/>
    <w:rsid w:val="00F6446B"/>
    <w:rsid w:val="00F644B9"/>
    <w:rsid w:val="00F64A3F"/>
    <w:rsid w:val="00F64D9A"/>
    <w:rsid w:val="00F64E4A"/>
    <w:rsid w:val="00F6510E"/>
    <w:rsid w:val="00F6570F"/>
    <w:rsid w:val="00F65D2D"/>
    <w:rsid w:val="00F65DE0"/>
    <w:rsid w:val="00F65E10"/>
    <w:rsid w:val="00F65EC2"/>
    <w:rsid w:val="00F662E1"/>
    <w:rsid w:val="00F667CF"/>
    <w:rsid w:val="00F66917"/>
    <w:rsid w:val="00F66DE7"/>
    <w:rsid w:val="00F672D7"/>
    <w:rsid w:val="00F679B1"/>
    <w:rsid w:val="00F67C92"/>
    <w:rsid w:val="00F70CA6"/>
    <w:rsid w:val="00F711EB"/>
    <w:rsid w:val="00F71984"/>
    <w:rsid w:val="00F71E37"/>
    <w:rsid w:val="00F71EAD"/>
    <w:rsid w:val="00F71ED0"/>
    <w:rsid w:val="00F71F8D"/>
    <w:rsid w:val="00F7260C"/>
    <w:rsid w:val="00F72617"/>
    <w:rsid w:val="00F72E48"/>
    <w:rsid w:val="00F73B33"/>
    <w:rsid w:val="00F73FFE"/>
    <w:rsid w:val="00F74EC4"/>
    <w:rsid w:val="00F758D4"/>
    <w:rsid w:val="00F762E8"/>
    <w:rsid w:val="00F76792"/>
    <w:rsid w:val="00F77B0C"/>
    <w:rsid w:val="00F77BFD"/>
    <w:rsid w:val="00F77F71"/>
    <w:rsid w:val="00F8062A"/>
    <w:rsid w:val="00F8076B"/>
    <w:rsid w:val="00F80AAD"/>
    <w:rsid w:val="00F812E2"/>
    <w:rsid w:val="00F81FD4"/>
    <w:rsid w:val="00F82514"/>
    <w:rsid w:val="00F82E0F"/>
    <w:rsid w:val="00F8401E"/>
    <w:rsid w:val="00F846A8"/>
    <w:rsid w:val="00F84A55"/>
    <w:rsid w:val="00F862C1"/>
    <w:rsid w:val="00F86BB2"/>
    <w:rsid w:val="00F87406"/>
    <w:rsid w:val="00F900FC"/>
    <w:rsid w:val="00F91284"/>
    <w:rsid w:val="00F918B0"/>
    <w:rsid w:val="00F919D5"/>
    <w:rsid w:val="00F91A72"/>
    <w:rsid w:val="00F91AC6"/>
    <w:rsid w:val="00F922FB"/>
    <w:rsid w:val="00F92731"/>
    <w:rsid w:val="00F9291F"/>
    <w:rsid w:val="00F934F2"/>
    <w:rsid w:val="00F9514B"/>
    <w:rsid w:val="00FA0045"/>
    <w:rsid w:val="00FA0719"/>
    <w:rsid w:val="00FA0D5B"/>
    <w:rsid w:val="00FA123B"/>
    <w:rsid w:val="00FA15CF"/>
    <w:rsid w:val="00FA16AC"/>
    <w:rsid w:val="00FA19D7"/>
    <w:rsid w:val="00FA1C83"/>
    <w:rsid w:val="00FA201F"/>
    <w:rsid w:val="00FA207D"/>
    <w:rsid w:val="00FA20DE"/>
    <w:rsid w:val="00FA256F"/>
    <w:rsid w:val="00FA2B98"/>
    <w:rsid w:val="00FA2D74"/>
    <w:rsid w:val="00FA423B"/>
    <w:rsid w:val="00FA4919"/>
    <w:rsid w:val="00FA5BF6"/>
    <w:rsid w:val="00FA6206"/>
    <w:rsid w:val="00FA660C"/>
    <w:rsid w:val="00FA6848"/>
    <w:rsid w:val="00FA6973"/>
    <w:rsid w:val="00FA75C9"/>
    <w:rsid w:val="00FA7A1D"/>
    <w:rsid w:val="00FB018F"/>
    <w:rsid w:val="00FB06C2"/>
    <w:rsid w:val="00FB2380"/>
    <w:rsid w:val="00FB2B1A"/>
    <w:rsid w:val="00FB2BE3"/>
    <w:rsid w:val="00FB2E50"/>
    <w:rsid w:val="00FB3F7C"/>
    <w:rsid w:val="00FB4423"/>
    <w:rsid w:val="00FB451B"/>
    <w:rsid w:val="00FB45CC"/>
    <w:rsid w:val="00FB4650"/>
    <w:rsid w:val="00FB5477"/>
    <w:rsid w:val="00FB554F"/>
    <w:rsid w:val="00FB5A77"/>
    <w:rsid w:val="00FB69A2"/>
    <w:rsid w:val="00FB7A35"/>
    <w:rsid w:val="00FC002D"/>
    <w:rsid w:val="00FC0196"/>
    <w:rsid w:val="00FC0220"/>
    <w:rsid w:val="00FC0B29"/>
    <w:rsid w:val="00FC1425"/>
    <w:rsid w:val="00FC191D"/>
    <w:rsid w:val="00FC23ED"/>
    <w:rsid w:val="00FC2777"/>
    <w:rsid w:val="00FC294F"/>
    <w:rsid w:val="00FC2BB7"/>
    <w:rsid w:val="00FC2D2E"/>
    <w:rsid w:val="00FC2DB0"/>
    <w:rsid w:val="00FC4305"/>
    <w:rsid w:val="00FC5205"/>
    <w:rsid w:val="00FC5247"/>
    <w:rsid w:val="00FC53EE"/>
    <w:rsid w:val="00FC5867"/>
    <w:rsid w:val="00FC5908"/>
    <w:rsid w:val="00FC5984"/>
    <w:rsid w:val="00FC5AF4"/>
    <w:rsid w:val="00FC5E18"/>
    <w:rsid w:val="00FC63D9"/>
    <w:rsid w:val="00FC66E8"/>
    <w:rsid w:val="00FC6BEF"/>
    <w:rsid w:val="00FC6EA5"/>
    <w:rsid w:val="00FC797F"/>
    <w:rsid w:val="00FC7E35"/>
    <w:rsid w:val="00FC7F7E"/>
    <w:rsid w:val="00FD126A"/>
    <w:rsid w:val="00FD1508"/>
    <w:rsid w:val="00FD1908"/>
    <w:rsid w:val="00FD1A6E"/>
    <w:rsid w:val="00FD1EBC"/>
    <w:rsid w:val="00FD29EC"/>
    <w:rsid w:val="00FD33D4"/>
    <w:rsid w:val="00FD3939"/>
    <w:rsid w:val="00FD3959"/>
    <w:rsid w:val="00FD3A8D"/>
    <w:rsid w:val="00FD4588"/>
    <w:rsid w:val="00FD4BBE"/>
    <w:rsid w:val="00FD4F79"/>
    <w:rsid w:val="00FD567A"/>
    <w:rsid w:val="00FD5D1B"/>
    <w:rsid w:val="00FD61BD"/>
    <w:rsid w:val="00FD61E1"/>
    <w:rsid w:val="00FD6249"/>
    <w:rsid w:val="00FD7559"/>
    <w:rsid w:val="00FE04BA"/>
    <w:rsid w:val="00FE0945"/>
    <w:rsid w:val="00FE0B7C"/>
    <w:rsid w:val="00FE10BD"/>
    <w:rsid w:val="00FE1821"/>
    <w:rsid w:val="00FE2535"/>
    <w:rsid w:val="00FE2714"/>
    <w:rsid w:val="00FE2D70"/>
    <w:rsid w:val="00FE3AA1"/>
    <w:rsid w:val="00FE3BC2"/>
    <w:rsid w:val="00FE3EA6"/>
    <w:rsid w:val="00FE41FA"/>
    <w:rsid w:val="00FE44FF"/>
    <w:rsid w:val="00FE4754"/>
    <w:rsid w:val="00FE4C75"/>
    <w:rsid w:val="00FE55E6"/>
    <w:rsid w:val="00FE7202"/>
    <w:rsid w:val="00FE797F"/>
    <w:rsid w:val="00FF01D8"/>
    <w:rsid w:val="00FF101B"/>
    <w:rsid w:val="00FF1A0E"/>
    <w:rsid w:val="00FF1E44"/>
    <w:rsid w:val="00FF2358"/>
    <w:rsid w:val="00FF2A17"/>
    <w:rsid w:val="00FF2FB6"/>
    <w:rsid w:val="00FF3AC8"/>
    <w:rsid w:val="00FF3D4A"/>
    <w:rsid w:val="00FF44EA"/>
    <w:rsid w:val="00FF47E7"/>
    <w:rsid w:val="00FF5439"/>
    <w:rsid w:val="00FF6007"/>
    <w:rsid w:val="00FF6494"/>
    <w:rsid w:val="00FF68B3"/>
    <w:rsid w:val="00FF6B50"/>
    <w:rsid w:val="00FF7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Рег. Обычный"/>
    <w:qFormat/>
    <w:rsid w:val="00C93EB8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2"/>
    <w:next w:val="a2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6">
    <w:name w:val="Hyperlink"/>
    <w:uiPriority w:val="99"/>
    <w:unhideWhenUsed/>
    <w:rsid w:val="00050F9B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F1EAE"/>
  </w:style>
  <w:style w:type="paragraph" w:styleId="a9">
    <w:name w:val="footer"/>
    <w:basedOn w:val="a2"/>
    <w:link w:val="aa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F1EAE"/>
  </w:style>
  <w:style w:type="paragraph" w:customStyle="1" w:styleId="-31">
    <w:name w:val="Светлая сетка - Акцент 31"/>
    <w:basedOn w:val="a2"/>
    <w:uiPriority w:val="34"/>
    <w:qFormat/>
    <w:rsid w:val="00346FD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2"/>
    <w:autoRedefine/>
    <w:uiPriority w:val="99"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d">
    <w:name w:val="footnote text"/>
    <w:basedOn w:val="a2"/>
    <w:link w:val="ae"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e">
    <w:name w:val="Текст сноски Знак"/>
    <w:link w:val="ad"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">
    <w:name w:val="Body Text"/>
    <w:aliases w:val="бпОсновной текст"/>
    <w:basedOn w:val="a2"/>
    <w:link w:val="af0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Основной текст Знак"/>
    <w:aliases w:val="бпОсновной текст Знак"/>
    <w:link w:val="af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2"/>
    <w:link w:val="af2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link w:val="af1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Знак"/>
    <w:basedOn w:val="a2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2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4">
    <w:name w:val="page number"/>
    <w:basedOn w:val="a3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1">
    <w:name w:val="Body Text 2"/>
    <w:basedOn w:val="a2"/>
    <w:link w:val="22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Готовый"/>
    <w:basedOn w:val="a2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Signature"/>
    <w:basedOn w:val="a2"/>
    <w:link w:val="af7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7">
    <w:name w:val="Подпись Знак"/>
    <w:link w:val="af6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8">
    <w:name w:val="Body Text First Indent"/>
    <w:basedOn w:val="af"/>
    <w:link w:val="af9"/>
    <w:rsid w:val="00FE2535"/>
    <w:pPr>
      <w:spacing w:after="120"/>
      <w:ind w:firstLine="210"/>
      <w:jc w:val="left"/>
    </w:pPr>
    <w:rPr>
      <w:sz w:val="24"/>
    </w:rPr>
  </w:style>
  <w:style w:type="character" w:customStyle="1" w:styleId="af9">
    <w:name w:val="Красная строка Знак"/>
    <w:link w:val="af8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Normal (Web)"/>
    <w:basedOn w:val="a2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b">
    <w:name w:val="FollowedHyperlink"/>
    <w:rsid w:val="00FE2535"/>
    <w:rPr>
      <w:color w:val="800080"/>
      <w:u w:val="single"/>
    </w:rPr>
  </w:style>
  <w:style w:type="paragraph" w:customStyle="1" w:styleId="afc">
    <w:name w:val="Знак Знак Знак Знак Знак Знак Знак Знак Знак Знак"/>
    <w:basedOn w:val="a2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d">
    <w:name w:val="footnote reference"/>
    <w:semiHidden/>
    <w:rsid w:val="00FE2535"/>
    <w:rPr>
      <w:vertAlign w:val="superscript"/>
    </w:rPr>
  </w:style>
  <w:style w:type="table" w:styleId="afe">
    <w:name w:val="Table Grid"/>
    <w:basedOn w:val="a4"/>
    <w:uiPriority w:val="5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0">
    <w:name w:val="annotation text"/>
    <w:basedOn w:val="a2"/>
    <w:link w:val="aff1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1">
    <w:name w:val="Текст примечания Знак"/>
    <w:link w:val="aff0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FE2535"/>
    <w:rPr>
      <w:b/>
      <w:bCs/>
    </w:rPr>
  </w:style>
  <w:style w:type="character" w:customStyle="1" w:styleId="aff3">
    <w:name w:val="Тема примечания Знак"/>
    <w:link w:val="aff2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9">
    <w:name w:val="Абзац списка1"/>
    <w:basedOn w:val="a2"/>
    <w:uiPriority w:val="99"/>
    <w:qFormat/>
    <w:rsid w:val="00F922FB"/>
    <w:pPr>
      <w:spacing w:after="0"/>
      <w:ind w:left="720"/>
      <w:jc w:val="center"/>
    </w:pPr>
  </w:style>
  <w:style w:type="paragraph" w:styleId="aff4">
    <w:name w:val="caption"/>
    <w:basedOn w:val="a2"/>
    <w:next w:val="a2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5">
    <w:name w:val="Title"/>
    <w:basedOn w:val="a2"/>
    <w:link w:val="aff6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6">
    <w:name w:val="Название Знак"/>
    <w:link w:val="aff5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7">
    <w:name w:val="Plain Text"/>
    <w:basedOn w:val="a2"/>
    <w:link w:val="aff8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8">
    <w:name w:val="Текст Знак"/>
    <w:link w:val="aff7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9">
    <w:name w:val="Нумерованный Список"/>
    <w:basedOn w:val="a2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a">
    <w:name w:val="Обычный1"/>
    <w:link w:val="1b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b">
    <w:name w:val="Обычный1 Знак"/>
    <w:link w:val="1a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2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a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b">
    <w:name w:val="Адресат"/>
    <w:basedOn w:val="a2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c">
    <w:name w:val="Приложение"/>
    <w:basedOn w:val="af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d">
    <w:name w:val="Заголовок к тексту"/>
    <w:basedOn w:val="a2"/>
    <w:next w:val="af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e">
    <w:name w:val="регистрационные поля"/>
    <w:basedOn w:val="a2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">
    <w:name w:val="Исполнитель"/>
    <w:basedOn w:val="af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0">
    <w:name w:val="Подпись на общем бланке"/>
    <w:basedOn w:val="af6"/>
    <w:next w:val="af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1">
    <w:name w:val="Цветовое выделение"/>
    <w:rsid w:val="00FE2535"/>
    <w:rPr>
      <w:b/>
      <w:color w:val="000080"/>
      <w:sz w:val="20"/>
    </w:rPr>
  </w:style>
  <w:style w:type="paragraph" w:customStyle="1" w:styleId="afff2">
    <w:name w:val="Таблицы (моноширинный)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3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4">
    <w:name w:val="Заголовок статьи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5">
    <w:name w:val="Комментарий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6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afff7">
    <w:name w:val="Знак Знак Знак Знак Знак Знак Знак Знак Знак Знак"/>
    <w:basedOn w:val="a2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c">
    <w:name w:val="Стиль1"/>
    <w:basedOn w:val="af8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2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0">
    <w:name w:val="Знак Знак17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0">
    <w:name w:val="Знак Знак16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4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2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afffb">
    <w:name w:val="Знак"/>
    <w:basedOn w:val="a2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9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a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2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b">
    <w:name w:val="Body Text First Indent 2"/>
    <w:basedOn w:val="af1"/>
    <w:link w:val="2c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c">
    <w:name w:val="Красная строка 2 Знак"/>
    <w:link w:val="2b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3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d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2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2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d">
    <w:name w:val="toc 2"/>
    <w:basedOn w:val="a2"/>
    <w:next w:val="a2"/>
    <w:autoRedefine/>
    <w:uiPriority w:val="39"/>
    <w:unhideWhenUsed/>
    <w:rsid w:val="00B66CCA"/>
    <w:pPr>
      <w:tabs>
        <w:tab w:val="left" w:pos="660"/>
        <w:tab w:val="right" w:leader="dot" w:pos="10065"/>
      </w:tabs>
      <w:spacing w:after="0"/>
      <w:ind w:firstLine="567"/>
    </w:pPr>
    <w:rPr>
      <w:rFonts w:ascii="Times New Roman" w:hAnsi="Times New Roman"/>
      <w:sz w:val="20"/>
      <w:szCs w:val="20"/>
    </w:rPr>
  </w:style>
  <w:style w:type="paragraph" w:styleId="1f4">
    <w:name w:val="toc 1"/>
    <w:basedOn w:val="a2"/>
    <w:next w:val="a2"/>
    <w:autoRedefine/>
    <w:uiPriority w:val="39"/>
    <w:unhideWhenUsed/>
    <w:rsid w:val="00CA2B55"/>
    <w:pPr>
      <w:tabs>
        <w:tab w:val="left" w:leader="dot" w:pos="9923"/>
      </w:tabs>
      <w:spacing w:after="0"/>
      <w:ind w:firstLine="567"/>
      <w:jc w:val="both"/>
    </w:pPr>
    <w:rPr>
      <w:rFonts w:ascii="Times New Roman" w:eastAsia="Times New Roman" w:hAnsi="Times New Roman"/>
      <w:bCs/>
      <w:iCs/>
      <w:noProof/>
      <w:color w:val="000000" w:themeColor="text1"/>
      <w:sz w:val="20"/>
      <w:szCs w:val="20"/>
      <w:lang w:eastAsia="ru-RU"/>
    </w:rPr>
  </w:style>
  <w:style w:type="paragraph" w:styleId="39">
    <w:name w:val="toc 3"/>
    <w:basedOn w:val="a2"/>
    <w:next w:val="a2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e">
    <w:name w:val="endnote text"/>
    <w:basedOn w:val="a2"/>
    <w:link w:val="affff"/>
    <w:uiPriority w:val="99"/>
    <w:unhideWhenUsed/>
    <w:rsid w:val="006E2FDA"/>
    <w:rPr>
      <w:sz w:val="24"/>
      <w:szCs w:val="24"/>
    </w:rPr>
  </w:style>
  <w:style w:type="character" w:customStyle="1" w:styleId="affff">
    <w:name w:val="Текст концевой сноски Знак"/>
    <w:link w:val="afffe"/>
    <w:uiPriority w:val="99"/>
    <w:rsid w:val="006E2FDA"/>
    <w:rPr>
      <w:sz w:val="24"/>
      <w:szCs w:val="24"/>
      <w:lang w:eastAsia="en-US"/>
    </w:rPr>
  </w:style>
  <w:style w:type="character" w:styleId="affff0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3D60B0"/>
    <w:pPr>
      <w:ind w:left="720"/>
      <w:contextualSpacing/>
    </w:pPr>
  </w:style>
  <w:style w:type="paragraph" w:styleId="affff1">
    <w:name w:val="Document Map"/>
    <w:basedOn w:val="a2"/>
    <w:link w:val="affff2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2">
    <w:name w:val="Схема документа Знак"/>
    <w:link w:val="affff1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1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3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4">
    <w:name w:val="Сценарии"/>
    <w:basedOn w:val="a2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2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5">
    <w:name w:val="List Paragraph"/>
    <w:aliases w:val="Абзац списка нумерованный"/>
    <w:basedOn w:val="a2"/>
    <w:link w:val="affff6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7">
    <w:name w:val="Рег. Обычный с отступом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9"/>
    <w:qFormat/>
    <w:rsid w:val="007E6E84"/>
    <w:pPr>
      <w:numPr>
        <w:numId w:val="5"/>
      </w:numPr>
    </w:pPr>
  </w:style>
  <w:style w:type="paragraph" w:customStyle="1" w:styleId="1f5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5"/>
    <w:qFormat/>
    <w:rsid w:val="00175985"/>
    <w:pPr>
      <w:numPr>
        <w:numId w:val="6"/>
      </w:numPr>
    </w:pPr>
    <w:rPr>
      <w:lang w:eastAsia="ar-SA"/>
    </w:rPr>
  </w:style>
  <w:style w:type="paragraph" w:customStyle="1" w:styleId="affffa">
    <w:name w:val="Рег. Списки без буллетов широкие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7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b">
    <w:name w:val="No Spacing"/>
    <w:qFormat/>
    <w:rsid w:val="004D04D4"/>
    <w:rPr>
      <w:sz w:val="22"/>
      <w:szCs w:val="22"/>
      <w:lang w:eastAsia="en-US"/>
    </w:rPr>
  </w:style>
  <w:style w:type="paragraph" w:styleId="affffc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3C44C9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3C44C9"/>
    <w:pPr>
      <w:spacing w:after="0"/>
      <w:ind w:left="720"/>
      <w:jc w:val="center"/>
    </w:pPr>
  </w:style>
  <w:style w:type="paragraph" w:customStyle="1" w:styleId="2f">
    <w:name w:val="Знак Знак Знак Знак Знак Знак Знак Знак Знак Знак2"/>
    <w:basedOn w:val="a2"/>
    <w:rsid w:val="003C44C9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3C44C9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3C44C9"/>
    <w:rPr>
      <w:rFonts w:ascii="Arial" w:hAnsi="Arial" w:cs="Arial"/>
      <w:lang w:val="ru-RU" w:eastAsia="ru-RU"/>
    </w:rPr>
  </w:style>
  <w:style w:type="character" w:customStyle="1" w:styleId="1220">
    <w:name w:val="Знак Знак122"/>
    <w:rsid w:val="003C44C9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2"/>
    <w:rsid w:val="003C44C9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0">
    <w:name w:val="Знак Знак191"/>
    <w:rsid w:val="003C44C9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0">
    <w:name w:val="Знак Знак181"/>
    <w:rsid w:val="003C44C9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3C44C9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3C44C9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3C44C9"/>
    <w:rPr>
      <w:rFonts w:ascii="Arial" w:eastAsia="Times New Roman" w:hAnsi="Arial" w:cs="Arial"/>
      <w:b/>
      <w:bCs/>
      <w:sz w:val="26"/>
      <w:szCs w:val="26"/>
    </w:rPr>
  </w:style>
  <w:style w:type="character" w:customStyle="1" w:styleId="2020">
    <w:name w:val="Знак Знак202"/>
    <w:rsid w:val="003C44C9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2"/>
    <w:rsid w:val="003C44C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customStyle="1" w:styleId="1f6">
    <w:name w:val="Сетка таблицы1"/>
    <w:basedOn w:val="a4"/>
    <w:next w:val="afe"/>
    <w:uiPriority w:val="59"/>
    <w:rsid w:val="003210A5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4"/>
    <w:next w:val="afe"/>
    <w:uiPriority w:val="59"/>
    <w:rsid w:val="00B861E2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3">
    <w:name w:val="Абзац списка2"/>
    <w:basedOn w:val="a2"/>
    <w:rsid w:val="00DB0167"/>
    <w:pPr>
      <w:suppressAutoHyphens/>
      <w:ind w:left="720" w:firstLine="709"/>
      <w:contextualSpacing/>
      <w:jc w:val="both"/>
    </w:pPr>
    <w:rPr>
      <w:rFonts w:ascii="Times New Roman" w:hAnsi="Times New Roman" w:cs="font291"/>
      <w:kern w:val="1"/>
      <w:sz w:val="28"/>
      <w:lang w:eastAsia="zh-CN"/>
    </w:rPr>
  </w:style>
  <w:style w:type="paragraph" w:customStyle="1" w:styleId="3a">
    <w:name w:val="Абзац списка3"/>
    <w:basedOn w:val="a2"/>
    <w:rsid w:val="00622F77"/>
    <w:pPr>
      <w:suppressAutoHyphens/>
      <w:ind w:left="720" w:firstLine="709"/>
      <w:contextualSpacing/>
      <w:jc w:val="both"/>
    </w:pPr>
    <w:rPr>
      <w:rFonts w:ascii="Times New Roman" w:hAnsi="Times New Roman" w:cs="font293"/>
      <w:kern w:val="1"/>
      <w:sz w:val="28"/>
      <w:lang w:eastAsia="zh-CN"/>
    </w:rPr>
  </w:style>
  <w:style w:type="table" w:customStyle="1" w:styleId="3b">
    <w:name w:val="Сетка таблицы3"/>
    <w:basedOn w:val="a4"/>
    <w:next w:val="afe"/>
    <w:uiPriority w:val="59"/>
    <w:rsid w:val="00C21F04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4"/>
    <w:next w:val="afe"/>
    <w:uiPriority w:val="59"/>
    <w:rsid w:val="00D16A65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3"/>
    <w:qFormat/>
    <w:rsid w:val="00EF53A1"/>
  </w:style>
  <w:style w:type="character" w:customStyle="1" w:styleId="eop">
    <w:name w:val="eop"/>
    <w:basedOn w:val="a3"/>
    <w:qFormat/>
    <w:rsid w:val="00EF53A1"/>
  </w:style>
  <w:style w:type="paragraph" w:customStyle="1" w:styleId="45">
    <w:name w:val="Абзац списка4"/>
    <w:basedOn w:val="a2"/>
    <w:rsid w:val="00130BBD"/>
    <w:pPr>
      <w:suppressAutoHyphens/>
      <w:ind w:left="720"/>
      <w:contextualSpacing/>
    </w:pPr>
  </w:style>
  <w:style w:type="character" w:customStyle="1" w:styleId="1f7">
    <w:name w:val="Основной шрифт абзаца1"/>
    <w:rsid w:val="00C93EB8"/>
  </w:style>
  <w:style w:type="paragraph" w:customStyle="1" w:styleId="2f4">
    <w:name w:val="СТИЛЬ АР 2 подраздел"/>
    <w:basedOn w:val="2-"/>
    <w:qFormat/>
    <w:rsid w:val="005757F8"/>
    <w:pPr>
      <w:numPr>
        <w:numId w:val="0"/>
      </w:numPr>
      <w:spacing w:before="0" w:after="0"/>
    </w:pPr>
    <w:rPr>
      <w:bCs/>
      <w:i w:val="0"/>
      <w:sz w:val="24"/>
      <w:szCs w:val="24"/>
    </w:rPr>
  </w:style>
  <w:style w:type="paragraph" w:customStyle="1" w:styleId="affffd">
    <w:name w:val="обычный приложения"/>
    <w:basedOn w:val="a2"/>
    <w:link w:val="affffe"/>
    <w:qFormat/>
    <w:rsid w:val="00E80726"/>
    <w:pPr>
      <w:jc w:val="center"/>
    </w:pPr>
    <w:rPr>
      <w:rFonts w:ascii="Times New Roman" w:hAnsi="Times New Roman"/>
      <w:b/>
      <w:sz w:val="24"/>
    </w:rPr>
  </w:style>
  <w:style w:type="character" w:customStyle="1" w:styleId="affffe">
    <w:name w:val="обычный приложения Знак"/>
    <w:basedOn w:val="a3"/>
    <w:link w:val="affffd"/>
    <w:rsid w:val="00E80726"/>
    <w:rPr>
      <w:rFonts w:ascii="Times New Roman" w:hAnsi="Times New Roman"/>
      <w:b/>
      <w:sz w:val="24"/>
      <w:szCs w:val="22"/>
      <w:lang w:eastAsia="en-US"/>
    </w:rPr>
  </w:style>
  <w:style w:type="character" w:customStyle="1" w:styleId="2f5">
    <w:name w:val="АР Прил 2 Знак"/>
    <w:basedOn w:val="affffe"/>
    <w:link w:val="2f6"/>
    <w:locked/>
    <w:rsid w:val="00707068"/>
    <w:rPr>
      <w:rFonts w:ascii="Times New Roman" w:hAnsi="Times New Roman"/>
      <w:b/>
      <w:sz w:val="24"/>
      <w:szCs w:val="22"/>
      <w:lang w:eastAsia="en-US"/>
    </w:rPr>
  </w:style>
  <w:style w:type="paragraph" w:customStyle="1" w:styleId="2f6">
    <w:name w:val="АР Прил 2"/>
    <w:basedOn w:val="affffd"/>
    <w:link w:val="2f5"/>
    <w:qFormat/>
    <w:rsid w:val="00707068"/>
    <w:rPr>
      <w:szCs w:val="20"/>
      <w:lang w:eastAsia="ru-RU"/>
    </w:rPr>
  </w:style>
  <w:style w:type="paragraph" w:customStyle="1" w:styleId="1f8">
    <w:name w:val="Цитата1"/>
    <w:basedOn w:val="a2"/>
    <w:rsid w:val="008A6646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affff6">
    <w:name w:val="Абзац списка Знак"/>
    <w:aliases w:val="Абзац списка нумерованный Знак"/>
    <w:link w:val="affff5"/>
    <w:uiPriority w:val="34"/>
    <w:rsid w:val="009A782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Рег. Обычный"/>
    <w:qFormat/>
    <w:rsid w:val="00C93EB8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2"/>
    <w:next w:val="a2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6">
    <w:name w:val="Hyperlink"/>
    <w:uiPriority w:val="99"/>
    <w:unhideWhenUsed/>
    <w:rsid w:val="00050F9B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F1EAE"/>
  </w:style>
  <w:style w:type="paragraph" w:styleId="a9">
    <w:name w:val="footer"/>
    <w:basedOn w:val="a2"/>
    <w:link w:val="aa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F1EAE"/>
  </w:style>
  <w:style w:type="paragraph" w:customStyle="1" w:styleId="-31">
    <w:name w:val="Светлая сетка - Акцент 31"/>
    <w:basedOn w:val="a2"/>
    <w:uiPriority w:val="34"/>
    <w:qFormat/>
    <w:rsid w:val="00346FD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2"/>
    <w:autoRedefine/>
    <w:uiPriority w:val="99"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d">
    <w:name w:val="footnote text"/>
    <w:basedOn w:val="a2"/>
    <w:link w:val="ae"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e">
    <w:name w:val="Текст сноски Знак"/>
    <w:link w:val="ad"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">
    <w:name w:val="Body Text"/>
    <w:aliases w:val="бпОсновной текст"/>
    <w:basedOn w:val="a2"/>
    <w:link w:val="af0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Основной текст Знак"/>
    <w:aliases w:val="бпОсновной текст Знак"/>
    <w:link w:val="af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2"/>
    <w:link w:val="af2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link w:val="af1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Знак"/>
    <w:basedOn w:val="a2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2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4">
    <w:name w:val="page number"/>
    <w:basedOn w:val="a3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1">
    <w:name w:val="Body Text 2"/>
    <w:basedOn w:val="a2"/>
    <w:link w:val="22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Готовый"/>
    <w:basedOn w:val="a2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Signature"/>
    <w:basedOn w:val="a2"/>
    <w:link w:val="af7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7">
    <w:name w:val="Подпись Знак"/>
    <w:link w:val="af6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8">
    <w:name w:val="Body Text First Indent"/>
    <w:basedOn w:val="af"/>
    <w:link w:val="af9"/>
    <w:rsid w:val="00FE2535"/>
    <w:pPr>
      <w:spacing w:after="120"/>
      <w:ind w:firstLine="210"/>
      <w:jc w:val="left"/>
    </w:pPr>
    <w:rPr>
      <w:sz w:val="24"/>
    </w:rPr>
  </w:style>
  <w:style w:type="character" w:customStyle="1" w:styleId="af9">
    <w:name w:val="Красная строка Знак"/>
    <w:link w:val="af8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Normal (Web)"/>
    <w:basedOn w:val="a2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b">
    <w:name w:val="FollowedHyperlink"/>
    <w:rsid w:val="00FE2535"/>
    <w:rPr>
      <w:color w:val="800080"/>
      <w:u w:val="single"/>
    </w:rPr>
  </w:style>
  <w:style w:type="paragraph" w:customStyle="1" w:styleId="afc">
    <w:name w:val="Знак Знак Знак Знак Знак Знак Знак Знак Знак Знак"/>
    <w:basedOn w:val="a2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d">
    <w:name w:val="footnote reference"/>
    <w:semiHidden/>
    <w:rsid w:val="00FE2535"/>
    <w:rPr>
      <w:vertAlign w:val="superscript"/>
    </w:rPr>
  </w:style>
  <w:style w:type="table" w:styleId="afe">
    <w:name w:val="Table Grid"/>
    <w:basedOn w:val="a4"/>
    <w:uiPriority w:val="5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0">
    <w:name w:val="annotation text"/>
    <w:basedOn w:val="a2"/>
    <w:link w:val="aff1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1">
    <w:name w:val="Текст примечания Знак"/>
    <w:link w:val="aff0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FE2535"/>
    <w:rPr>
      <w:b/>
      <w:bCs/>
    </w:rPr>
  </w:style>
  <w:style w:type="character" w:customStyle="1" w:styleId="aff3">
    <w:name w:val="Тема примечания Знак"/>
    <w:link w:val="aff2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9">
    <w:name w:val="Абзац списка1"/>
    <w:basedOn w:val="a2"/>
    <w:uiPriority w:val="99"/>
    <w:qFormat/>
    <w:rsid w:val="00F922FB"/>
    <w:pPr>
      <w:spacing w:after="0"/>
      <w:ind w:left="720"/>
      <w:jc w:val="center"/>
    </w:pPr>
  </w:style>
  <w:style w:type="paragraph" w:styleId="aff4">
    <w:name w:val="caption"/>
    <w:basedOn w:val="a2"/>
    <w:next w:val="a2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5">
    <w:name w:val="Title"/>
    <w:basedOn w:val="a2"/>
    <w:link w:val="aff6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6">
    <w:name w:val="Название Знак"/>
    <w:link w:val="aff5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7">
    <w:name w:val="Plain Text"/>
    <w:basedOn w:val="a2"/>
    <w:link w:val="aff8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8">
    <w:name w:val="Текст Знак"/>
    <w:link w:val="aff7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9">
    <w:name w:val="Нумерованный Список"/>
    <w:basedOn w:val="a2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a">
    <w:name w:val="Обычный1"/>
    <w:link w:val="1b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b">
    <w:name w:val="Обычный1 Знак"/>
    <w:link w:val="1a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2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a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b">
    <w:name w:val="Адресат"/>
    <w:basedOn w:val="a2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c">
    <w:name w:val="Приложение"/>
    <w:basedOn w:val="af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d">
    <w:name w:val="Заголовок к тексту"/>
    <w:basedOn w:val="a2"/>
    <w:next w:val="af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e">
    <w:name w:val="регистрационные поля"/>
    <w:basedOn w:val="a2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">
    <w:name w:val="Исполнитель"/>
    <w:basedOn w:val="af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0">
    <w:name w:val="Подпись на общем бланке"/>
    <w:basedOn w:val="af6"/>
    <w:next w:val="af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1">
    <w:name w:val="Цветовое выделение"/>
    <w:rsid w:val="00FE2535"/>
    <w:rPr>
      <w:b/>
      <w:color w:val="000080"/>
      <w:sz w:val="20"/>
    </w:rPr>
  </w:style>
  <w:style w:type="paragraph" w:customStyle="1" w:styleId="afff2">
    <w:name w:val="Таблицы (моноширинный)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3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4">
    <w:name w:val="Заголовок статьи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5">
    <w:name w:val="Комментарий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6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afff7">
    <w:name w:val="Знак Знак Знак Знак Знак Знак Знак Знак Знак Знак"/>
    <w:basedOn w:val="a2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c">
    <w:name w:val="Стиль1"/>
    <w:basedOn w:val="af8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2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0">
    <w:name w:val="Знак Знак17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0">
    <w:name w:val="Знак Знак16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4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2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afffb">
    <w:name w:val="Знак"/>
    <w:basedOn w:val="a2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9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a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2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b">
    <w:name w:val="Body Text First Indent 2"/>
    <w:basedOn w:val="af1"/>
    <w:link w:val="2c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c">
    <w:name w:val="Красная строка 2 Знак"/>
    <w:link w:val="2b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3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d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2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2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d">
    <w:name w:val="toc 2"/>
    <w:basedOn w:val="a2"/>
    <w:next w:val="a2"/>
    <w:autoRedefine/>
    <w:uiPriority w:val="39"/>
    <w:unhideWhenUsed/>
    <w:rsid w:val="00B66CCA"/>
    <w:pPr>
      <w:tabs>
        <w:tab w:val="left" w:pos="660"/>
        <w:tab w:val="right" w:leader="dot" w:pos="10065"/>
      </w:tabs>
      <w:spacing w:after="0"/>
      <w:ind w:firstLine="567"/>
    </w:pPr>
    <w:rPr>
      <w:rFonts w:ascii="Times New Roman" w:hAnsi="Times New Roman"/>
      <w:sz w:val="20"/>
      <w:szCs w:val="20"/>
    </w:rPr>
  </w:style>
  <w:style w:type="paragraph" w:styleId="1f4">
    <w:name w:val="toc 1"/>
    <w:basedOn w:val="a2"/>
    <w:next w:val="a2"/>
    <w:autoRedefine/>
    <w:uiPriority w:val="39"/>
    <w:unhideWhenUsed/>
    <w:rsid w:val="00CA2B55"/>
    <w:pPr>
      <w:tabs>
        <w:tab w:val="left" w:leader="dot" w:pos="9923"/>
      </w:tabs>
      <w:spacing w:after="0"/>
      <w:ind w:firstLine="567"/>
      <w:jc w:val="both"/>
    </w:pPr>
    <w:rPr>
      <w:rFonts w:ascii="Times New Roman" w:eastAsia="Times New Roman" w:hAnsi="Times New Roman"/>
      <w:bCs/>
      <w:iCs/>
      <w:noProof/>
      <w:color w:val="000000" w:themeColor="text1"/>
      <w:sz w:val="20"/>
      <w:szCs w:val="20"/>
      <w:lang w:eastAsia="ru-RU"/>
    </w:rPr>
  </w:style>
  <w:style w:type="paragraph" w:styleId="39">
    <w:name w:val="toc 3"/>
    <w:basedOn w:val="a2"/>
    <w:next w:val="a2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e">
    <w:name w:val="endnote text"/>
    <w:basedOn w:val="a2"/>
    <w:link w:val="affff"/>
    <w:uiPriority w:val="99"/>
    <w:unhideWhenUsed/>
    <w:rsid w:val="006E2FDA"/>
    <w:rPr>
      <w:sz w:val="24"/>
      <w:szCs w:val="24"/>
    </w:rPr>
  </w:style>
  <w:style w:type="character" w:customStyle="1" w:styleId="affff">
    <w:name w:val="Текст концевой сноски Знак"/>
    <w:link w:val="afffe"/>
    <w:uiPriority w:val="99"/>
    <w:rsid w:val="006E2FDA"/>
    <w:rPr>
      <w:sz w:val="24"/>
      <w:szCs w:val="24"/>
      <w:lang w:eastAsia="en-US"/>
    </w:rPr>
  </w:style>
  <w:style w:type="character" w:styleId="affff0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3D60B0"/>
    <w:pPr>
      <w:ind w:left="720"/>
      <w:contextualSpacing/>
    </w:pPr>
  </w:style>
  <w:style w:type="paragraph" w:styleId="affff1">
    <w:name w:val="Document Map"/>
    <w:basedOn w:val="a2"/>
    <w:link w:val="affff2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2">
    <w:name w:val="Схема документа Знак"/>
    <w:link w:val="affff1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1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3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4">
    <w:name w:val="Сценарии"/>
    <w:basedOn w:val="a2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2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5">
    <w:name w:val="List Paragraph"/>
    <w:aliases w:val="Абзац списка нумерованный"/>
    <w:basedOn w:val="a2"/>
    <w:link w:val="affff6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7">
    <w:name w:val="Рег. Обычный с отступом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9"/>
    <w:qFormat/>
    <w:rsid w:val="007E6E84"/>
    <w:pPr>
      <w:numPr>
        <w:numId w:val="5"/>
      </w:numPr>
    </w:pPr>
  </w:style>
  <w:style w:type="paragraph" w:customStyle="1" w:styleId="1f5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5"/>
    <w:qFormat/>
    <w:rsid w:val="00175985"/>
    <w:pPr>
      <w:numPr>
        <w:numId w:val="6"/>
      </w:numPr>
    </w:pPr>
    <w:rPr>
      <w:lang w:eastAsia="ar-SA"/>
    </w:rPr>
  </w:style>
  <w:style w:type="paragraph" w:customStyle="1" w:styleId="affffa">
    <w:name w:val="Рег. Списки без буллетов широкие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7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b">
    <w:name w:val="No Spacing"/>
    <w:qFormat/>
    <w:rsid w:val="004D04D4"/>
    <w:rPr>
      <w:sz w:val="22"/>
      <w:szCs w:val="22"/>
      <w:lang w:eastAsia="en-US"/>
    </w:rPr>
  </w:style>
  <w:style w:type="paragraph" w:styleId="affffc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3C44C9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3C44C9"/>
    <w:pPr>
      <w:spacing w:after="0"/>
      <w:ind w:left="720"/>
      <w:jc w:val="center"/>
    </w:pPr>
  </w:style>
  <w:style w:type="paragraph" w:customStyle="1" w:styleId="2f">
    <w:name w:val="Знак Знак Знак Знак Знак Знак Знак Знак Знак Знак2"/>
    <w:basedOn w:val="a2"/>
    <w:rsid w:val="003C44C9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3C44C9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3C44C9"/>
    <w:rPr>
      <w:rFonts w:ascii="Arial" w:hAnsi="Arial" w:cs="Arial"/>
      <w:lang w:val="ru-RU" w:eastAsia="ru-RU"/>
    </w:rPr>
  </w:style>
  <w:style w:type="character" w:customStyle="1" w:styleId="1220">
    <w:name w:val="Знак Знак122"/>
    <w:rsid w:val="003C44C9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2"/>
    <w:rsid w:val="003C44C9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0">
    <w:name w:val="Знак Знак191"/>
    <w:rsid w:val="003C44C9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0">
    <w:name w:val="Знак Знак181"/>
    <w:rsid w:val="003C44C9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3C44C9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3C44C9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3C44C9"/>
    <w:rPr>
      <w:rFonts w:ascii="Arial" w:eastAsia="Times New Roman" w:hAnsi="Arial" w:cs="Arial"/>
      <w:b/>
      <w:bCs/>
      <w:sz w:val="26"/>
      <w:szCs w:val="26"/>
    </w:rPr>
  </w:style>
  <w:style w:type="character" w:customStyle="1" w:styleId="2020">
    <w:name w:val="Знак Знак202"/>
    <w:rsid w:val="003C44C9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2"/>
    <w:rsid w:val="003C44C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customStyle="1" w:styleId="1f6">
    <w:name w:val="Сетка таблицы1"/>
    <w:basedOn w:val="a4"/>
    <w:next w:val="afe"/>
    <w:uiPriority w:val="59"/>
    <w:rsid w:val="003210A5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4"/>
    <w:next w:val="afe"/>
    <w:uiPriority w:val="59"/>
    <w:rsid w:val="00B861E2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3">
    <w:name w:val="Абзац списка2"/>
    <w:basedOn w:val="a2"/>
    <w:rsid w:val="00DB0167"/>
    <w:pPr>
      <w:suppressAutoHyphens/>
      <w:ind w:left="720" w:firstLine="709"/>
      <w:contextualSpacing/>
      <w:jc w:val="both"/>
    </w:pPr>
    <w:rPr>
      <w:rFonts w:ascii="Times New Roman" w:hAnsi="Times New Roman" w:cs="font291"/>
      <w:kern w:val="1"/>
      <w:sz w:val="28"/>
      <w:lang w:eastAsia="zh-CN"/>
    </w:rPr>
  </w:style>
  <w:style w:type="paragraph" w:customStyle="1" w:styleId="3a">
    <w:name w:val="Абзац списка3"/>
    <w:basedOn w:val="a2"/>
    <w:rsid w:val="00622F77"/>
    <w:pPr>
      <w:suppressAutoHyphens/>
      <w:ind w:left="720" w:firstLine="709"/>
      <w:contextualSpacing/>
      <w:jc w:val="both"/>
    </w:pPr>
    <w:rPr>
      <w:rFonts w:ascii="Times New Roman" w:hAnsi="Times New Roman" w:cs="font293"/>
      <w:kern w:val="1"/>
      <w:sz w:val="28"/>
      <w:lang w:eastAsia="zh-CN"/>
    </w:rPr>
  </w:style>
  <w:style w:type="table" w:customStyle="1" w:styleId="3b">
    <w:name w:val="Сетка таблицы3"/>
    <w:basedOn w:val="a4"/>
    <w:next w:val="afe"/>
    <w:uiPriority w:val="59"/>
    <w:rsid w:val="00C21F04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4"/>
    <w:next w:val="afe"/>
    <w:uiPriority w:val="59"/>
    <w:rsid w:val="00D16A65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3"/>
    <w:qFormat/>
    <w:rsid w:val="00EF53A1"/>
  </w:style>
  <w:style w:type="character" w:customStyle="1" w:styleId="eop">
    <w:name w:val="eop"/>
    <w:basedOn w:val="a3"/>
    <w:qFormat/>
    <w:rsid w:val="00EF53A1"/>
  </w:style>
  <w:style w:type="paragraph" w:customStyle="1" w:styleId="45">
    <w:name w:val="Абзац списка4"/>
    <w:basedOn w:val="a2"/>
    <w:rsid w:val="00130BBD"/>
    <w:pPr>
      <w:suppressAutoHyphens/>
      <w:ind w:left="720"/>
      <w:contextualSpacing/>
    </w:pPr>
  </w:style>
  <w:style w:type="character" w:customStyle="1" w:styleId="1f7">
    <w:name w:val="Основной шрифт абзаца1"/>
    <w:rsid w:val="00C93EB8"/>
  </w:style>
  <w:style w:type="paragraph" w:customStyle="1" w:styleId="2f4">
    <w:name w:val="СТИЛЬ АР 2 подраздел"/>
    <w:basedOn w:val="2-"/>
    <w:qFormat/>
    <w:rsid w:val="005757F8"/>
    <w:pPr>
      <w:numPr>
        <w:numId w:val="0"/>
      </w:numPr>
      <w:spacing w:before="0" w:after="0"/>
    </w:pPr>
    <w:rPr>
      <w:bCs/>
      <w:i w:val="0"/>
      <w:sz w:val="24"/>
      <w:szCs w:val="24"/>
    </w:rPr>
  </w:style>
  <w:style w:type="paragraph" w:customStyle="1" w:styleId="affffd">
    <w:name w:val="обычный приложения"/>
    <w:basedOn w:val="a2"/>
    <w:link w:val="affffe"/>
    <w:qFormat/>
    <w:rsid w:val="00E80726"/>
    <w:pPr>
      <w:jc w:val="center"/>
    </w:pPr>
    <w:rPr>
      <w:rFonts w:ascii="Times New Roman" w:hAnsi="Times New Roman"/>
      <w:b/>
      <w:sz w:val="24"/>
    </w:rPr>
  </w:style>
  <w:style w:type="character" w:customStyle="1" w:styleId="affffe">
    <w:name w:val="обычный приложения Знак"/>
    <w:basedOn w:val="a3"/>
    <w:link w:val="affffd"/>
    <w:rsid w:val="00E80726"/>
    <w:rPr>
      <w:rFonts w:ascii="Times New Roman" w:hAnsi="Times New Roman"/>
      <w:b/>
      <w:sz w:val="24"/>
      <w:szCs w:val="22"/>
      <w:lang w:eastAsia="en-US"/>
    </w:rPr>
  </w:style>
  <w:style w:type="character" w:customStyle="1" w:styleId="2f5">
    <w:name w:val="АР Прил 2 Знак"/>
    <w:basedOn w:val="affffe"/>
    <w:link w:val="2f6"/>
    <w:locked/>
    <w:rsid w:val="00707068"/>
    <w:rPr>
      <w:rFonts w:ascii="Times New Roman" w:hAnsi="Times New Roman"/>
      <w:b/>
      <w:sz w:val="24"/>
      <w:szCs w:val="22"/>
      <w:lang w:eastAsia="en-US"/>
    </w:rPr>
  </w:style>
  <w:style w:type="paragraph" w:customStyle="1" w:styleId="2f6">
    <w:name w:val="АР Прил 2"/>
    <w:basedOn w:val="affffd"/>
    <w:link w:val="2f5"/>
    <w:qFormat/>
    <w:rsid w:val="00707068"/>
    <w:rPr>
      <w:szCs w:val="20"/>
      <w:lang w:eastAsia="ru-RU"/>
    </w:rPr>
  </w:style>
  <w:style w:type="paragraph" w:customStyle="1" w:styleId="1f8">
    <w:name w:val="Цитата1"/>
    <w:basedOn w:val="a2"/>
    <w:rsid w:val="008A6646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affff6">
    <w:name w:val="Абзац списка Знак"/>
    <w:aliases w:val="Абзац списка нумерованный Знак"/>
    <w:link w:val="affff5"/>
    <w:uiPriority w:val="34"/>
    <w:rsid w:val="009A782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6A32EE691CB86D06EA6FDC4D9B7018E7BFB2BACE228021BB81B2F9B7Dc2S0G" TargetMode="Externa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://uslugi.mosreg.ru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ryazino.org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uslugi.mosreg.ru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36A32EE691CB86D06EA6FDC4D9B7018E7BF522AFE229021BB81B2F9B7Dc2S0G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4FC832-3B20-4A79-A40A-EE5081E1F1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DCB0A1-1299-4843-B0AF-A144C749E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47</Pages>
  <Words>13232</Words>
  <Characters>75423</Characters>
  <Application>Microsoft Office Word</Application>
  <DocSecurity>0</DocSecurity>
  <Lines>628</Lines>
  <Paragraphs>176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87</vt:i4>
      </vt:variant>
    </vt:vector>
  </HeadingPairs>
  <TitlesOfParts>
    <vt:vector size="88" baseType="lpstr">
      <vt:lpstr>Шаблон проекта административного регламента</vt:lpstr>
      <vt:lpstr/>
      <vt:lpstr/>
      <vt:lpstr>I. Общие положения</vt:lpstr>
      <vt:lpstr/>
      <vt:lpstr>    Предмет регулирования Административного регламента</vt:lpstr>
      <vt:lpstr>    </vt:lpstr>
      <vt:lpstr>    Круг заявителей</vt:lpstr>
      <vt:lpstr>    </vt:lpstr>
      <vt:lpstr>    2.1.1. члены многодетной семьи являются гражданами Российской Федерации;</vt:lpstr>
      <vt:lpstr>    2.1.2. родители либо одинокая (ий) мать (отец), усыновители, отчим (мачеха),  с </vt:lpstr>
      <vt:lpstr>    2.1.3. трое и более детей многодетной семьи не достигли возраста 18 лет и имеют </vt:lpstr>
      <vt:lpstr>    2.1.4. члены многодетной семьи не имеют земельного участка площадью 0,06 га и бо</vt:lpstr>
      <vt:lpstr>    2.1.5. члены многодетной семьи не являются собственниками жилых домов (строений)</vt:lpstr>
      <vt:lpstr>    2.1.6. члены многодетной семьи не производили на территории Российской Федерации</vt:lpstr>
      <vt:lpstr>    2.1.7. члены многодетной семьи не стоят на учете в целях предоставления земельны</vt:lpstr>
      <vt:lpstr/>
      <vt:lpstr/>
      <vt:lpstr>II. Стандарт предоставления муниципальной услуги</vt:lpstr>
      <vt:lpstr/>
      <vt:lpstr>    Наименование муниципальной услуги</vt:lpstr>
      <vt:lpstr>    </vt:lpstr>
      <vt:lpstr>    Наименование органа местного самоуправления муниципального образования Московско</vt:lpstr>
      <vt:lpstr>    </vt:lpstr>
      <vt:lpstr>    Результат предоставления муниципальной услуги</vt:lpstr>
      <vt:lpstr>    </vt:lpstr>
      <vt:lpstr>    Срок предоставления муниципальной услуги</vt:lpstr>
      <vt:lpstr>    </vt:lpstr>
      <vt:lpstr>    Исчерпывающий перечень документов,  необходимых для предоставления муниципальной</vt:lpstr>
      <vt:lpstr>    </vt:lpstr>
      <vt:lpstr>    Исчерпывающий перечень оснований для отказа в приеме документов,  необходимых дл</vt:lpstr>
      <vt:lpstr>    </vt:lpstr>
      <vt:lpstr>    12. Максимальный срок ожидания в очереди при подаче заявителем запроса  и при по</vt:lpstr>
      <vt:lpstr>    </vt:lpstr>
      <vt:lpstr>    13. Срок регистрации запроса</vt:lpstr>
      <vt:lpstr>    </vt:lpstr>
      <vt:lpstr>    15. Показатели качества и доступности муниципальной услуги</vt:lpstr>
      <vt:lpstr>        16. Требования к предоставлению муниципальной услуги,  в том числе учитывающие о</vt:lpstr>
      <vt:lpstr>        </vt:lpstr>
      <vt:lpstr>        </vt:lpstr>
      <vt:lpstr>        III. Состав, последовательность  и сроки выполнения административных процедур</vt:lpstr>
      <vt:lpstr>        </vt:lpstr>
      <vt:lpstr>        17. Перечень вариантов предоставления муниципальной услуги</vt:lpstr>
      <vt:lpstr>        </vt:lpstr>
      <vt:lpstr>    18. Описание административной процедуры профилирования заявителя</vt:lpstr>
      <vt:lpstr>    19. Описание вариантов предоставления муниципальной услуги</vt:lpstr>
      <vt:lpstr>        19.2. Описание административных действий (процедур) в зависимости от варианта пр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IV. Формы контроля за исполнением административного регламента</vt:lpstr>
      <vt:lpstr/>
      <vt:lpstr>20. Порядок осуществления текущего контроля за соблюдением  и исполнением ответс</vt:lpstr>
      <vt:lpstr/>
      <vt:lpstr>        </vt:lpstr>
      <vt:lpstr>V. Досудебный (внесудебный) порядок обжалования  решений и действий (бездействия</vt:lpstr>
      <vt:lpstr>    24. Способы информирования заявителей  о порядке досудебного (внесудебного) обжа</vt:lpstr>
      <vt:lpstr>    25. Формы и способы подачи заявителями жалобы</vt:lpstr>
      <vt:lpstr/>
      <vt:lpstr>Приложение 1</vt:lpstr>
      <vt:lpstr>    Форма </vt:lpstr>
      <vt:lpstr>    решения о предоставлении муниципальной услуги</vt:lpstr>
      <vt:lpstr>    </vt:lpstr>
      <vt:lpstr>    РЕШЕНИЕ</vt:lpstr>
      <vt:lpstr>    о постановке многодетной семьи на учет  в целях бесплатного предоставления земел</vt:lpstr>
      <vt:lpstr>Приложение 2</vt:lpstr>
      <vt:lpstr>Форма </vt:lpstr>
      <vt:lpstr>решения об отказе в предоставлении муниципальной услуги</vt:lpstr>
      <vt:lpstr>    </vt:lpstr>
      <vt:lpstr>Приложение 3</vt:lpstr>
      <vt:lpstr>    Перечень  нормативных правовых актов Российской Федерации,  нормативных правовых</vt:lpstr>
      <vt:lpstr>Приложение 4</vt:lpstr>
      <vt:lpstr/>
      <vt:lpstr>Приложение 5</vt:lpstr>
      <vt:lpstr>(Подпись заявителя)                      (ФИО (последнее при наличии)  заявител</vt:lpstr>
      <vt:lpstr>Приложение 6</vt:lpstr>
      <vt:lpstr>    Требования к представлению документов (категорий документов),  необходимых для п</vt:lpstr>
      <vt:lpstr>    </vt:lpstr>
      <vt:lpstr/>
      <vt:lpstr>Приложение 7</vt:lpstr>
      <vt:lpstr>Приложение 8</vt:lpstr>
      <vt:lpstr>    Перечень  общих признаков, по которым объединяются  категории заявителей, а такж</vt:lpstr>
    </vt:vector>
  </TitlesOfParts>
  <Company>SPecialiST RePack</Company>
  <LinksUpToDate>false</LinksUpToDate>
  <CharactersWithSpaces>88479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exif_MSED_01afd2d60a07c04b6934a0cdb05f8716035a49346f1b82053ceaaa6df104e1e8</dc:description>
  <cp:lastModifiedBy>User</cp:lastModifiedBy>
  <cp:revision>14</cp:revision>
  <cp:lastPrinted>2022-10-19T06:43:00Z</cp:lastPrinted>
  <dcterms:created xsi:type="dcterms:W3CDTF">2022-09-02T11:56:00Z</dcterms:created>
  <dcterms:modified xsi:type="dcterms:W3CDTF">2022-10-19T06:45:00Z</dcterms:modified>
</cp:coreProperties>
</file>